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0B26" w:rsidRPr="00560FFE" w:rsidRDefault="00617F5B" w:rsidP="00560FFE">
      <w:pPr>
        <w:spacing w:after="0"/>
        <w:jc w:val="center"/>
        <w:rPr>
          <w:rFonts w:ascii="Times New Roman" w:hAnsi="Times New Roman"/>
          <w:b/>
          <w:sz w:val="24"/>
          <w:szCs w:val="24"/>
        </w:rPr>
      </w:pPr>
      <w:r w:rsidRPr="00560FFE">
        <w:rPr>
          <w:rFonts w:ascii="Times New Roman" w:hAnsi="Times New Roman"/>
          <w:b/>
          <w:color w:val="595959"/>
          <w:sz w:val="24"/>
          <w:szCs w:val="24"/>
        </w:rPr>
        <w:t xml:space="preserve">  </w:t>
      </w:r>
      <w:r w:rsidR="009E1301">
        <w:rPr>
          <w:rFonts w:ascii="Times New Roman" w:hAnsi="Times New Roman"/>
          <w:b/>
          <w:sz w:val="24"/>
          <w:szCs w:val="24"/>
        </w:rPr>
        <w:t xml:space="preserve">BERGAMA </w:t>
      </w:r>
      <w:r w:rsidR="00572A65">
        <w:rPr>
          <w:rFonts w:ascii="Times New Roman" w:hAnsi="Times New Roman"/>
          <w:b/>
          <w:sz w:val="24"/>
          <w:szCs w:val="24"/>
        </w:rPr>
        <w:t>MESLEKİ VE TEKNİK ANADOLU</w:t>
      </w:r>
      <w:r w:rsidR="009E1301">
        <w:rPr>
          <w:rFonts w:ascii="Times New Roman" w:hAnsi="Times New Roman"/>
          <w:b/>
          <w:sz w:val="24"/>
          <w:szCs w:val="24"/>
        </w:rPr>
        <w:t xml:space="preserve"> LİSESİ</w:t>
      </w:r>
    </w:p>
    <w:p w:rsidR="003B0B26" w:rsidRPr="00560FFE" w:rsidRDefault="00572A65" w:rsidP="00560FFE">
      <w:pPr>
        <w:spacing w:after="0"/>
        <w:jc w:val="center"/>
        <w:rPr>
          <w:rFonts w:ascii="Times New Roman" w:hAnsi="Times New Roman"/>
          <w:b/>
          <w:sz w:val="24"/>
          <w:szCs w:val="24"/>
        </w:rPr>
      </w:pPr>
      <w:r>
        <w:rPr>
          <w:rFonts w:ascii="Times New Roman" w:hAnsi="Times New Roman"/>
          <w:b/>
          <w:sz w:val="24"/>
          <w:szCs w:val="24"/>
        </w:rPr>
        <w:t>2014-2015</w:t>
      </w:r>
      <w:r w:rsidR="003B0B26" w:rsidRPr="00560FFE">
        <w:rPr>
          <w:rFonts w:ascii="Times New Roman" w:hAnsi="Times New Roman"/>
          <w:b/>
          <w:sz w:val="24"/>
          <w:szCs w:val="24"/>
        </w:rPr>
        <w:t xml:space="preserve"> </w:t>
      </w:r>
      <w:r w:rsidRPr="00560FFE">
        <w:rPr>
          <w:rFonts w:ascii="Times New Roman" w:hAnsi="Times New Roman"/>
          <w:b/>
          <w:sz w:val="24"/>
          <w:szCs w:val="24"/>
        </w:rPr>
        <w:t xml:space="preserve">ÖĞRETİM </w:t>
      </w:r>
      <w:r>
        <w:rPr>
          <w:rFonts w:ascii="Times New Roman" w:hAnsi="Times New Roman"/>
          <w:b/>
          <w:sz w:val="24"/>
          <w:szCs w:val="24"/>
        </w:rPr>
        <w:t>YILI</w:t>
      </w:r>
      <w:r w:rsidR="003B0B26" w:rsidRPr="00560FFE">
        <w:rPr>
          <w:rFonts w:ascii="Times New Roman" w:hAnsi="Times New Roman"/>
          <w:b/>
          <w:sz w:val="24"/>
          <w:szCs w:val="24"/>
        </w:rPr>
        <w:t xml:space="preserve"> 1. DÖNEM </w:t>
      </w:r>
      <w:r w:rsidR="00BD492C">
        <w:rPr>
          <w:rFonts w:ascii="Times New Roman" w:hAnsi="Times New Roman"/>
          <w:b/>
          <w:sz w:val="24"/>
          <w:szCs w:val="24"/>
        </w:rPr>
        <w:t>BİYOLOJİ VE SAĞLIK B</w:t>
      </w:r>
      <w:r w:rsidR="00560FFE" w:rsidRPr="00560FFE">
        <w:rPr>
          <w:rFonts w:ascii="Times New Roman" w:hAnsi="Times New Roman"/>
          <w:b/>
          <w:sz w:val="24"/>
          <w:szCs w:val="24"/>
        </w:rPr>
        <w:t>İLGİSİ</w:t>
      </w:r>
      <w:r w:rsidR="003B0B26" w:rsidRPr="00560FFE">
        <w:rPr>
          <w:rFonts w:ascii="Times New Roman" w:hAnsi="Times New Roman"/>
          <w:b/>
          <w:sz w:val="24"/>
          <w:szCs w:val="24"/>
        </w:rPr>
        <w:t xml:space="preserve"> DERS</w:t>
      </w:r>
      <w:r w:rsidR="009E1301">
        <w:rPr>
          <w:rFonts w:ascii="Times New Roman" w:hAnsi="Times New Roman"/>
          <w:b/>
          <w:sz w:val="24"/>
          <w:szCs w:val="24"/>
        </w:rPr>
        <w:t>LER</w:t>
      </w:r>
      <w:r w:rsidR="003B0B26" w:rsidRPr="00560FFE">
        <w:rPr>
          <w:rFonts w:ascii="Times New Roman" w:hAnsi="Times New Roman"/>
          <w:b/>
          <w:sz w:val="24"/>
          <w:szCs w:val="24"/>
        </w:rPr>
        <w:t>İ</w:t>
      </w:r>
    </w:p>
    <w:p w:rsidR="003B0B26" w:rsidRPr="00560FFE" w:rsidRDefault="003B0B26" w:rsidP="00560FFE">
      <w:pPr>
        <w:spacing w:after="0"/>
        <w:jc w:val="center"/>
        <w:rPr>
          <w:rFonts w:ascii="Times New Roman" w:hAnsi="Times New Roman"/>
          <w:b/>
          <w:sz w:val="24"/>
          <w:szCs w:val="24"/>
        </w:rPr>
      </w:pPr>
      <w:r w:rsidRPr="00560FFE">
        <w:rPr>
          <w:rFonts w:ascii="Times New Roman" w:hAnsi="Times New Roman"/>
          <w:b/>
          <w:sz w:val="24"/>
          <w:szCs w:val="24"/>
        </w:rPr>
        <w:t>ZÜMRE ÖĞRETMENLERİ TOPLANTI TUTANAĞIDIR</w:t>
      </w:r>
    </w:p>
    <w:p w:rsidR="003B0B26" w:rsidRPr="000F7D6F" w:rsidRDefault="003B0B26" w:rsidP="003B0B26">
      <w:pPr>
        <w:rPr>
          <w:rFonts w:ascii="Comic Sans MS" w:hAnsi="Comic Sans MS"/>
          <w:b/>
        </w:rPr>
      </w:pPr>
    </w:p>
    <w:tbl>
      <w:tblPr>
        <w:tblW w:w="0" w:type="auto"/>
        <w:tblInd w:w="-7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74"/>
        <w:gridCol w:w="258"/>
        <w:gridCol w:w="1425"/>
        <w:gridCol w:w="3366"/>
        <w:gridCol w:w="2049"/>
        <w:gridCol w:w="2081"/>
        <w:gridCol w:w="167"/>
        <w:gridCol w:w="241"/>
        <w:gridCol w:w="21"/>
      </w:tblGrid>
      <w:tr w:rsidR="003B0B26" w:rsidRPr="00560FFE" w:rsidTr="00C64501">
        <w:tblPrEx>
          <w:tblCellMar>
            <w:top w:w="0" w:type="dxa"/>
            <w:bottom w:w="0" w:type="dxa"/>
          </w:tblCellMar>
        </w:tblPrEx>
        <w:trPr>
          <w:gridAfter w:val="1"/>
          <w:wAfter w:w="21" w:type="dxa"/>
          <w:trHeight w:val="229"/>
        </w:trPr>
        <w:tc>
          <w:tcPr>
            <w:tcW w:w="1757" w:type="dxa"/>
            <w:gridSpan w:val="3"/>
            <w:tcBorders>
              <w:top w:val="thinThickSmallGap" w:sz="24" w:space="0" w:color="auto"/>
              <w:left w:val="thinThickSmallGap" w:sz="24" w:space="0" w:color="auto"/>
              <w:bottom w:val="nil"/>
            </w:tcBorders>
          </w:tcPr>
          <w:p w:rsidR="003B0B26" w:rsidRPr="00560FFE" w:rsidRDefault="003B0B26" w:rsidP="00C64501">
            <w:pPr>
              <w:rPr>
                <w:rFonts w:ascii="Times New Roman" w:hAnsi="Times New Roman"/>
                <w:b/>
                <w:sz w:val="24"/>
                <w:szCs w:val="24"/>
              </w:rPr>
            </w:pPr>
            <w:r w:rsidRPr="00560FFE">
              <w:rPr>
                <w:rFonts w:ascii="Times New Roman" w:hAnsi="Times New Roman"/>
                <w:b/>
                <w:sz w:val="24"/>
                <w:szCs w:val="24"/>
              </w:rPr>
              <w:t>Zümre No</w:t>
            </w:r>
          </w:p>
        </w:tc>
        <w:tc>
          <w:tcPr>
            <w:tcW w:w="3366" w:type="dxa"/>
            <w:tcBorders>
              <w:top w:val="thinThickSmallGap" w:sz="24" w:space="0" w:color="auto"/>
              <w:bottom w:val="nil"/>
              <w:right w:val="thinThickSmallGap" w:sz="24" w:space="0" w:color="auto"/>
            </w:tcBorders>
          </w:tcPr>
          <w:p w:rsidR="003B0B26" w:rsidRPr="00560FFE" w:rsidRDefault="007C73BC" w:rsidP="00C64501">
            <w:pPr>
              <w:rPr>
                <w:rFonts w:ascii="Times New Roman" w:hAnsi="Times New Roman"/>
                <w:b/>
                <w:sz w:val="24"/>
                <w:szCs w:val="24"/>
              </w:rPr>
            </w:pPr>
            <w:r>
              <w:rPr>
                <w:rFonts w:ascii="Times New Roman" w:hAnsi="Times New Roman"/>
                <w:b/>
                <w:sz w:val="24"/>
                <w:szCs w:val="24"/>
              </w:rPr>
              <w:t>2</w:t>
            </w:r>
          </w:p>
        </w:tc>
        <w:tc>
          <w:tcPr>
            <w:tcW w:w="2049" w:type="dxa"/>
            <w:tcBorders>
              <w:top w:val="thinThickSmallGap" w:sz="24" w:space="0" w:color="auto"/>
              <w:left w:val="nil"/>
              <w:bottom w:val="nil"/>
            </w:tcBorders>
          </w:tcPr>
          <w:p w:rsidR="003B0B26" w:rsidRPr="00560FFE" w:rsidRDefault="003B0B26" w:rsidP="00C64501">
            <w:pPr>
              <w:rPr>
                <w:rFonts w:ascii="Times New Roman" w:hAnsi="Times New Roman"/>
                <w:b/>
                <w:sz w:val="24"/>
                <w:szCs w:val="24"/>
              </w:rPr>
            </w:pPr>
            <w:r w:rsidRPr="00560FFE">
              <w:rPr>
                <w:rFonts w:ascii="Times New Roman" w:hAnsi="Times New Roman"/>
                <w:b/>
                <w:sz w:val="24"/>
                <w:szCs w:val="24"/>
              </w:rPr>
              <w:t>Dersin Adı</w:t>
            </w:r>
          </w:p>
        </w:tc>
        <w:tc>
          <w:tcPr>
            <w:tcW w:w="2489" w:type="dxa"/>
            <w:gridSpan w:val="3"/>
            <w:tcBorders>
              <w:top w:val="thinThickSmallGap" w:sz="24" w:space="0" w:color="auto"/>
              <w:bottom w:val="nil"/>
              <w:right w:val="thinThickSmallGap" w:sz="24" w:space="0" w:color="auto"/>
            </w:tcBorders>
          </w:tcPr>
          <w:p w:rsidR="003B0B26" w:rsidRPr="00560FFE" w:rsidRDefault="00560FFE" w:rsidP="00C64501">
            <w:pPr>
              <w:rPr>
                <w:rFonts w:ascii="Times New Roman" w:hAnsi="Times New Roman"/>
                <w:b/>
                <w:sz w:val="24"/>
                <w:szCs w:val="24"/>
              </w:rPr>
            </w:pPr>
            <w:r w:rsidRPr="00560FFE">
              <w:rPr>
                <w:rFonts w:ascii="Times New Roman" w:hAnsi="Times New Roman"/>
                <w:b/>
                <w:sz w:val="24"/>
                <w:szCs w:val="24"/>
              </w:rPr>
              <w:t>Biyoloji / Sağlık Bilgisi</w:t>
            </w:r>
          </w:p>
        </w:tc>
      </w:tr>
      <w:tr w:rsidR="003B0B26" w:rsidRPr="00560FFE" w:rsidTr="00C64501">
        <w:tblPrEx>
          <w:tblCellMar>
            <w:top w:w="0" w:type="dxa"/>
            <w:bottom w:w="0" w:type="dxa"/>
          </w:tblCellMar>
        </w:tblPrEx>
        <w:trPr>
          <w:gridAfter w:val="1"/>
          <w:wAfter w:w="21" w:type="dxa"/>
          <w:trHeight w:val="278"/>
        </w:trPr>
        <w:tc>
          <w:tcPr>
            <w:tcW w:w="1757" w:type="dxa"/>
            <w:gridSpan w:val="3"/>
            <w:tcBorders>
              <w:top w:val="nil"/>
              <w:left w:val="thinThickSmallGap" w:sz="24" w:space="0" w:color="auto"/>
              <w:bottom w:val="nil"/>
            </w:tcBorders>
          </w:tcPr>
          <w:p w:rsidR="003B0B26" w:rsidRPr="00560FFE" w:rsidRDefault="003B0B26" w:rsidP="00C64501">
            <w:pPr>
              <w:rPr>
                <w:rFonts w:ascii="Times New Roman" w:hAnsi="Times New Roman"/>
                <w:b/>
                <w:sz w:val="24"/>
                <w:szCs w:val="24"/>
              </w:rPr>
            </w:pPr>
            <w:r w:rsidRPr="00560FFE">
              <w:rPr>
                <w:rFonts w:ascii="Times New Roman" w:hAnsi="Times New Roman"/>
                <w:b/>
                <w:sz w:val="24"/>
                <w:szCs w:val="24"/>
              </w:rPr>
              <w:t>Zümre Başkanı</w:t>
            </w:r>
          </w:p>
        </w:tc>
        <w:tc>
          <w:tcPr>
            <w:tcW w:w="3366" w:type="dxa"/>
            <w:tcBorders>
              <w:top w:val="nil"/>
              <w:bottom w:val="nil"/>
              <w:right w:val="thinThickSmallGap" w:sz="24" w:space="0" w:color="auto"/>
            </w:tcBorders>
          </w:tcPr>
          <w:p w:rsidR="003B0B26" w:rsidRPr="00560FFE" w:rsidRDefault="00572A65" w:rsidP="00C64501">
            <w:pPr>
              <w:rPr>
                <w:rFonts w:ascii="Times New Roman" w:hAnsi="Times New Roman"/>
                <w:b/>
                <w:sz w:val="24"/>
                <w:szCs w:val="24"/>
              </w:rPr>
            </w:pPr>
            <w:r>
              <w:rPr>
                <w:rFonts w:ascii="Times New Roman" w:hAnsi="Times New Roman"/>
                <w:b/>
                <w:sz w:val="24"/>
                <w:szCs w:val="24"/>
              </w:rPr>
              <w:t>Murat KIZILALTUN</w:t>
            </w:r>
          </w:p>
        </w:tc>
        <w:tc>
          <w:tcPr>
            <w:tcW w:w="2049" w:type="dxa"/>
            <w:tcBorders>
              <w:top w:val="nil"/>
              <w:left w:val="nil"/>
              <w:bottom w:val="nil"/>
            </w:tcBorders>
          </w:tcPr>
          <w:p w:rsidR="003B0B26" w:rsidRPr="00560FFE" w:rsidRDefault="003B0B26" w:rsidP="00C64501">
            <w:pPr>
              <w:rPr>
                <w:rFonts w:ascii="Times New Roman" w:hAnsi="Times New Roman"/>
                <w:b/>
                <w:sz w:val="24"/>
                <w:szCs w:val="24"/>
              </w:rPr>
            </w:pPr>
            <w:r w:rsidRPr="00560FFE">
              <w:rPr>
                <w:rFonts w:ascii="Times New Roman" w:hAnsi="Times New Roman"/>
                <w:b/>
                <w:sz w:val="24"/>
                <w:szCs w:val="24"/>
              </w:rPr>
              <w:t>Toplantı Yeri</w:t>
            </w:r>
          </w:p>
        </w:tc>
        <w:tc>
          <w:tcPr>
            <w:tcW w:w="2489" w:type="dxa"/>
            <w:gridSpan w:val="3"/>
            <w:tcBorders>
              <w:top w:val="nil"/>
              <w:bottom w:val="nil"/>
              <w:right w:val="thinThickSmallGap" w:sz="24" w:space="0" w:color="auto"/>
            </w:tcBorders>
          </w:tcPr>
          <w:p w:rsidR="003B0B26" w:rsidRPr="00560FFE" w:rsidRDefault="00572A65" w:rsidP="00C64501">
            <w:pPr>
              <w:rPr>
                <w:rFonts w:ascii="Times New Roman" w:hAnsi="Times New Roman"/>
                <w:b/>
                <w:sz w:val="24"/>
                <w:szCs w:val="24"/>
              </w:rPr>
            </w:pPr>
            <w:r>
              <w:rPr>
                <w:rFonts w:ascii="Times New Roman" w:hAnsi="Times New Roman"/>
                <w:b/>
                <w:sz w:val="24"/>
                <w:szCs w:val="24"/>
              </w:rPr>
              <w:t>Biyoloji-Kimya Lab.</w:t>
            </w:r>
          </w:p>
        </w:tc>
      </w:tr>
      <w:tr w:rsidR="003B0B26" w:rsidRPr="00560FFE" w:rsidTr="00C64501">
        <w:tblPrEx>
          <w:tblCellMar>
            <w:top w:w="0" w:type="dxa"/>
            <w:bottom w:w="0" w:type="dxa"/>
          </w:tblCellMar>
        </w:tblPrEx>
        <w:trPr>
          <w:gridAfter w:val="1"/>
          <w:wAfter w:w="21" w:type="dxa"/>
          <w:trHeight w:val="294"/>
        </w:trPr>
        <w:tc>
          <w:tcPr>
            <w:tcW w:w="1757" w:type="dxa"/>
            <w:gridSpan w:val="3"/>
            <w:tcBorders>
              <w:top w:val="nil"/>
              <w:left w:val="thinThickSmallGap" w:sz="24" w:space="0" w:color="auto"/>
              <w:bottom w:val="thinThickSmallGap" w:sz="24" w:space="0" w:color="auto"/>
            </w:tcBorders>
          </w:tcPr>
          <w:p w:rsidR="003B0B26" w:rsidRPr="00560FFE" w:rsidRDefault="003B0B26" w:rsidP="00C64501">
            <w:pPr>
              <w:rPr>
                <w:rFonts w:ascii="Times New Roman" w:hAnsi="Times New Roman"/>
                <w:b/>
                <w:sz w:val="24"/>
                <w:szCs w:val="24"/>
              </w:rPr>
            </w:pPr>
            <w:r w:rsidRPr="00560FFE">
              <w:rPr>
                <w:rFonts w:ascii="Times New Roman" w:hAnsi="Times New Roman"/>
                <w:b/>
                <w:sz w:val="24"/>
                <w:szCs w:val="24"/>
              </w:rPr>
              <w:t>Toplantı Tarihi</w:t>
            </w:r>
          </w:p>
        </w:tc>
        <w:tc>
          <w:tcPr>
            <w:tcW w:w="3366" w:type="dxa"/>
            <w:tcBorders>
              <w:top w:val="nil"/>
              <w:bottom w:val="thinThickSmallGap" w:sz="24" w:space="0" w:color="auto"/>
              <w:right w:val="thinThickSmallGap" w:sz="24" w:space="0" w:color="auto"/>
            </w:tcBorders>
          </w:tcPr>
          <w:p w:rsidR="003B0B26" w:rsidRPr="00560FFE" w:rsidRDefault="007C73BC" w:rsidP="00C64501">
            <w:pPr>
              <w:rPr>
                <w:rFonts w:ascii="Times New Roman" w:hAnsi="Times New Roman"/>
                <w:b/>
                <w:sz w:val="24"/>
                <w:szCs w:val="24"/>
              </w:rPr>
            </w:pPr>
            <w:r>
              <w:rPr>
                <w:rFonts w:ascii="Times New Roman" w:hAnsi="Times New Roman"/>
                <w:b/>
                <w:sz w:val="24"/>
                <w:szCs w:val="24"/>
              </w:rPr>
              <w:t>17</w:t>
            </w:r>
            <w:r w:rsidR="00AE0EA6">
              <w:rPr>
                <w:rFonts w:ascii="Times New Roman" w:hAnsi="Times New Roman"/>
                <w:b/>
                <w:sz w:val="24"/>
                <w:szCs w:val="24"/>
              </w:rPr>
              <w:t xml:space="preserve"> Eylül 201</w:t>
            </w:r>
            <w:r w:rsidR="00572A65">
              <w:rPr>
                <w:rFonts w:ascii="Times New Roman" w:hAnsi="Times New Roman"/>
                <w:b/>
                <w:sz w:val="24"/>
                <w:szCs w:val="24"/>
              </w:rPr>
              <w:t>4</w:t>
            </w:r>
          </w:p>
        </w:tc>
        <w:tc>
          <w:tcPr>
            <w:tcW w:w="2049" w:type="dxa"/>
            <w:tcBorders>
              <w:top w:val="nil"/>
              <w:left w:val="nil"/>
              <w:bottom w:val="thinThickSmallGap" w:sz="24" w:space="0" w:color="auto"/>
            </w:tcBorders>
          </w:tcPr>
          <w:p w:rsidR="003B0B26" w:rsidRPr="00560FFE" w:rsidRDefault="003B0B26" w:rsidP="00C64501">
            <w:pPr>
              <w:rPr>
                <w:rFonts w:ascii="Times New Roman" w:hAnsi="Times New Roman"/>
                <w:b/>
                <w:sz w:val="24"/>
                <w:szCs w:val="24"/>
              </w:rPr>
            </w:pPr>
            <w:r w:rsidRPr="00560FFE">
              <w:rPr>
                <w:rFonts w:ascii="Times New Roman" w:hAnsi="Times New Roman"/>
                <w:b/>
                <w:sz w:val="24"/>
                <w:szCs w:val="24"/>
              </w:rPr>
              <w:t>Toplantı Saati</w:t>
            </w:r>
          </w:p>
        </w:tc>
        <w:tc>
          <w:tcPr>
            <w:tcW w:w="2489" w:type="dxa"/>
            <w:gridSpan w:val="3"/>
            <w:tcBorders>
              <w:top w:val="nil"/>
              <w:bottom w:val="thinThickSmallGap" w:sz="24" w:space="0" w:color="auto"/>
              <w:right w:val="thinThickSmallGap" w:sz="24" w:space="0" w:color="auto"/>
            </w:tcBorders>
          </w:tcPr>
          <w:p w:rsidR="003B0B26" w:rsidRPr="00560FFE" w:rsidRDefault="007C73BC" w:rsidP="00C64501">
            <w:pPr>
              <w:rPr>
                <w:rFonts w:ascii="Times New Roman" w:hAnsi="Times New Roman"/>
                <w:b/>
                <w:sz w:val="24"/>
                <w:szCs w:val="24"/>
              </w:rPr>
            </w:pPr>
            <w:r>
              <w:rPr>
                <w:rFonts w:ascii="Times New Roman" w:hAnsi="Times New Roman"/>
                <w:b/>
                <w:sz w:val="24"/>
                <w:szCs w:val="24"/>
              </w:rPr>
              <w:t>15.0</w:t>
            </w:r>
            <w:r w:rsidR="00572A65">
              <w:rPr>
                <w:rFonts w:ascii="Times New Roman" w:hAnsi="Times New Roman"/>
                <w:b/>
                <w:sz w:val="24"/>
                <w:szCs w:val="24"/>
              </w:rPr>
              <w:t>0</w:t>
            </w:r>
          </w:p>
        </w:tc>
      </w:tr>
      <w:tr w:rsidR="003B0B26" w:rsidRPr="00560FFE" w:rsidTr="00C64501">
        <w:tblPrEx>
          <w:tblBorders>
            <w:insideH w:val="single" w:sz="4" w:space="0" w:color="auto"/>
            <w:insideV w:val="single" w:sz="4" w:space="0" w:color="auto"/>
          </w:tblBorders>
          <w:tblCellMar>
            <w:top w:w="0" w:type="dxa"/>
            <w:bottom w:w="0" w:type="dxa"/>
          </w:tblCellMar>
        </w:tblPrEx>
        <w:trPr>
          <w:gridBefore w:val="1"/>
          <w:wBefore w:w="74" w:type="dxa"/>
          <w:trHeight w:val="278"/>
        </w:trPr>
        <w:tc>
          <w:tcPr>
            <w:tcW w:w="9608" w:type="dxa"/>
            <w:gridSpan w:val="8"/>
          </w:tcPr>
          <w:p w:rsidR="003B0B26" w:rsidRPr="00560FFE" w:rsidRDefault="003B0B26" w:rsidP="00C64501">
            <w:pPr>
              <w:jc w:val="center"/>
              <w:rPr>
                <w:rFonts w:ascii="Times New Roman" w:hAnsi="Times New Roman"/>
                <w:b/>
                <w:sz w:val="24"/>
                <w:szCs w:val="24"/>
              </w:rPr>
            </w:pPr>
            <w:r w:rsidRPr="00560FFE">
              <w:rPr>
                <w:rFonts w:ascii="Times New Roman" w:hAnsi="Times New Roman"/>
                <w:b/>
                <w:sz w:val="24"/>
                <w:szCs w:val="24"/>
              </w:rPr>
              <w:t>TOPLANTIYA KATILAN ZÜMRE ÖĞRETMENLERİ</w:t>
            </w:r>
          </w:p>
        </w:tc>
      </w:tr>
      <w:tr w:rsidR="003B0B26" w:rsidRPr="00560FFE" w:rsidTr="00C64501">
        <w:tblPrEx>
          <w:tblBorders>
            <w:top w:val="thinThickSmallGap" w:sz="24" w:space="0" w:color="auto"/>
            <w:left w:val="thinThickSmallGap" w:sz="24" w:space="0" w:color="auto"/>
            <w:bottom w:val="thinThickSmallGap" w:sz="24" w:space="0" w:color="auto"/>
            <w:right w:val="thinThickSmallGap" w:sz="24" w:space="0" w:color="auto"/>
            <w:insideH w:val="none" w:sz="0" w:space="0" w:color="auto"/>
            <w:insideV w:val="none" w:sz="0" w:space="0" w:color="auto"/>
          </w:tblBorders>
          <w:tblCellMar>
            <w:top w:w="0" w:type="dxa"/>
            <w:bottom w:w="0" w:type="dxa"/>
          </w:tblCellMar>
        </w:tblPrEx>
        <w:trPr>
          <w:gridBefore w:val="1"/>
          <w:wBefore w:w="74" w:type="dxa"/>
          <w:trHeight w:val="367"/>
        </w:trPr>
        <w:tc>
          <w:tcPr>
            <w:tcW w:w="258" w:type="dxa"/>
          </w:tcPr>
          <w:p w:rsidR="003B0B26" w:rsidRPr="00560FFE" w:rsidRDefault="003B0B26" w:rsidP="00C64501">
            <w:pPr>
              <w:rPr>
                <w:rFonts w:ascii="Times New Roman" w:hAnsi="Times New Roman"/>
                <w:b/>
                <w:sz w:val="24"/>
                <w:szCs w:val="24"/>
              </w:rPr>
            </w:pPr>
          </w:p>
        </w:tc>
        <w:tc>
          <w:tcPr>
            <w:tcW w:w="8921" w:type="dxa"/>
            <w:gridSpan w:val="4"/>
          </w:tcPr>
          <w:p w:rsidR="003B0B26" w:rsidRPr="00560FFE" w:rsidRDefault="00560FFE" w:rsidP="00953DB3">
            <w:pPr>
              <w:tabs>
                <w:tab w:val="left" w:pos="9100"/>
              </w:tabs>
              <w:ind w:right="-319"/>
              <w:rPr>
                <w:rFonts w:ascii="Times New Roman" w:hAnsi="Times New Roman"/>
                <w:b/>
                <w:sz w:val="24"/>
                <w:szCs w:val="24"/>
              </w:rPr>
            </w:pPr>
            <w:r w:rsidRPr="00560FFE">
              <w:rPr>
                <w:rFonts w:ascii="Times New Roman" w:hAnsi="Times New Roman"/>
                <w:b/>
                <w:sz w:val="24"/>
                <w:szCs w:val="24"/>
              </w:rPr>
              <w:t>Murat KIZILALTUN</w:t>
            </w:r>
            <w:r w:rsidR="00572A65">
              <w:rPr>
                <w:rFonts w:ascii="Times New Roman" w:hAnsi="Times New Roman"/>
                <w:b/>
                <w:sz w:val="24"/>
                <w:szCs w:val="24"/>
              </w:rPr>
              <w:t>, Assiye OGURLU</w:t>
            </w:r>
            <w:r w:rsidR="00953DB3">
              <w:rPr>
                <w:rFonts w:ascii="Times New Roman" w:hAnsi="Times New Roman"/>
                <w:b/>
                <w:sz w:val="24"/>
                <w:szCs w:val="24"/>
              </w:rPr>
              <w:t xml:space="preserve"> </w:t>
            </w:r>
          </w:p>
        </w:tc>
        <w:tc>
          <w:tcPr>
            <w:tcW w:w="167" w:type="dxa"/>
          </w:tcPr>
          <w:p w:rsidR="003B0B26" w:rsidRPr="00560FFE" w:rsidRDefault="003B0B26" w:rsidP="00C64501">
            <w:pPr>
              <w:rPr>
                <w:rFonts w:ascii="Times New Roman" w:hAnsi="Times New Roman"/>
                <w:b/>
                <w:sz w:val="24"/>
                <w:szCs w:val="24"/>
              </w:rPr>
            </w:pPr>
          </w:p>
        </w:tc>
        <w:tc>
          <w:tcPr>
            <w:tcW w:w="262" w:type="dxa"/>
            <w:gridSpan w:val="2"/>
          </w:tcPr>
          <w:p w:rsidR="003B0B26" w:rsidRPr="00560FFE" w:rsidRDefault="003B0B26" w:rsidP="00C64501">
            <w:pPr>
              <w:rPr>
                <w:rFonts w:ascii="Times New Roman" w:hAnsi="Times New Roman"/>
                <w:b/>
                <w:sz w:val="24"/>
                <w:szCs w:val="24"/>
              </w:rPr>
            </w:pPr>
          </w:p>
        </w:tc>
      </w:tr>
    </w:tbl>
    <w:p w:rsidR="00A31659" w:rsidRPr="00F75DBF" w:rsidRDefault="00A31659" w:rsidP="00AF17EE">
      <w:pPr>
        <w:ind w:left="360"/>
        <w:rPr>
          <w:rFonts w:ascii="Times New Roman" w:hAnsi="Times New Roman"/>
          <w:b/>
          <w:sz w:val="24"/>
          <w:szCs w:val="24"/>
        </w:rPr>
      </w:pPr>
    </w:p>
    <w:p w:rsidR="00D80EB0" w:rsidRPr="00F75DBF" w:rsidRDefault="008E10EB" w:rsidP="008E10EB">
      <w:pPr>
        <w:pStyle w:val="Default"/>
        <w:rPr>
          <w:rFonts w:ascii="Times New Roman" w:hAnsi="Times New Roman" w:cs="Times New Roman"/>
          <w:b/>
        </w:rPr>
      </w:pPr>
      <w:r w:rsidRPr="00F75DBF">
        <w:rPr>
          <w:rFonts w:ascii="Times New Roman" w:hAnsi="Times New Roman" w:cs="Times New Roman"/>
        </w:rPr>
        <w:t xml:space="preserve">                                                         </w:t>
      </w:r>
      <w:r w:rsidRPr="00F75DBF">
        <w:rPr>
          <w:rFonts w:ascii="Times New Roman" w:hAnsi="Times New Roman" w:cs="Times New Roman"/>
          <w:b/>
        </w:rPr>
        <w:t>GÜNDEM</w:t>
      </w:r>
    </w:p>
    <w:p w:rsidR="008E10EB" w:rsidRPr="00F75DBF" w:rsidRDefault="008E10EB" w:rsidP="008E10EB">
      <w:pPr>
        <w:pStyle w:val="Default"/>
        <w:rPr>
          <w:rFonts w:ascii="Times New Roman" w:hAnsi="Times New Roman" w:cs="Times New Roman"/>
        </w:rPr>
      </w:pPr>
    </w:p>
    <w:p w:rsidR="009E1301" w:rsidRPr="007D209F" w:rsidRDefault="000D6620" w:rsidP="009E1301">
      <w:pPr>
        <w:pStyle w:val="AralkYok"/>
        <w:numPr>
          <w:ilvl w:val="0"/>
          <w:numId w:val="3"/>
        </w:numPr>
        <w:rPr>
          <w:rStyle w:val="AralkYokChar"/>
          <w:rFonts w:ascii="Times New Roman" w:hAnsi="Times New Roman"/>
          <w:sz w:val="24"/>
          <w:szCs w:val="24"/>
        </w:rPr>
      </w:pPr>
      <w:r w:rsidRPr="007D209F">
        <w:rPr>
          <w:rStyle w:val="AralkYokChar"/>
          <w:rFonts w:ascii="Times New Roman" w:hAnsi="Times New Roman"/>
          <w:b/>
          <w:sz w:val="24"/>
          <w:szCs w:val="24"/>
        </w:rPr>
        <w:t>Açılış Yoklama</w:t>
      </w:r>
      <w:r w:rsidR="009E1301" w:rsidRPr="007D209F">
        <w:rPr>
          <w:rFonts w:ascii="Times New Roman" w:hAnsi="Times New Roman"/>
          <w:sz w:val="24"/>
          <w:szCs w:val="24"/>
        </w:rPr>
        <w:t xml:space="preserve">           </w:t>
      </w:r>
    </w:p>
    <w:p w:rsidR="009E1301" w:rsidRDefault="007D209F" w:rsidP="007D209F">
      <w:pPr>
        <w:pStyle w:val="AralkYok"/>
        <w:numPr>
          <w:ilvl w:val="0"/>
          <w:numId w:val="3"/>
        </w:numPr>
        <w:jc w:val="both"/>
        <w:rPr>
          <w:rFonts w:ascii="Times New Roman" w:hAnsi="Times New Roman"/>
          <w:b/>
          <w:sz w:val="24"/>
          <w:szCs w:val="24"/>
        </w:rPr>
      </w:pPr>
      <w:r>
        <w:rPr>
          <w:rFonts w:ascii="Times New Roman" w:hAnsi="Times New Roman"/>
          <w:b/>
          <w:sz w:val="24"/>
          <w:szCs w:val="24"/>
        </w:rPr>
        <w:t>13.09.2014 tarih 29118 sayılı Resmi Gazete de yayımlanan Milli Eğitim Bakanlığı Ortaöğretim Kurumları Yönetmeliğinde Değişiklik Yapılmasına Dair Yönetmeliğin incelenmesi</w:t>
      </w:r>
    </w:p>
    <w:p w:rsidR="009E1301" w:rsidRPr="00EA1127" w:rsidRDefault="007D209F" w:rsidP="007D209F">
      <w:pPr>
        <w:pStyle w:val="AralkYok"/>
        <w:numPr>
          <w:ilvl w:val="0"/>
          <w:numId w:val="3"/>
        </w:numPr>
        <w:jc w:val="both"/>
        <w:rPr>
          <w:rStyle w:val="AralkYokChar"/>
          <w:rFonts w:ascii="Times New Roman" w:hAnsi="Times New Roman"/>
          <w:sz w:val="24"/>
          <w:szCs w:val="24"/>
        </w:rPr>
      </w:pPr>
      <w:r>
        <w:rPr>
          <w:rFonts w:ascii="Times New Roman" w:hAnsi="Times New Roman"/>
          <w:b/>
          <w:sz w:val="24"/>
          <w:szCs w:val="24"/>
          <w:lang w:val="tr-TR" w:eastAsia="tr-TR" w:bidi="ar-SA"/>
        </w:rPr>
        <w:t xml:space="preserve">Ortak sınav tarihlerinin belirlenmesi </w:t>
      </w:r>
    </w:p>
    <w:p w:rsidR="009E1301" w:rsidRPr="00BD492C" w:rsidRDefault="00EA1127" w:rsidP="007E4312">
      <w:pPr>
        <w:pStyle w:val="AralkYok"/>
        <w:numPr>
          <w:ilvl w:val="0"/>
          <w:numId w:val="3"/>
        </w:numPr>
        <w:rPr>
          <w:rStyle w:val="AralkYokChar"/>
          <w:rFonts w:ascii="Times New Roman" w:hAnsi="Times New Roman"/>
          <w:b/>
          <w:sz w:val="24"/>
          <w:szCs w:val="24"/>
        </w:rPr>
      </w:pPr>
      <w:r w:rsidRPr="00EA1127">
        <w:rPr>
          <w:rFonts w:ascii="Times New Roman" w:hAnsi="Times New Roman"/>
          <w:b/>
          <w:bCs/>
          <w:sz w:val="24"/>
          <w:szCs w:val="24"/>
        </w:rPr>
        <w:t>Dilek ve Temenniler – Kapanış.</w:t>
      </w:r>
    </w:p>
    <w:p w:rsidR="009E1301" w:rsidRDefault="009E1301" w:rsidP="009E1301">
      <w:pPr>
        <w:pStyle w:val="AralkYok"/>
        <w:rPr>
          <w:rStyle w:val="AralkYokChar"/>
          <w:rFonts w:ascii="Times New Roman" w:hAnsi="Times New Roman"/>
          <w:sz w:val="24"/>
          <w:szCs w:val="24"/>
        </w:rPr>
      </w:pPr>
    </w:p>
    <w:p w:rsidR="009E1301" w:rsidRDefault="009E1301" w:rsidP="009E1301">
      <w:pPr>
        <w:pStyle w:val="AralkYok"/>
        <w:rPr>
          <w:rStyle w:val="AralkYokChar"/>
          <w:rFonts w:ascii="Times New Roman" w:hAnsi="Times New Roman"/>
          <w:sz w:val="24"/>
          <w:szCs w:val="24"/>
        </w:rPr>
      </w:pPr>
      <w:r>
        <w:rPr>
          <w:rStyle w:val="AralkYokChar"/>
          <w:rFonts w:ascii="Times New Roman" w:hAnsi="Times New Roman"/>
          <w:sz w:val="24"/>
          <w:szCs w:val="24"/>
        </w:rPr>
        <w:t xml:space="preserve"> </w:t>
      </w:r>
    </w:p>
    <w:p w:rsidR="003B4246" w:rsidRPr="00CC42AC" w:rsidRDefault="003B4246" w:rsidP="00CC42AC">
      <w:pPr>
        <w:pStyle w:val="AralkYok"/>
        <w:rPr>
          <w:rFonts w:ascii="Times New Roman" w:hAnsi="Times New Roman"/>
          <w:sz w:val="24"/>
          <w:szCs w:val="24"/>
        </w:rPr>
      </w:pPr>
    </w:p>
    <w:p w:rsidR="00F77DD8" w:rsidRPr="00CC42AC" w:rsidRDefault="004B69F5" w:rsidP="00755070">
      <w:pPr>
        <w:pStyle w:val="GvdeMetni"/>
        <w:jc w:val="center"/>
        <w:rPr>
          <w:rFonts w:ascii="Times New Roman" w:hAnsi="Times New Roman"/>
          <w:b/>
          <w:i w:val="0"/>
          <w:sz w:val="24"/>
          <w:szCs w:val="24"/>
        </w:rPr>
      </w:pPr>
      <w:r w:rsidRPr="00CC42AC">
        <w:rPr>
          <w:rFonts w:ascii="Times New Roman" w:hAnsi="Times New Roman"/>
          <w:b/>
          <w:i w:val="0"/>
          <w:sz w:val="24"/>
          <w:szCs w:val="24"/>
        </w:rPr>
        <w:t>YAPILAN</w:t>
      </w:r>
      <w:r w:rsidR="00152D89" w:rsidRPr="00CC42AC">
        <w:rPr>
          <w:rFonts w:ascii="Times New Roman" w:hAnsi="Times New Roman"/>
          <w:b/>
          <w:i w:val="0"/>
          <w:sz w:val="24"/>
          <w:szCs w:val="24"/>
        </w:rPr>
        <w:t xml:space="preserve"> GÖRÜŞMELER VE ALINAN KARARLAR </w:t>
      </w:r>
    </w:p>
    <w:p w:rsidR="00CC42AC" w:rsidRDefault="00CC42AC" w:rsidP="007E4312">
      <w:pPr>
        <w:pStyle w:val="AralkYok"/>
        <w:numPr>
          <w:ilvl w:val="0"/>
          <w:numId w:val="4"/>
        </w:numPr>
        <w:rPr>
          <w:rFonts w:ascii="Times New Roman" w:hAnsi="Times New Roman"/>
          <w:sz w:val="24"/>
          <w:szCs w:val="24"/>
        </w:rPr>
      </w:pPr>
      <w:r w:rsidRPr="00F75DBF">
        <w:rPr>
          <w:rStyle w:val="AralkYokChar"/>
          <w:rFonts w:ascii="Times New Roman" w:hAnsi="Times New Roman"/>
          <w:b/>
          <w:sz w:val="24"/>
          <w:szCs w:val="24"/>
        </w:rPr>
        <w:t>Açılış Yoklama</w:t>
      </w:r>
    </w:p>
    <w:p w:rsidR="00CC42AC" w:rsidRPr="00F75DBF" w:rsidRDefault="00CC42AC" w:rsidP="00A654AD">
      <w:pPr>
        <w:pStyle w:val="AralkYok"/>
        <w:ind w:left="708"/>
        <w:jc w:val="both"/>
        <w:rPr>
          <w:rFonts w:ascii="Times New Roman" w:hAnsi="Times New Roman"/>
          <w:color w:val="0D0D0D"/>
          <w:sz w:val="24"/>
          <w:szCs w:val="24"/>
        </w:rPr>
      </w:pPr>
      <w:r>
        <w:rPr>
          <w:rFonts w:ascii="Times New Roman" w:hAnsi="Times New Roman"/>
          <w:sz w:val="24"/>
          <w:szCs w:val="24"/>
        </w:rPr>
        <w:t>Biyoloji ve Sağlık Bilgisi</w:t>
      </w:r>
      <w:r w:rsidRPr="00F75DBF">
        <w:rPr>
          <w:rFonts w:ascii="Times New Roman" w:hAnsi="Times New Roman"/>
          <w:sz w:val="24"/>
          <w:szCs w:val="24"/>
        </w:rPr>
        <w:t xml:space="preserve"> ders</w:t>
      </w:r>
      <w:r>
        <w:rPr>
          <w:rFonts w:ascii="Times New Roman" w:hAnsi="Times New Roman"/>
          <w:sz w:val="24"/>
          <w:szCs w:val="24"/>
        </w:rPr>
        <w:t>ler</w:t>
      </w:r>
      <w:r w:rsidRPr="00F75DBF">
        <w:rPr>
          <w:rFonts w:ascii="Times New Roman" w:hAnsi="Times New Roman"/>
          <w:sz w:val="24"/>
          <w:szCs w:val="24"/>
        </w:rPr>
        <w:t xml:space="preserve">i zümre öğretmenler kurulu </w:t>
      </w:r>
      <w:r w:rsidR="00CA281F" w:rsidRPr="00CA281F">
        <w:rPr>
          <w:rFonts w:ascii="Times New Roman" w:hAnsi="Times New Roman"/>
          <w:b/>
          <w:sz w:val="24"/>
          <w:szCs w:val="24"/>
        </w:rPr>
        <w:t>Zümre Başkanı Murat KIZILALTUN</w:t>
      </w:r>
      <w:r w:rsidR="00CA281F">
        <w:rPr>
          <w:rFonts w:ascii="Times New Roman" w:hAnsi="Times New Roman"/>
          <w:sz w:val="24"/>
          <w:szCs w:val="24"/>
        </w:rPr>
        <w:t xml:space="preserve">’un </w:t>
      </w:r>
      <w:r w:rsidR="00564674">
        <w:rPr>
          <w:rFonts w:ascii="Times New Roman" w:hAnsi="Times New Roman"/>
          <w:b/>
          <w:sz w:val="24"/>
          <w:szCs w:val="24"/>
        </w:rPr>
        <w:t>ve Assiye OGURLU’nun</w:t>
      </w:r>
      <w:r w:rsidR="008E5BD1">
        <w:rPr>
          <w:rFonts w:ascii="Times New Roman" w:hAnsi="Times New Roman"/>
          <w:sz w:val="24"/>
          <w:szCs w:val="24"/>
        </w:rPr>
        <w:t xml:space="preserve"> katılım</w:t>
      </w:r>
      <w:r w:rsidR="00CA281F">
        <w:rPr>
          <w:rFonts w:ascii="Times New Roman" w:hAnsi="Times New Roman"/>
          <w:sz w:val="24"/>
          <w:szCs w:val="24"/>
        </w:rPr>
        <w:t>larıyla 17</w:t>
      </w:r>
      <w:r w:rsidR="00564674">
        <w:rPr>
          <w:rFonts w:ascii="Times New Roman" w:hAnsi="Times New Roman"/>
          <w:sz w:val="24"/>
          <w:szCs w:val="24"/>
        </w:rPr>
        <w:t>.09.2014</w:t>
      </w:r>
      <w:r>
        <w:rPr>
          <w:rFonts w:ascii="Times New Roman" w:hAnsi="Times New Roman"/>
          <w:sz w:val="24"/>
          <w:szCs w:val="24"/>
        </w:rPr>
        <w:t xml:space="preserve"> </w:t>
      </w:r>
      <w:r w:rsidR="00564674">
        <w:rPr>
          <w:rFonts w:ascii="Times New Roman" w:hAnsi="Times New Roman"/>
          <w:sz w:val="24"/>
          <w:szCs w:val="24"/>
        </w:rPr>
        <w:t xml:space="preserve">tarihinde saat </w:t>
      </w:r>
      <w:r w:rsidR="00CA281F">
        <w:rPr>
          <w:rFonts w:ascii="Times New Roman" w:hAnsi="Times New Roman"/>
          <w:sz w:val="24"/>
          <w:szCs w:val="24"/>
        </w:rPr>
        <w:t>15.00 de</w:t>
      </w:r>
      <w:r w:rsidRPr="00F75DBF">
        <w:rPr>
          <w:rFonts w:ascii="Times New Roman" w:hAnsi="Times New Roman"/>
          <w:sz w:val="24"/>
          <w:szCs w:val="24"/>
        </w:rPr>
        <w:t xml:space="preserve"> </w:t>
      </w:r>
      <w:r w:rsidR="00564674">
        <w:rPr>
          <w:rFonts w:ascii="Times New Roman" w:hAnsi="Times New Roman"/>
          <w:sz w:val="24"/>
          <w:szCs w:val="24"/>
        </w:rPr>
        <w:t>Biyoloji-Kimya Lab.</w:t>
      </w:r>
      <w:r w:rsidRPr="00F75DBF">
        <w:rPr>
          <w:rFonts w:ascii="Times New Roman" w:hAnsi="Times New Roman"/>
          <w:sz w:val="24"/>
          <w:szCs w:val="24"/>
        </w:rPr>
        <w:t xml:space="preserve"> </w:t>
      </w:r>
      <w:r w:rsidRPr="00F75DBF">
        <w:rPr>
          <w:rFonts w:ascii="Times New Roman" w:hAnsi="Times New Roman"/>
          <w:b/>
          <w:sz w:val="24"/>
          <w:szCs w:val="24"/>
        </w:rPr>
        <w:t xml:space="preserve"> </w:t>
      </w:r>
      <w:r w:rsidRPr="00F75DBF">
        <w:rPr>
          <w:rFonts w:ascii="Times New Roman" w:hAnsi="Times New Roman"/>
          <w:sz w:val="24"/>
          <w:szCs w:val="24"/>
        </w:rPr>
        <w:t xml:space="preserve">odasında gerçekleştirildi. </w:t>
      </w:r>
      <w:r w:rsidR="00564674">
        <w:rPr>
          <w:rFonts w:ascii="Times New Roman" w:hAnsi="Times New Roman"/>
          <w:b/>
          <w:sz w:val="24"/>
          <w:szCs w:val="24"/>
        </w:rPr>
        <w:t>Murat KIZILALTUN</w:t>
      </w:r>
      <w:r w:rsidR="00953DB3" w:rsidRPr="00953DB3">
        <w:rPr>
          <w:rFonts w:ascii="Times New Roman" w:hAnsi="Times New Roman"/>
          <w:b/>
          <w:sz w:val="24"/>
          <w:szCs w:val="24"/>
        </w:rPr>
        <w:t xml:space="preserve"> </w:t>
      </w:r>
      <w:r w:rsidR="00CA281F">
        <w:rPr>
          <w:rFonts w:ascii="Times New Roman" w:hAnsi="Times New Roman"/>
          <w:sz w:val="24"/>
          <w:szCs w:val="24"/>
        </w:rPr>
        <w:t>gündem maddelerini okudu.</w:t>
      </w:r>
    </w:p>
    <w:p w:rsidR="00CC42AC" w:rsidRPr="00446D4A" w:rsidRDefault="00CC42AC" w:rsidP="00446D4A">
      <w:pPr>
        <w:pStyle w:val="AralkYok"/>
        <w:jc w:val="both"/>
        <w:rPr>
          <w:rFonts w:ascii="Times New Roman" w:hAnsi="Times New Roman"/>
          <w:sz w:val="24"/>
          <w:szCs w:val="24"/>
        </w:rPr>
      </w:pPr>
      <w:r w:rsidRPr="00446D4A">
        <w:rPr>
          <w:rFonts w:ascii="Times New Roman" w:hAnsi="Times New Roman"/>
          <w:sz w:val="24"/>
          <w:szCs w:val="24"/>
        </w:rPr>
        <w:t xml:space="preserve">     </w:t>
      </w:r>
      <w:r w:rsidR="00446D4A" w:rsidRPr="00446D4A">
        <w:rPr>
          <w:rFonts w:ascii="Times New Roman" w:hAnsi="Times New Roman"/>
          <w:sz w:val="24"/>
          <w:szCs w:val="24"/>
        </w:rPr>
        <w:tab/>
      </w:r>
    </w:p>
    <w:p w:rsidR="00CC42AC" w:rsidRPr="00F75DBF" w:rsidRDefault="00CC42AC" w:rsidP="00CC42AC">
      <w:pPr>
        <w:pStyle w:val="AralkYok"/>
        <w:ind w:left="360"/>
        <w:rPr>
          <w:rFonts w:ascii="Times New Roman" w:hAnsi="Times New Roman"/>
          <w:sz w:val="24"/>
          <w:szCs w:val="24"/>
        </w:rPr>
      </w:pPr>
    </w:p>
    <w:p w:rsidR="00CA281F" w:rsidRPr="00CA281F" w:rsidRDefault="00CA281F" w:rsidP="00CA281F">
      <w:pPr>
        <w:pStyle w:val="AralkYok"/>
        <w:numPr>
          <w:ilvl w:val="0"/>
          <w:numId w:val="4"/>
        </w:numPr>
        <w:jc w:val="both"/>
        <w:rPr>
          <w:rFonts w:ascii="Times New Roman" w:hAnsi="Times New Roman"/>
          <w:sz w:val="24"/>
          <w:szCs w:val="24"/>
        </w:rPr>
      </w:pPr>
      <w:r w:rsidRPr="00CA281F">
        <w:rPr>
          <w:rFonts w:ascii="Times New Roman" w:hAnsi="Times New Roman"/>
          <w:b/>
          <w:sz w:val="24"/>
          <w:szCs w:val="24"/>
        </w:rPr>
        <w:t>13.09.2014 tarih</w:t>
      </w:r>
      <w:r>
        <w:rPr>
          <w:rFonts w:ascii="Times New Roman" w:hAnsi="Times New Roman"/>
          <w:b/>
          <w:sz w:val="24"/>
          <w:szCs w:val="24"/>
        </w:rPr>
        <w:t xml:space="preserve"> 29118 sayılı Resmi Gazete’</w:t>
      </w:r>
      <w:r w:rsidRPr="00CA281F">
        <w:rPr>
          <w:rFonts w:ascii="Times New Roman" w:hAnsi="Times New Roman"/>
          <w:b/>
          <w:sz w:val="24"/>
          <w:szCs w:val="24"/>
        </w:rPr>
        <w:t>de yayımlanan Milli Eğitim Bakanlığı Ortaöğretim Kurumları Yönetmeliğinde Değişiklik Yapılmasına Dair Yönetmeliğin incelenmesi</w:t>
      </w:r>
    </w:p>
    <w:p w:rsidR="00446D4A" w:rsidRDefault="000E2D7B" w:rsidP="00A654AD">
      <w:pPr>
        <w:pStyle w:val="AralkYok"/>
        <w:ind w:left="660"/>
        <w:jc w:val="both"/>
        <w:rPr>
          <w:rFonts w:ascii="Times New Roman" w:hAnsi="Times New Roman"/>
          <w:color w:val="1D1B11"/>
          <w:sz w:val="24"/>
          <w:szCs w:val="24"/>
        </w:rPr>
      </w:pPr>
      <w:r>
        <w:rPr>
          <w:rFonts w:ascii="Times New Roman" w:hAnsi="Times New Roman"/>
          <w:b/>
          <w:sz w:val="24"/>
          <w:szCs w:val="24"/>
        </w:rPr>
        <w:t>Murat KIZILALTUN</w:t>
      </w:r>
      <w:r w:rsidR="00CA281F">
        <w:rPr>
          <w:rFonts w:ascii="Times New Roman" w:hAnsi="Times New Roman"/>
          <w:b/>
          <w:sz w:val="24"/>
          <w:szCs w:val="24"/>
        </w:rPr>
        <w:t xml:space="preserve">; </w:t>
      </w:r>
      <w:r w:rsidR="00CA281F" w:rsidRPr="00CA281F">
        <w:rPr>
          <w:rFonts w:ascii="Times New Roman" w:hAnsi="Times New Roman"/>
          <w:sz w:val="24"/>
          <w:szCs w:val="24"/>
        </w:rPr>
        <w:t xml:space="preserve">13.09.2014 tarih 29118 sayılı Resmi Gazete’de </w:t>
      </w:r>
      <w:r w:rsidRPr="00CA281F">
        <w:rPr>
          <w:rFonts w:ascii="Times New Roman" w:hAnsi="Times New Roman"/>
          <w:sz w:val="24"/>
          <w:szCs w:val="24"/>
        </w:rPr>
        <w:t xml:space="preserve"> </w:t>
      </w:r>
      <w:r w:rsidR="00CA281F" w:rsidRPr="00CA281F">
        <w:rPr>
          <w:rFonts w:ascii="Times New Roman" w:hAnsi="Times New Roman"/>
          <w:sz w:val="24"/>
          <w:szCs w:val="24"/>
        </w:rPr>
        <w:t>yayımlanan Milli Eğitim Bakanlığı Ortaöğretim Kurumları Yönetmeliğinde Değişiklik Yapılmasına Dair Yönetmeliğin incelenerek 1 nolu toplantıda alınan kararlar gözden geçirilmeli ve gerekli düzeltmeler yapılmalıdır</w:t>
      </w:r>
      <w:r w:rsidR="00CA281F">
        <w:rPr>
          <w:rFonts w:ascii="Times New Roman" w:hAnsi="Times New Roman"/>
          <w:b/>
          <w:sz w:val="24"/>
          <w:szCs w:val="24"/>
        </w:rPr>
        <w:t>.</w:t>
      </w:r>
    </w:p>
    <w:p w:rsidR="00B37AA2" w:rsidRPr="00B37AA2" w:rsidRDefault="00CA281F" w:rsidP="00CA281F">
      <w:pPr>
        <w:pStyle w:val="AralkYok"/>
        <w:ind w:firstLine="708"/>
        <w:rPr>
          <w:rFonts w:ascii="Times New Roman" w:hAnsi="Times New Roman"/>
          <w:b/>
          <w:sz w:val="24"/>
          <w:szCs w:val="24"/>
        </w:rPr>
      </w:pPr>
      <w:r>
        <w:rPr>
          <w:rFonts w:ascii="Times New Roman" w:hAnsi="Times New Roman"/>
          <w:b/>
          <w:sz w:val="24"/>
          <w:szCs w:val="24"/>
        </w:rPr>
        <w:t>Assiye OGURLU tarafından değişen yönetmelik maddeleri okundu.</w:t>
      </w:r>
    </w:p>
    <w:p w:rsidR="00B37AA2" w:rsidRPr="00CA281F" w:rsidRDefault="00045B3A" w:rsidP="00CA281F">
      <w:pPr>
        <w:pStyle w:val="AralkYok"/>
        <w:rPr>
          <w:rFonts w:ascii="Times New Roman" w:hAnsi="Times New Roman"/>
          <w:color w:val="1D1B11"/>
          <w:sz w:val="24"/>
          <w:szCs w:val="24"/>
        </w:rPr>
      </w:pPr>
      <w:r>
        <w:rPr>
          <w:rFonts w:ascii="Times New Roman" w:hAnsi="Times New Roman"/>
          <w:color w:val="1D1B11"/>
          <w:sz w:val="24"/>
          <w:szCs w:val="24"/>
        </w:rPr>
        <w:tab/>
      </w:r>
    </w:p>
    <w:p w:rsidR="00B37AA2" w:rsidRDefault="00B37AA2" w:rsidP="00B37AA2">
      <w:pPr>
        <w:pStyle w:val="Default"/>
        <w:ind w:left="720"/>
        <w:jc w:val="both"/>
        <w:rPr>
          <w:rFonts w:ascii="Times New Roman" w:hAnsi="Times New Roman" w:cs="Times New Roman"/>
          <w:color w:val="auto"/>
        </w:rPr>
      </w:pPr>
      <w:r>
        <w:rPr>
          <w:rFonts w:ascii="Times New Roman" w:hAnsi="Times New Roman" w:cs="Times New Roman"/>
          <w:b/>
        </w:rPr>
        <w:t>Murat KIZILALTUN;</w:t>
      </w:r>
      <w:r w:rsidRPr="00F75DBF">
        <w:rPr>
          <w:rFonts w:ascii="Times New Roman" w:hAnsi="Times New Roman" w:cs="Times New Roman"/>
        </w:rPr>
        <w:t xml:space="preserve"> </w:t>
      </w:r>
      <w:r w:rsidR="00DD393E">
        <w:rPr>
          <w:rFonts w:ascii="Times New Roman" w:hAnsi="Times New Roman" w:cs="Times New Roman"/>
        </w:rPr>
        <w:t xml:space="preserve">Ortaöğretim Kurumları Yönetmeliğinin 45. Maddesinin a ve b bentlerinde yapılan değişiklikler kapsamında her dersten haftalık ders sayısına bakılmaksızın iki sınav yapılır dendiğininden, 1 nolu toplantıda alınan karar revize edilerek uygulanmalıdır. </w:t>
      </w:r>
    </w:p>
    <w:p w:rsidR="00B37AA2" w:rsidRDefault="000E2D7B" w:rsidP="00B37AA2">
      <w:pPr>
        <w:pStyle w:val="Default"/>
        <w:ind w:left="720"/>
        <w:jc w:val="both"/>
        <w:rPr>
          <w:rFonts w:ascii="Times New Roman" w:hAnsi="Times New Roman" w:cs="Times New Roman"/>
        </w:rPr>
      </w:pPr>
      <w:r w:rsidRPr="000E2D7B">
        <w:rPr>
          <w:rFonts w:ascii="Times New Roman" w:hAnsi="Times New Roman" w:cs="Times New Roman"/>
          <w:b/>
        </w:rPr>
        <w:lastRenderedPageBreak/>
        <w:t>Assiye OGURLU;</w:t>
      </w:r>
      <w:r>
        <w:rPr>
          <w:rFonts w:ascii="Times New Roman" w:hAnsi="Times New Roman" w:cs="Times New Roman"/>
          <w:b/>
        </w:rPr>
        <w:t xml:space="preserve"> </w:t>
      </w:r>
      <w:r w:rsidR="00DD393E" w:rsidRPr="00DD393E">
        <w:rPr>
          <w:rFonts w:ascii="Times New Roman" w:hAnsi="Times New Roman" w:cs="Times New Roman"/>
        </w:rPr>
        <w:t>Yapılan sınavlar sonucunda başarısız olan öğrenciler yeniden sınava alınmayacaklar, bu öğrenciler ile ilgili ek sınav dönem sonunda yapılacaktır.</w:t>
      </w:r>
    </w:p>
    <w:p w:rsidR="00A356C4" w:rsidRPr="00746032" w:rsidRDefault="00A356C4" w:rsidP="00B37AA2">
      <w:pPr>
        <w:pStyle w:val="Default"/>
        <w:ind w:left="720"/>
        <w:jc w:val="both"/>
        <w:rPr>
          <w:rFonts w:ascii="Times New Roman" w:hAnsi="Times New Roman" w:cs="Times New Roman"/>
        </w:rPr>
      </w:pPr>
    </w:p>
    <w:p w:rsidR="00B37AA2" w:rsidRPr="00FC4345" w:rsidRDefault="00DD393E" w:rsidP="00DD393E">
      <w:pPr>
        <w:pStyle w:val="Default"/>
        <w:ind w:left="720"/>
        <w:jc w:val="both"/>
        <w:rPr>
          <w:rFonts w:ascii="Times New Roman" w:hAnsi="Times New Roman" w:cs="Times New Roman"/>
        </w:rPr>
      </w:pPr>
      <w:r w:rsidRPr="00746032">
        <w:rPr>
          <w:rFonts w:ascii="Times New Roman" w:hAnsi="Times New Roman" w:cs="Times New Roman"/>
          <w:b/>
          <w:color w:val="auto"/>
        </w:rPr>
        <w:t>Murat KIZILALTUN;</w:t>
      </w:r>
      <w:r w:rsidRPr="00DD393E">
        <w:rPr>
          <w:rFonts w:ascii="Times New Roman" w:hAnsi="Times New Roman" w:cs="Times New Roman"/>
          <w:color w:val="auto"/>
        </w:rPr>
        <w:t xml:space="preserve">Sınavlar ve değerlendirmeler sonucunda başarısız olan öğrenciler için dönem sonunda bir sınava daha alınırlar ibaresi sınavın yeri, zamanı ve uygulanabilirliği açısınıdan yeterince açık olmadığı için okul idaresi ile birlikte değerlendirilmelidir. </w:t>
      </w:r>
    </w:p>
    <w:p w:rsidR="00DD393E" w:rsidRDefault="00DD393E" w:rsidP="00A654AD">
      <w:pPr>
        <w:spacing w:before="100" w:beforeAutospacing="1" w:after="100" w:afterAutospacing="1" w:line="240" w:lineRule="atLeast"/>
        <w:ind w:left="686"/>
        <w:jc w:val="both"/>
        <w:rPr>
          <w:rFonts w:ascii="Times New Roman" w:hAnsi="Times New Roman"/>
          <w:sz w:val="24"/>
          <w:szCs w:val="24"/>
          <w:lang w:eastAsia="tr-TR"/>
        </w:rPr>
      </w:pPr>
      <w:r w:rsidRPr="00746032">
        <w:rPr>
          <w:rFonts w:ascii="Times New Roman" w:hAnsi="Times New Roman"/>
          <w:b/>
          <w:sz w:val="24"/>
          <w:szCs w:val="24"/>
        </w:rPr>
        <w:t xml:space="preserve">Assiye OGURLU; </w:t>
      </w:r>
      <w:r w:rsidR="004F585C" w:rsidRPr="00746032">
        <w:rPr>
          <w:rFonts w:ascii="Times New Roman" w:hAnsi="Times New Roman"/>
          <w:sz w:val="24"/>
          <w:szCs w:val="24"/>
        </w:rPr>
        <w:t>Yönetmeliğin performans çalışmaları ile ilgili maddesi</w:t>
      </w:r>
      <w:r w:rsidR="004F585C" w:rsidRPr="00746032">
        <w:rPr>
          <w:rFonts w:ascii="Times New Roman" w:hAnsi="Times New Roman"/>
          <w:b/>
          <w:sz w:val="24"/>
          <w:szCs w:val="24"/>
        </w:rPr>
        <w:t xml:space="preserve"> </w:t>
      </w:r>
      <w:r w:rsidRPr="00746032">
        <w:rPr>
          <w:rFonts w:ascii="Times New Roman" w:hAnsi="Times New Roman"/>
          <w:sz w:val="24"/>
          <w:szCs w:val="24"/>
          <w:lang w:eastAsia="tr-TR"/>
        </w:rPr>
        <w:t xml:space="preserve">“(8) Her dönemde tüm derslerden iki performans puanı verilir. </w:t>
      </w:r>
      <w:r w:rsidR="004F585C" w:rsidRPr="00746032">
        <w:rPr>
          <w:rFonts w:ascii="Times New Roman" w:hAnsi="Times New Roman"/>
          <w:sz w:val="24"/>
          <w:szCs w:val="24"/>
          <w:lang w:eastAsia="tr-TR"/>
        </w:rPr>
        <w:t xml:space="preserve">  </w:t>
      </w:r>
      <w:r w:rsidRPr="00746032">
        <w:rPr>
          <w:rFonts w:ascii="Times New Roman" w:hAnsi="Times New Roman"/>
          <w:sz w:val="24"/>
          <w:szCs w:val="24"/>
          <w:lang w:eastAsia="tr-TR"/>
        </w:rPr>
        <w:t>Bunlardan birisi birinci fıkra kapsamında yapılan performans çalışmasına, diğeri ise öğrencinin derse hazırlık, devam, aktif katılım ve örnek davranışlarına göre verilir. Zümre kararıyla performans çalışmasına dayalı olarak bir performans puanı daha verilebilir.”</w:t>
      </w:r>
      <w:r w:rsidR="004F585C" w:rsidRPr="00746032">
        <w:rPr>
          <w:rFonts w:ascii="Times New Roman" w:hAnsi="Times New Roman"/>
          <w:sz w:val="24"/>
          <w:szCs w:val="24"/>
          <w:lang w:eastAsia="tr-TR"/>
        </w:rPr>
        <w:t xml:space="preserve"> </w:t>
      </w:r>
      <w:r w:rsidR="00746032" w:rsidRPr="00746032">
        <w:rPr>
          <w:rFonts w:ascii="Times New Roman" w:hAnsi="Times New Roman"/>
          <w:sz w:val="24"/>
          <w:szCs w:val="24"/>
          <w:lang w:eastAsia="tr-TR"/>
        </w:rPr>
        <w:t>ş</w:t>
      </w:r>
      <w:r w:rsidR="004F585C" w:rsidRPr="00746032">
        <w:rPr>
          <w:rFonts w:ascii="Times New Roman" w:hAnsi="Times New Roman"/>
          <w:sz w:val="24"/>
          <w:szCs w:val="24"/>
          <w:lang w:eastAsia="tr-TR"/>
        </w:rPr>
        <w:t>eklindedir. 1 nol</w:t>
      </w:r>
      <w:r w:rsidR="00746032" w:rsidRPr="00746032">
        <w:rPr>
          <w:rFonts w:ascii="Times New Roman" w:hAnsi="Times New Roman"/>
          <w:sz w:val="24"/>
          <w:szCs w:val="24"/>
          <w:lang w:eastAsia="tr-TR"/>
        </w:rPr>
        <w:t>u toplantıda aldığımız kararlar</w:t>
      </w:r>
      <w:r w:rsidR="004F585C" w:rsidRPr="00746032">
        <w:rPr>
          <w:rFonts w:ascii="Times New Roman" w:hAnsi="Times New Roman"/>
          <w:sz w:val="24"/>
          <w:szCs w:val="24"/>
          <w:lang w:eastAsia="tr-TR"/>
        </w:rPr>
        <w:t xml:space="preserve"> bu madde içeriğine uygun olduğundan </w:t>
      </w:r>
      <w:r w:rsidR="00746032" w:rsidRPr="00746032">
        <w:rPr>
          <w:rFonts w:ascii="Times New Roman" w:hAnsi="Times New Roman"/>
          <w:sz w:val="24"/>
          <w:szCs w:val="24"/>
          <w:lang w:eastAsia="tr-TR"/>
        </w:rPr>
        <w:t>aynen uygulanabilir.</w:t>
      </w:r>
      <w:r w:rsidR="004F585C" w:rsidRPr="00746032">
        <w:rPr>
          <w:rFonts w:ascii="Times New Roman" w:hAnsi="Times New Roman"/>
          <w:sz w:val="24"/>
          <w:szCs w:val="24"/>
          <w:lang w:eastAsia="tr-TR"/>
        </w:rPr>
        <w:t xml:space="preserve"> </w:t>
      </w:r>
    </w:p>
    <w:p w:rsidR="00746032" w:rsidRDefault="00746032" w:rsidP="00746032">
      <w:pPr>
        <w:pStyle w:val="AralkYok"/>
        <w:ind w:firstLine="708"/>
        <w:jc w:val="both"/>
        <w:rPr>
          <w:rFonts w:ascii="Times New Roman" w:hAnsi="Times New Roman"/>
          <w:b/>
          <w:sz w:val="24"/>
          <w:szCs w:val="24"/>
        </w:rPr>
      </w:pPr>
      <w:r w:rsidRPr="007E54F6">
        <w:rPr>
          <w:rFonts w:ascii="Times New Roman" w:hAnsi="Times New Roman"/>
          <w:b/>
          <w:sz w:val="24"/>
          <w:szCs w:val="24"/>
          <w:u w:val="single"/>
        </w:rPr>
        <w:t>KARAR:</w:t>
      </w:r>
      <w:r w:rsidRPr="00FC4345">
        <w:rPr>
          <w:rFonts w:ascii="Times New Roman" w:hAnsi="Times New Roman"/>
          <w:b/>
          <w:sz w:val="24"/>
          <w:szCs w:val="24"/>
        </w:rPr>
        <w:t xml:space="preserve"> </w:t>
      </w:r>
    </w:p>
    <w:p w:rsidR="00746032" w:rsidRDefault="00746032" w:rsidP="00746032">
      <w:pPr>
        <w:pStyle w:val="AralkYok"/>
        <w:ind w:firstLine="708"/>
        <w:jc w:val="both"/>
        <w:rPr>
          <w:rFonts w:ascii="Times New Roman" w:hAnsi="Times New Roman"/>
          <w:b/>
          <w:sz w:val="24"/>
          <w:szCs w:val="24"/>
        </w:rPr>
      </w:pPr>
    </w:p>
    <w:p w:rsidR="00746032" w:rsidRDefault="00746032" w:rsidP="00746032">
      <w:pPr>
        <w:pStyle w:val="AralkYok"/>
        <w:numPr>
          <w:ilvl w:val="0"/>
          <w:numId w:val="14"/>
        </w:numPr>
        <w:jc w:val="both"/>
        <w:rPr>
          <w:rFonts w:ascii="Times New Roman" w:hAnsi="Times New Roman"/>
          <w:b/>
          <w:sz w:val="24"/>
          <w:szCs w:val="24"/>
        </w:rPr>
      </w:pPr>
      <w:r>
        <w:rPr>
          <w:rFonts w:ascii="Times New Roman" w:hAnsi="Times New Roman"/>
          <w:b/>
          <w:sz w:val="24"/>
          <w:szCs w:val="24"/>
        </w:rPr>
        <w:t>Haftalık ders saatine bakılmaksınız her dersten iki sınav yapılacaktır.</w:t>
      </w:r>
    </w:p>
    <w:p w:rsidR="003939D7" w:rsidRDefault="00746032" w:rsidP="00746032">
      <w:pPr>
        <w:numPr>
          <w:ilvl w:val="0"/>
          <w:numId w:val="14"/>
        </w:numPr>
        <w:spacing w:after="0"/>
        <w:jc w:val="both"/>
        <w:rPr>
          <w:rFonts w:ascii="Times New Roman" w:hAnsi="Times New Roman"/>
          <w:b/>
          <w:sz w:val="24"/>
          <w:szCs w:val="24"/>
        </w:rPr>
      </w:pPr>
      <w:r w:rsidRPr="00E41968">
        <w:rPr>
          <w:rFonts w:ascii="Times New Roman" w:hAnsi="Times New Roman"/>
          <w:b/>
          <w:sz w:val="24"/>
          <w:szCs w:val="24"/>
        </w:rPr>
        <w:t>Her dönem için biri yazılı olmak üzere 2 tane performans puanı verilecek değerlendirmeler tablolara göre düzenlenecektir.</w:t>
      </w:r>
    </w:p>
    <w:p w:rsidR="00746032" w:rsidRDefault="003939D7" w:rsidP="00746032">
      <w:pPr>
        <w:numPr>
          <w:ilvl w:val="0"/>
          <w:numId w:val="14"/>
        </w:numPr>
        <w:spacing w:after="0"/>
        <w:jc w:val="both"/>
        <w:rPr>
          <w:rFonts w:ascii="Times New Roman" w:hAnsi="Times New Roman"/>
          <w:b/>
          <w:sz w:val="24"/>
          <w:szCs w:val="24"/>
        </w:rPr>
      </w:pPr>
      <w:r>
        <w:rPr>
          <w:rFonts w:ascii="Times New Roman" w:hAnsi="Times New Roman"/>
          <w:b/>
          <w:sz w:val="24"/>
          <w:szCs w:val="24"/>
        </w:rPr>
        <w:t>Başarısız öğrenciler için yapılacak olan dönem sonu sınavı ile ilgili okul müdürlüğü ile değerlendirme yapılacak.</w:t>
      </w:r>
      <w:r w:rsidR="00746032" w:rsidRPr="00E41968">
        <w:rPr>
          <w:rFonts w:ascii="Times New Roman" w:hAnsi="Times New Roman"/>
          <w:b/>
          <w:sz w:val="24"/>
          <w:szCs w:val="24"/>
        </w:rPr>
        <w:tab/>
        <w:t xml:space="preserve"> </w:t>
      </w:r>
    </w:p>
    <w:p w:rsidR="00B37AA2" w:rsidRPr="00AE0EA6" w:rsidRDefault="00B37AA2" w:rsidP="00746032">
      <w:pPr>
        <w:pStyle w:val="AralkYok"/>
        <w:jc w:val="both"/>
        <w:rPr>
          <w:rStyle w:val="AralkYokChar"/>
          <w:rFonts w:ascii="Times New Roman" w:hAnsi="Times New Roman"/>
          <w:b/>
          <w:sz w:val="24"/>
          <w:szCs w:val="24"/>
        </w:rPr>
      </w:pPr>
    </w:p>
    <w:p w:rsidR="00746032" w:rsidRPr="00746032" w:rsidRDefault="00746032" w:rsidP="00746032">
      <w:pPr>
        <w:pStyle w:val="AralkYok"/>
        <w:numPr>
          <w:ilvl w:val="0"/>
          <w:numId w:val="4"/>
        </w:numPr>
        <w:jc w:val="both"/>
        <w:rPr>
          <w:rStyle w:val="AralkYokChar"/>
          <w:rFonts w:ascii="Times New Roman" w:hAnsi="Times New Roman"/>
          <w:sz w:val="24"/>
          <w:szCs w:val="24"/>
        </w:rPr>
      </w:pPr>
      <w:r w:rsidRPr="00746032">
        <w:rPr>
          <w:rFonts w:ascii="Times New Roman" w:hAnsi="Times New Roman"/>
          <w:b/>
          <w:sz w:val="24"/>
          <w:szCs w:val="24"/>
          <w:lang w:val="tr-TR" w:eastAsia="tr-TR" w:bidi="ar-SA"/>
        </w:rPr>
        <w:t xml:space="preserve">Ortak sınav tarihlerinin belirlenmesi </w:t>
      </w:r>
    </w:p>
    <w:p w:rsidR="00311CE7" w:rsidRDefault="00B37AA2" w:rsidP="00A654AD">
      <w:pPr>
        <w:pStyle w:val="AralkYok"/>
        <w:ind w:left="708"/>
        <w:jc w:val="both"/>
        <w:rPr>
          <w:rFonts w:ascii="Times New Roman" w:hAnsi="Times New Roman"/>
          <w:sz w:val="24"/>
          <w:szCs w:val="24"/>
        </w:rPr>
      </w:pPr>
      <w:r>
        <w:rPr>
          <w:rFonts w:ascii="Times New Roman" w:hAnsi="Times New Roman"/>
          <w:b/>
          <w:sz w:val="24"/>
          <w:szCs w:val="24"/>
        </w:rPr>
        <w:t>Murat KIZILALTUN</w:t>
      </w:r>
      <w:r w:rsidR="00311CE7">
        <w:rPr>
          <w:rFonts w:ascii="Times New Roman" w:hAnsi="Times New Roman"/>
          <w:b/>
          <w:sz w:val="24"/>
          <w:szCs w:val="24"/>
        </w:rPr>
        <w:t>;</w:t>
      </w:r>
      <w:r w:rsidR="00311CE7" w:rsidRPr="00F75DBF">
        <w:rPr>
          <w:rFonts w:ascii="Times New Roman" w:hAnsi="Times New Roman"/>
          <w:sz w:val="24"/>
          <w:szCs w:val="24"/>
        </w:rPr>
        <w:t xml:space="preserve"> </w:t>
      </w:r>
      <w:r w:rsidR="00746032" w:rsidRPr="00A654AD">
        <w:rPr>
          <w:rFonts w:ascii="Times New Roman" w:hAnsi="Times New Roman"/>
          <w:sz w:val="24"/>
          <w:szCs w:val="24"/>
        </w:rPr>
        <w:t xml:space="preserve">12.09.2014 tarihinde yapılan Okul Zümre Başkanları </w:t>
      </w:r>
      <w:r w:rsidR="00A654AD">
        <w:rPr>
          <w:rFonts w:ascii="Times New Roman" w:hAnsi="Times New Roman"/>
          <w:sz w:val="24"/>
          <w:szCs w:val="24"/>
        </w:rPr>
        <w:t xml:space="preserve">   </w:t>
      </w:r>
      <w:r w:rsidR="00746032" w:rsidRPr="00A654AD">
        <w:rPr>
          <w:rFonts w:ascii="Times New Roman" w:hAnsi="Times New Roman"/>
          <w:sz w:val="24"/>
          <w:szCs w:val="24"/>
        </w:rPr>
        <w:t xml:space="preserve">toplantısında ortak sınavların planlanabilmesi için müdür yardımcısı başkanlığında üç kişilik bir komisyon kurulmuştur. </w:t>
      </w:r>
      <w:r w:rsidR="00A654AD" w:rsidRPr="00A654AD">
        <w:rPr>
          <w:rFonts w:ascii="Times New Roman" w:hAnsi="Times New Roman"/>
          <w:sz w:val="24"/>
          <w:szCs w:val="24"/>
        </w:rPr>
        <w:t xml:space="preserve">Bu komisyonun talebi doğrultusunda </w:t>
      </w:r>
      <w:r w:rsidR="00A654AD">
        <w:rPr>
          <w:rFonts w:ascii="Times New Roman" w:hAnsi="Times New Roman"/>
          <w:sz w:val="24"/>
          <w:szCs w:val="24"/>
        </w:rPr>
        <w:t>Biyoloji ve Sağlık Bilgisi dersleri zümresi olarak taslak sınav program</w:t>
      </w:r>
      <w:r w:rsidR="00810C27">
        <w:rPr>
          <w:rFonts w:ascii="Times New Roman" w:hAnsi="Times New Roman"/>
          <w:sz w:val="24"/>
          <w:szCs w:val="24"/>
        </w:rPr>
        <w:t>ı</w:t>
      </w:r>
      <w:r w:rsidR="00A654AD">
        <w:rPr>
          <w:rFonts w:ascii="Times New Roman" w:hAnsi="Times New Roman"/>
          <w:sz w:val="24"/>
          <w:szCs w:val="24"/>
        </w:rPr>
        <w:t xml:space="preserve"> hazırlanmalıdır.</w:t>
      </w:r>
    </w:p>
    <w:p w:rsidR="00065F69" w:rsidRDefault="00065F69" w:rsidP="00A654AD">
      <w:pPr>
        <w:pStyle w:val="AralkYok"/>
        <w:ind w:left="708"/>
        <w:jc w:val="both"/>
        <w:rPr>
          <w:rFonts w:ascii="Times New Roman" w:hAnsi="Times New Roman"/>
          <w:sz w:val="24"/>
          <w:szCs w:val="24"/>
        </w:rPr>
      </w:pPr>
    </w:p>
    <w:p w:rsidR="00810C27" w:rsidRDefault="00810C27" w:rsidP="00810C27">
      <w:pPr>
        <w:pStyle w:val="AralkYok"/>
        <w:ind w:left="705"/>
        <w:jc w:val="both"/>
        <w:rPr>
          <w:rFonts w:ascii="Times New Roman" w:hAnsi="Times New Roman"/>
          <w:sz w:val="24"/>
          <w:szCs w:val="24"/>
        </w:rPr>
      </w:pPr>
      <w:r w:rsidRPr="00810C27">
        <w:rPr>
          <w:rFonts w:ascii="Times New Roman" w:hAnsi="Times New Roman"/>
          <w:b/>
          <w:sz w:val="24"/>
          <w:szCs w:val="24"/>
        </w:rPr>
        <w:t>Murat KIZILALTUN</w:t>
      </w:r>
      <w:r>
        <w:rPr>
          <w:rFonts w:ascii="Times New Roman" w:hAnsi="Times New Roman"/>
          <w:sz w:val="24"/>
          <w:szCs w:val="24"/>
        </w:rPr>
        <w:t xml:space="preserve"> ve </w:t>
      </w:r>
      <w:r w:rsidRPr="00810C27">
        <w:rPr>
          <w:rFonts w:ascii="Times New Roman" w:hAnsi="Times New Roman"/>
          <w:b/>
          <w:sz w:val="24"/>
          <w:szCs w:val="24"/>
        </w:rPr>
        <w:t>Assiye OGURLU</w:t>
      </w:r>
      <w:r>
        <w:rPr>
          <w:rFonts w:ascii="Times New Roman" w:hAnsi="Times New Roman"/>
          <w:sz w:val="24"/>
          <w:szCs w:val="24"/>
        </w:rPr>
        <w:t xml:space="preserve"> tarafından taslak sınav program hazırlanmıştır.</w:t>
      </w:r>
      <w:r>
        <w:rPr>
          <w:rFonts w:ascii="Times New Roman" w:hAnsi="Times New Roman"/>
          <w:sz w:val="24"/>
          <w:szCs w:val="24"/>
        </w:rPr>
        <w:tab/>
      </w:r>
    </w:p>
    <w:p w:rsidR="003939D7" w:rsidRPr="003939D7" w:rsidRDefault="003939D7" w:rsidP="003939D7">
      <w:pPr>
        <w:pStyle w:val="AralkYok"/>
        <w:jc w:val="both"/>
        <w:rPr>
          <w:rFonts w:ascii="Times New Roman" w:hAnsi="Times New Roman"/>
          <w:b/>
          <w:sz w:val="24"/>
          <w:szCs w:val="24"/>
        </w:rPr>
      </w:pPr>
    </w:p>
    <w:p w:rsidR="00311CE7" w:rsidRDefault="00065F69" w:rsidP="00810C27">
      <w:pPr>
        <w:pStyle w:val="AralkYok"/>
        <w:jc w:val="center"/>
        <w:rPr>
          <w:rFonts w:ascii="Times New Roman" w:hAnsi="Times New Roman"/>
          <w:sz w:val="24"/>
          <w:szCs w:val="24"/>
        </w:rPr>
      </w:pPr>
      <w:r>
        <w:rPr>
          <w:rFonts w:ascii="Times New Roman" w:hAnsi="Times New Roman"/>
          <w:sz w:val="24"/>
          <w:szCs w:val="24"/>
        </w:rPr>
        <w:t>Biyoloji ve Sağlık Bilgisi Dersleri Taslak Sınav Programı</w:t>
      </w:r>
    </w:p>
    <w:p w:rsidR="00810C27" w:rsidRDefault="00810C27" w:rsidP="00311CE7">
      <w:pPr>
        <w:pStyle w:val="AralkYok"/>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9"/>
        <w:gridCol w:w="1559"/>
        <w:gridCol w:w="3402"/>
        <w:gridCol w:w="3290"/>
      </w:tblGrid>
      <w:tr w:rsidR="006E7997" w:rsidRPr="009E29C8" w:rsidTr="009E29C8">
        <w:trPr>
          <w:trHeight w:val="567"/>
        </w:trPr>
        <w:tc>
          <w:tcPr>
            <w:tcW w:w="959" w:type="dxa"/>
            <w:vAlign w:val="center"/>
          </w:tcPr>
          <w:p w:rsidR="006E7997" w:rsidRPr="009E29C8" w:rsidRDefault="006E7997" w:rsidP="009E29C8">
            <w:pPr>
              <w:pStyle w:val="AralkYok"/>
              <w:jc w:val="center"/>
              <w:rPr>
                <w:rFonts w:ascii="Times New Roman" w:hAnsi="Times New Roman"/>
                <w:sz w:val="24"/>
                <w:szCs w:val="24"/>
              </w:rPr>
            </w:pPr>
            <w:r w:rsidRPr="009E29C8">
              <w:rPr>
                <w:rFonts w:ascii="Times New Roman" w:hAnsi="Times New Roman"/>
                <w:sz w:val="24"/>
                <w:szCs w:val="24"/>
              </w:rPr>
              <w:t>Sınıf</w:t>
            </w:r>
          </w:p>
        </w:tc>
        <w:tc>
          <w:tcPr>
            <w:tcW w:w="1559" w:type="dxa"/>
            <w:vAlign w:val="center"/>
          </w:tcPr>
          <w:p w:rsidR="006E7997" w:rsidRPr="009E29C8" w:rsidRDefault="006E7997" w:rsidP="009E29C8">
            <w:pPr>
              <w:pStyle w:val="AralkYok"/>
              <w:jc w:val="center"/>
              <w:rPr>
                <w:rFonts w:ascii="Times New Roman" w:hAnsi="Times New Roman"/>
                <w:sz w:val="24"/>
                <w:szCs w:val="24"/>
              </w:rPr>
            </w:pPr>
            <w:r w:rsidRPr="009E29C8">
              <w:rPr>
                <w:rFonts w:ascii="Times New Roman" w:hAnsi="Times New Roman"/>
                <w:sz w:val="24"/>
                <w:szCs w:val="24"/>
              </w:rPr>
              <w:t>Dersin Adı</w:t>
            </w:r>
          </w:p>
        </w:tc>
        <w:tc>
          <w:tcPr>
            <w:tcW w:w="3402" w:type="dxa"/>
            <w:vAlign w:val="center"/>
          </w:tcPr>
          <w:p w:rsidR="006E7997" w:rsidRPr="009E29C8" w:rsidRDefault="006E7997" w:rsidP="009E29C8">
            <w:pPr>
              <w:pStyle w:val="AralkYok"/>
              <w:jc w:val="center"/>
              <w:rPr>
                <w:rFonts w:ascii="Times New Roman" w:hAnsi="Times New Roman"/>
                <w:sz w:val="24"/>
                <w:szCs w:val="24"/>
              </w:rPr>
            </w:pPr>
            <w:r w:rsidRPr="009E29C8">
              <w:rPr>
                <w:rFonts w:ascii="Times New Roman" w:hAnsi="Times New Roman"/>
                <w:sz w:val="24"/>
                <w:szCs w:val="24"/>
              </w:rPr>
              <w:t>I. Sınav</w:t>
            </w:r>
          </w:p>
        </w:tc>
        <w:tc>
          <w:tcPr>
            <w:tcW w:w="3290" w:type="dxa"/>
            <w:vAlign w:val="center"/>
          </w:tcPr>
          <w:p w:rsidR="006E7997" w:rsidRPr="009E29C8" w:rsidRDefault="006E7997" w:rsidP="009E29C8">
            <w:pPr>
              <w:pStyle w:val="AralkYok"/>
              <w:jc w:val="center"/>
              <w:rPr>
                <w:rFonts w:ascii="Times New Roman" w:hAnsi="Times New Roman"/>
                <w:sz w:val="24"/>
                <w:szCs w:val="24"/>
              </w:rPr>
            </w:pPr>
            <w:r w:rsidRPr="009E29C8">
              <w:rPr>
                <w:rFonts w:ascii="Times New Roman" w:hAnsi="Times New Roman"/>
                <w:sz w:val="24"/>
                <w:szCs w:val="24"/>
              </w:rPr>
              <w:t>II. SINAV</w:t>
            </w:r>
          </w:p>
        </w:tc>
      </w:tr>
      <w:tr w:rsidR="006E7997" w:rsidRPr="009E29C8" w:rsidTr="009E29C8">
        <w:trPr>
          <w:trHeight w:val="567"/>
        </w:trPr>
        <w:tc>
          <w:tcPr>
            <w:tcW w:w="959" w:type="dxa"/>
            <w:shd w:val="clear" w:color="auto" w:fill="D9D9D9"/>
            <w:vAlign w:val="center"/>
          </w:tcPr>
          <w:p w:rsidR="006E7997" w:rsidRPr="009E29C8" w:rsidRDefault="006E7997" w:rsidP="009E29C8">
            <w:pPr>
              <w:pStyle w:val="AralkYok"/>
              <w:jc w:val="center"/>
              <w:rPr>
                <w:rFonts w:ascii="Times New Roman" w:hAnsi="Times New Roman"/>
                <w:b/>
                <w:sz w:val="24"/>
                <w:szCs w:val="24"/>
              </w:rPr>
            </w:pPr>
            <w:r w:rsidRPr="009E29C8">
              <w:rPr>
                <w:rFonts w:ascii="Times New Roman" w:hAnsi="Times New Roman"/>
                <w:b/>
                <w:sz w:val="24"/>
                <w:szCs w:val="24"/>
              </w:rPr>
              <w:t>9</w:t>
            </w:r>
          </w:p>
        </w:tc>
        <w:tc>
          <w:tcPr>
            <w:tcW w:w="1559" w:type="dxa"/>
            <w:shd w:val="clear" w:color="auto" w:fill="D9D9D9"/>
            <w:vAlign w:val="center"/>
          </w:tcPr>
          <w:p w:rsidR="006E7997" w:rsidRPr="009E29C8" w:rsidRDefault="006E7997" w:rsidP="009E29C8">
            <w:pPr>
              <w:pStyle w:val="AralkYok"/>
              <w:jc w:val="center"/>
              <w:rPr>
                <w:rFonts w:ascii="Times New Roman" w:hAnsi="Times New Roman"/>
                <w:b/>
                <w:sz w:val="24"/>
                <w:szCs w:val="24"/>
              </w:rPr>
            </w:pPr>
            <w:r w:rsidRPr="009E29C8">
              <w:rPr>
                <w:rFonts w:ascii="Times New Roman" w:hAnsi="Times New Roman"/>
                <w:b/>
                <w:sz w:val="24"/>
                <w:szCs w:val="24"/>
              </w:rPr>
              <w:t>Biyoloji</w:t>
            </w:r>
          </w:p>
        </w:tc>
        <w:tc>
          <w:tcPr>
            <w:tcW w:w="3402" w:type="dxa"/>
            <w:shd w:val="clear" w:color="auto" w:fill="D9D9D9"/>
            <w:vAlign w:val="center"/>
          </w:tcPr>
          <w:p w:rsidR="006E7997" w:rsidRPr="009E29C8" w:rsidRDefault="006E7997" w:rsidP="009E29C8">
            <w:pPr>
              <w:pStyle w:val="AralkYok"/>
              <w:jc w:val="center"/>
              <w:rPr>
                <w:rFonts w:ascii="Times New Roman" w:hAnsi="Times New Roman"/>
                <w:b/>
                <w:sz w:val="24"/>
                <w:szCs w:val="24"/>
              </w:rPr>
            </w:pPr>
            <w:r w:rsidRPr="009E29C8">
              <w:rPr>
                <w:rFonts w:ascii="Times New Roman" w:hAnsi="Times New Roman"/>
                <w:b/>
                <w:sz w:val="24"/>
                <w:szCs w:val="24"/>
              </w:rPr>
              <w:t>11.11.2014 // 10. Ders // 16.10</w:t>
            </w:r>
          </w:p>
        </w:tc>
        <w:tc>
          <w:tcPr>
            <w:tcW w:w="3290" w:type="dxa"/>
            <w:shd w:val="clear" w:color="auto" w:fill="D9D9D9"/>
            <w:vAlign w:val="center"/>
          </w:tcPr>
          <w:p w:rsidR="006E7997" w:rsidRPr="009E29C8" w:rsidRDefault="00810C27" w:rsidP="009E29C8">
            <w:pPr>
              <w:pStyle w:val="AralkYok"/>
              <w:jc w:val="center"/>
              <w:rPr>
                <w:rFonts w:ascii="Times New Roman" w:hAnsi="Times New Roman"/>
                <w:b/>
                <w:sz w:val="24"/>
                <w:szCs w:val="24"/>
              </w:rPr>
            </w:pPr>
            <w:r w:rsidRPr="009E29C8">
              <w:rPr>
                <w:rFonts w:ascii="Times New Roman" w:hAnsi="Times New Roman"/>
                <w:b/>
                <w:sz w:val="24"/>
                <w:szCs w:val="24"/>
              </w:rPr>
              <w:t>30.12.2014 // 10. Ders // 16.10</w:t>
            </w:r>
          </w:p>
        </w:tc>
      </w:tr>
      <w:tr w:rsidR="006E7997" w:rsidRPr="009E29C8" w:rsidTr="009E29C8">
        <w:trPr>
          <w:trHeight w:val="567"/>
        </w:trPr>
        <w:tc>
          <w:tcPr>
            <w:tcW w:w="959" w:type="dxa"/>
            <w:vAlign w:val="center"/>
          </w:tcPr>
          <w:p w:rsidR="006E7997" w:rsidRPr="009E29C8" w:rsidRDefault="006E7997" w:rsidP="009E29C8">
            <w:pPr>
              <w:pStyle w:val="AralkYok"/>
              <w:jc w:val="center"/>
              <w:rPr>
                <w:rFonts w:ascii="Times New Roman" w:hAnsi="Times New Roman"/>
                <w:sz w:val="24"/>
                <w:szCs w:val="24"/>
              </w:rPr>
            </w:pPr>
            <w:r w:rsidRPr="009E29C8">
              <w:rPr>
                <w:rFonts w:ascii="Times New Roman" w:hAnsi="Times New Roman"/>
                <w:sz w:val="24"/>
                <w:szCs w:val="24"/>
              </w:rPr>
              <w:t>10</w:t>
            </w:r>
          </w:p>
        </w:tc>
        <w:tc>
          <w:tcPr>
            <w:tcW w:w="1559" w:type="dxa"/>
            <w:vAlign w:val="center"/>
          </w:tcPr>
          <w:p w:rsidR="006E7997" w:rsidRPr="009E29C8" w:rsidRDefault="006E7997" w:rsidP="009E29C8">
            <w:pPr>
              <w:pStyle w:val="AralkYok"/>
              <w:jc w:val="center"/>
              <w:rPr>
                <w:rFonts w:ascii="Times New Roman" w:hAnsi="Times New Roman"/>
                <w:sz w:val="24"/>
                <w:szCs w:val="24"/>
              </w:rPr>
            </w:pPr>
            <w:r w:rsidRPr="009E29C8">
              <w:rPr>
                <w:rFonts w:ascii="Times New Roman" w:hAnsi="Times New Roman"/>
                <w:sz w:val="24"/>
                <w:szCs w:val="24"/>
              </w:rPr>
              <w:t>Biyoloji</w:t>
            </w:r>
          </w:p>
        </w:tc>
        <w:tc>
          <w:tcPr>
            <w:tcW w:w="3402" w:type="dxa"/>
            <w:vAlign w:val="center"/>
          </w:tcPr>
          <w:p w:rsidR="006E7997" w:rsidRPr="009E29C8" w:rsidRDefault="006E7997" w:rsidP="009E29C8">
            <w:pPr>
              <w:pStyle w:val="AralkYok"/>
              <w:jc w:val="center"/>
              <w:rPr>
                <w:rFonts w:ascii="Times New Roman" w:hAnsi="Times New Roman"/>
                <w:sz w:val="24"/>
                <w:szCs w:val="24"/>
              </w:rPr>
            </w:pPr>
            <w:r w:rsidRPr="009E29C8">
              <w:rPr>
                <w:rFonts w:ascii="Times New Roman" w:hAnsi="Times New Roman"/>
                <w:sz w:val="24"/>
                <w:szCs w:val="24"/>
              </w:rPr>
              <w:t>13.11.2014 // 5. Ders // 11.20</w:t>
            </w:r>
          </w:p>
        </w:tc>
        <w:tc>
          <w:tcPr>
            <w:tcW w:w="3290" w:type="dxa"/>
            <w:vAlign w:val="center"/>
          </w:tcPr>
          <w:p w:rsidR="006E7997" w:rsidRPr="009E29C8" w:rsidRDefault="00810C27" w:rsidP="009E29C8">
            <w:pPr>
              <w:pStyle w:val="AralkYok"/>
              <w:jc w:val="center"/>
              <w:rPr>
                <w:rFonts w:ascii="Times New Roman" w:hAnsi="Times New Roman"/>
                <w:sz w:val="24"/>
                <w:szCs w:val="24"/>
              </w:rPr>
            </w:pPr>
            <w:r w:rsidRPr="009E29C8">
              <w:rPr>
                <w:rFonts w:ascii="Times New Roman" w:hAnsi="Times New Roman"/>
                <w:sz w:val="24"/>
                <w:szCs w:val="24"/>
              </w:rPr>
              <w:t>29.12.2014 // 5. Ders // 11.20</w:t>
            </w:r>
          </w:p>
        </w:tc>
      </w:tr>
      <w:tr w:rsidR="006E7997" w:rsidRPr="009E29C8" w:rsidTr="009E29C8">
        <w:trPr>
          <w:trHeight w:val="567"/>
        </w:trPr>
        <w:tc>
          <w:tcPr>
            <w:tcW w:w="959" w:type="dxa"/>
            <w:shd w:val="clear" w:color="auto" w:fill="D9D9D9"/>
            <w:vAlign w:val="center"/>
          </w:tcPr>
          <w:p w:rsidR="006E7997" w:rsidRPr="009E29C8" w:rsidRDefault="006E7997" w:rsidP="009E29C8">
            <w:pPr>
              <w:pStyle w:val="AralkYok"/>
              <w:jc w:val="center"/>
              <w:rPr>
                <w:rFonts w:ascii="Times New Roman" w:hAnsi="Times New Roman"/>
                <w:b/>
                <w:sz w:val="24"/>
                <w:szCs w:val="24"/>
              </w:rPr>
            </w:pPr>
            <w:r w:rsidRPr="009E29C8">
              <w:rPr>
                <w:rFonts w:ascii="Times New Roman" w:hAnsi="Times New Roman"/>
                <w:b/>
                <w:sz w:val="24"/>
                <w:szCs w:val="24"/>
              </w:rPr>
              <w:t>11</w:t>
            </w:r>
          </w:p>
        </w:tc>
        <w:tc>
          <w:tcPr>
            <w:tcW w:w="1559" w:type="dxa"/>
            <w:shd w:val="clear" w:color="auto" w:fill="D9D9D9"/>
            <w:vAlign w:val="center"/>
          </w:tcPr>
          <w:p w:rsidR="006E7997" w:rsidRPr="009E29C8" w:rsidRDefault="006E7997" w:rsidP="009E29C8">
            <w:pPr>
              <w:pStyle w:val="AralkYok"/>
              <w:jc w:val="center"/>
              <w:rPr>
                <w:rFonts w:ascii="Times New Roman" w:hAnsi="Times New Roman"/>
                <w:b/>
                <w:sz w:val="24"/>
                <w:szCs w:val="24"/>
              </w:rPr>
            </w:pPr>
            <w:r w:rsidRPr="009E29C8">
              <w:rPr>
                <w:rFonts w:ascii="Times New Roman" w:hAnsi="Times New Roman"/>
                <w:b/>
                <w:sz w:val="24"/>
                <w:szCs w:val="24"/>
              </w:rPr>
              <w:t>Seç. Biyoloji</w:t>
            </w:r>
          </w:p>
        </w:tc>
        <w:tc>
          <w:tcPr>
            <w:tcW w:w="3402" w:type="dxa"/>
            <w:shd w:val="clear" w:color="auto" w:fill="D9D9D9"/>
            <w:vAlign w:val="center"/>
          </w:tcPr>
          <w:p w:rsidR="006E7997" w:rsidRPr="009E29C8" w:rsidRDefault="006E7997" w:rsidP="009E29C8">
            <w:pPr>
              <w:pStyle w:val="AralkYok"/>
              <w:jc w:val="center"/>
              <w:rPr>
                <w:rFonts w:ascii="Times New Roman" w:hAnsi="Times New Roman"/>
                <w:b/>
                <w:sz w:val="24"/>
                <w:szCs w:val="24"/>
              </w:rPr>
            </w:pPr>
            <w:r w:rsidRPr="009E29C8">
              <w:rPr>
                <w:rFonts w:ascii="Times New Roman" w:hAnsi="Times New Roman"/>
                <w:b/>
                <w:sz w:val="24"/>
                <w:szCs w:val="24"/>
              </w:rPr>
              <w:t>11.11.2014 // 7. Ders // 13.40</w:t>
            </w:r>
          </w:p>
        </w:tc>
        <w:tc>
          <w:tcPr>
            <w:tcW w:w="3290" w:type="dxa"/>
            <w:shd w:val="clear" w:color="auto" w:fill="D9D9D9"/>
            <w:vAlign w:val="center"/>
          </w:tcPr>
          <w:p w:rsidR="006E7997" w:rsidRPr="009E29C8" w:rsidRDefault="00810C27" w:rsidP="009E29C8">
            <w:pPr>
              <w:pStyle w:val="AralkYok"/>
              <w:jc w:val="center"/>
              <w:rPr>
                <w:rFonts w:ascii="Times New Roman" w:hAnsi="Times New Roman"/>
                <w:b/>
                <w:sz w:val="24"/>
                <w:szCs w:val="24"/>
              </w:rPr>
            </w:pPr>
            <w:r w:rsidRPr="009E29C8">
              <w:rPr>
                <w:rFonts w:ascii="Times New Roman" w:hAnsi="Times New Roman"/>
                <w:b/>
                <w:sz w:val="24"/>
                <w:szCs w:val="24"/>
              </w:rPr>
              <w:t>31.12.2014 // 4. Ders // 10.30</w:t>
            </w:r>
          </w:p>
        </w:tc>
      </w:tr>
      <w:tr w:rsidR="006E7997" w:rsidRPr="009E29C8" w:rsidTr="009E29C8">
        <w:trPr>
          <w:trHeight w:val="567"/>
        </w:trPr>
        <w:tc>
          <w:tcPr>
            <w:tcW w:w="959" w:type="dxa"/>
            <w:vAlign w:val="center"/>
          </w:tcPr>
          <w:p w:rsidR="006E7997" w:rsidRPr="009E29C8" w:rsidRDefault="006E7997" w:rsidP="009E29C8">
            <w:pPr>
              <w:pStyle w:val="AralkYok"/>
              <w:jc w:val="center"/>
              <w:rPr>
                <w:rFonts w:ascii="Times New Roman" w:hAnsi="Times New Roman"/>
                <w:sz w:val="24"/>
                <w:szCs w:val="24"/>
              </w:rPr>
            </w:pPr>
            <w:r w:rsidRPr="009E29C8">
              <w:rPr>
                <w:rFonts w:ascii="Times New Roman" w:hAnsi="Times New Roman"/>
                <w:sz w:val="24"/>
                <w:szCs w:val="24"/>
              </w:rPr>
              <w:t>12</w:t>
            </w:r>
          </w:p>
        </w:tc>
        <w:tc>
          <w:tcPr>
            <w:tcW w:w="1559" w:type="dxa"/>
            <w:vAlign w:val="center"/>
          </w:tcPr>
          <w:p w:rsidR="006E7997" w:rsidRPr="009E29C8" w:rsidRDefault="006E7997" w:rsidP="009E29C8">
            <w:pPr>
              <w:pStyle w:val="AralkYok"/>
              <w:jc w:val="center"/>
              <w:rPr>
                <w:rFonts w:ascii="Times New Roman" w:hAnsi="Times New Roman"/>
                <w:sz w:val="24"/>
                <w:szCs w:val="24"/>
              </w:rPr>
            </w:pPr>
            <w:r w:rsidRPr="009E29C8">
              <w:rPr>
                <w:rFonts w:ascii="Times New Roman" w:hAnsi="Times New Roman"/>
                <w:sz w:val="24"/>
                <w:szCs w:val="24"/>
              </w:rPr>
              <w:t>Seç. Biyoloji</w:t>
            </w:r>
          </w:p>
        </w:tc>
        <w:tc>
          <w:tcPr>
            <w:tcW w:w="3402" w:type="dxa"/>
            <w:vAlign w:val="center"/>
          </w:tcPr>
          <w:p w:rsidR="006E7997" w:rsidRPr="009E29C8" w:rsidRDefault="006E7997" w:rsidP="009E29C8">
            <w:pPr>
              <w:pStyle w:val="AralkYok"/>
              <w:jc w:val="center"/>
              <w:rPr>
                <w:rFonts w:ascii="Times New Roman" w:hAnsi="Times New Roman"/>
                <w:sz w:val="24"/>
                <w:szCs w:val="24"/>
              </w:rPr>
            </w:pPr>
            <w:r w:rsidRPr="009E29C8">
              <w:rPr>
                <w:rFonts w:ascii="Times New Roman" w:hAnsi="Times New Roman"/>
                <w:sz w:val="24"/>
                <w:szCs w:val="24"/>
              </w:rPr>
              <w:t>12.11.2014 // 4. Ders // 10.30</w:t>
            </w:r>
          </w:p>
        </w:tc>
        <w:tc>
          <w:tcPr>
            <w:tcW w:w="3290" w:type="dxa"/>
            <w:vAlign w:val="center"/>
          </w:tcPr>
          <w:p w:rsidR="006E7997" w:rsidRPr="009E29C8" w:rsidRDefault="00810C27" w:rsidP="009E29C8">
            <w:pPr>
              <w:pStyle w:val="AralkYok"/>
              <w:jc w:val="center"/>
              <w:rPr>
                <w:rFonts w:ascii="Times New Roman" w:hAnsi="Times New Roman"/>
                <w:sz w:val="24"/>
                <w:szCs w:val="24"/>
              </w:rPr>
            </w:pPr>
            <w:r w:rsidRPr="009E29C8">
              <w:rPr>
                <w:rFonts w:ascii="Times New Roman" w:hAnsi="Times New Roman"/>
                <w:sz w:val="24"/>
                <w:szCs w:val="24"/>
              </w:rPr>
              <w:t>29.12.2014 // 7. Ders // 13.40</w:t>
            </w:r>
          </w:p>
        </w:tc>
      </w:tr>
      <w:tr w:rsidR="006E7997" w:rsidRPr="009E29C8" w:rsidTr="009E29C8">
        <w:trPr>
          <w:trHeight w:val="567"/>
        </w:trPr>
        <w:tc>
          <w:tcPr>
            <w:tcW w:w="959" w:type="dxa"/>
            <w:shd w:val="clear" w:color="auto" w:fill="D9D9D9"/>
            <w:vAlign w:val="center"/>
          </w:tcPr>
          <w:p w:rsidR="006E7997" w:rsidRPr="009E29C8" w:rsidRDefault="006E7997" w:rsidP="009E29C8">
            <w:pPr>
              <w:pStyle w:val="AralkYok"/>
              <w:jc w:val="center"/>
              <w:rPr>
                <w:rFonts w:ascii="Times New Roman" w:hAnsi="Times New Roman"/>
                <w:b/>
                <w:sz w:val="24"/>
                <w:szCs w:val="24"/>
              </w:rPr>
            </w:pPr>
            <w:r w:rsidRPr="009E29C8">
              <w:rPr>
                <w:rFonts w:ascii="Times New Roman" w:hAnsi="Times New Roman"/>
                <w:b/>
                <w:sz w:val="24"/>
                <w:szCs w:val="24"/>
              </w:rPr>
              <w:t>9</w:t>
            </w:r>
          </w:p>
        </w:tc>
        <w:tc>
          <w:tcPr>
            <w:tcW w:w="1559" w:type="dxa"/>
            <w:shd w:val="clear" w:color="auto" w:fill="D9D9D9"/>
            <w:vAlign w:val="center"/>
          </w:tcPr>
          <w:p w:rsidR="006E7997" w:rsidRPr="009E29C8" w:rsidRDefault="006E7997" w:rsidP="009E29C8">
            <w:pPr>
              <w:pStyle w:val="AralkYok"/>
              <w:jc w:val="center"/>
              <w:rPr>
                <w:rFonts w:ascii="Times New Roman" w:hAnsi="Times New Roman"/>
                <w:b/>
                <w:sz w:val="24"/>
                <w:szCs w:val="24"/>
              </w:rPr>
            </w:pPr>
            <w:r w:rsidRPr="009E29C8">
              <w:rPr>
                <w:rFonts w:ascii="Times New Roman" w:hAnsi="Times New Roman"/>
                <w:b/>
                <w:sz w:val="24"/>
                <w:szCs w:val="24"/>
              </w:rPr>
              <w:t>Sağlık Bilgisi</w:t>
            </w:r>
          </w:p>
        </w:tc>
        <w:tc>
          <w:tcPr>
            <w:tcW w:w="3402" w:type="dxa"/>
            <w:shd w:val="clear" w:color="auto" w:fill="D9D9D9"/>
            <w:vAlign w:val="center"/>
          </w:tcPr>
          <w:p w:rsidR="006E7997" w:rsidRPr="009E29C8" w:rsidRDefault="006E7997" w:rsidP="009E29C8">
            <w:pPr>
              <w:pStyle w:val="AralkYok"/>
              <w:jc w:val="center"/>
              <w:rPr>
                <w:rFonts w:ascii="Times New Roman" w:hAnsi="Times New Roman"/>
                <w:b/>
                <w:sz w:val="24"/>
                <w:szCs w:val="24"/>
              </w:rPr>
            </w:pPr>
            <w:r w:rsidRPr="009E29C8">
              <w:rPr>
                <w:rFonts w:ascii="Times New Roman" w:hAnsi="Times New Roman"/>
                <w:b/>
                <w:sz w:val="24"/>
                <w:szCs w:val="24"/>
              </w:rPr>
              <w:t>14.11.2014 // 10. Ders //16.10</w:t>
            </w:r>
          </w:p>
        </w:tc>
        <w:tc>
          <w:tcPr>
            <w:tcW w:w="3290" w:type="dxa"/>
            <w:shd w:val="clear" w:color="auto" w:fill="D9D9D9"/>
            <w:vAlign w:val="center"/>
          </w:tcPr>
          <w:p w:rsidR="006E7997" w:rsidRPr="009E29C8" w:rsidRDefault="00810C27" w:rsidP="009E29C8">
            <w:pPr>
              <w:pStyle w:val="AralkYok"/>
              <w:jc w:val="center"/>
              <w:rPr>
                <w:rFonts w:ascii="Times New Roman" w:hAnsi="Times New Roman"/>
                <w:b/>
                <w:sz w:val="24"/>
                <w:szCs w:val="24"/>
              </w:rPr>
            </w:pPr>
            <w:r w:rsidRPr="009E29C8">
              <w:rPr>
                <w:rFonts w:ascii="Times New Roman" w:hAnsi="Times New Roman"/>
                <w:b/>
                <w:sz w:val="24"/>
                <w:szCs w:val="24"/>
              </w:rPr>
              <w:t>26.12.2014 // 11. Ders // 17.00</w:t>
            </w:r>
          </w:p>
        </w:tc>
      </w:tr>
    </w:tbl>
    <w:p w:rsidR="00FC4345" w:rsidRDefault="00FC4345" w:rsidP="003939D7">
      <w:pPr>
        <w:autoSpaceDE w:val="0"/>
        <w:autoSpaceDN w:val="0"/>
        <w:adjustRightInd w:val="0"/>
        <w:spacing w:after="0" w:line="240" w:lineRule="auto"/>
        <w:jc w:val="both"/>
        <w:rPr>
          <w:rFonts w:ascii="Times New Roman" w:hAnsi="Times New Roman"/>
          <w:sz w:val="24"/>
          <w:szCs w:val="24"/>
          <w:lang w:val="tr-TR" w:eastAsia="tr-TR" w:bidi="ar-SA"/>
        </w:rPr>
      </w:pPr>
    </w:p>
    <w:p w:rsidR="003939D7" w:rsidRDefault="003939D7" w:rsidP="003939D7">
      <w:pPr>
        <w:pStyle w:val="AralkYok"/>
        <w:ind w:left="705"/>
        <w:jc w:val="both"/>
        <w:rPr>
          <w:rFonts w:ascii="Times New Roman" w:hAnsi="Times New Roman"/>
          <w:b/>
          <w:sz w:val="24"/>
          <w:szCs w:val="24"/>
        </w:rPr>
      </w:pPr>
      <w:r w:rsidRPr="003939D7">
        <w:rPr>
          <w:rFonts w:ascii="Times New Roman" w:hAnsi="Times New Roman"/>
          <w:b/>
          <w:sz w:val="24"/>
          <w:szCs w:val="24"/>
        </w:rPr>
        <w:lastRenderedPageBreak/>
        <w:t>KARAR: Taslak sınav program hazırlanarak ilgili müdür yardımcısına verilecektir.</w:t>
      </w:r>
    </w:p>
    <w:p w:rsidR="003939D7" w:rsidRPr="003A7A04" w:rsidRDefault="003939D7" w:rsidP="003939D7">
      <w:pPr>
        <w:autoSpaceDE w:val="0"/>
        <w:autoSpaceDN w:val="0"/>
        <w:adjustRightInd w:val="0"/>
        <w:spacing w:after="0" w:line="240" w:lineRule="auto"/>
        <w:jc w:val="both"/>
        <w:rPr>
          <w:rFonts w:ascii="Times New Roman" w:hAnsi="Times New Roman"/>
          <w:sz w:val="24"/>
          <w:szCs w:val="24"/>
          <w:lang w:val="tr-TR" w:eastAsia="tr-TR" w:bidi="ar-SA"/>
        </w:rPr>
      </w:pPr>
    </w:p>
    <w:p w:rsidR="00810C27" w:rsidRPr="00810C27" w:rsidRDefault="00CC42AC" w:rsidP="00810C27">
      <w:pPr>
        <w:pStyle w:val="AralkYok"/>
        <w:numPr>
          <w:ilvl w:val="0"/>
          <w:numId w:val="4"/>
        </w:numPr>
        <w:rPr>
          <w:rStyle w:val="AralkYokChar"/>
          <w:rFonts w:ascii="Times New Roman" w:hAnsi="Times New Roman"/>
          <w:sz w:val="24"/>
          <w:szCs w:val="24"/>
        </w:rPr>
      </w:pPr>
      <w:r>
        <w:rPr>
          <w:rFonts w:ascii="Times New Roman" w:hAnsi="Times New Roman"/>
          <w:sz w:val="24"/>
          <w:szCs w:val="24"/>
        </w:rPr>
        <w:t xml:space="preserve"> </w:t>
      </w:r>
      <w:r w:rsidR="00810C27" w:rsidRPr="00810C27">
        <w:rPr>
          <w:rFonts w:ascii="Times New Roman" w:hAnsi="Times New Roman"/>
          <w:b/>
          <w:bCs/>
          <w:sz w:val="24"/>
          <w:szCs w:val="24"/>
        </w:rPr>
        <w:t>Dilek ve Temenniler – Kapanış.</w:t>
      </w:r>
    </w:p>
    <w:p w:rsidR="00032D97" w:rsidRPr="00032D97" w:rsidRDefault="00810C27" w:rsidP="003939D7">
      <w:pPr>
        <w:pStyle w:val="AralkYok"/>
        <w:ind w:left="708"/>
        <w:jc w:val="both"/>
        <w:rPr>
          <w:rFonts w:ascii="Times New Roman" w:hAnsi="Times New Roman"/>
          <w:sz w:val="24"/>
          <w:szCs w:val="24"/>
        </w:rPr>
      </w:pPr>
      <w:r w:rsidRPr="00810C27">
        <w:rPr>
          <w:rFonts w:ascii="Times New Roman" w:hAnsi="Times New Roman"/>
          <w:b/>
          <w:sz w:val="24"/>
          <w:szCs w:val="24"/>
        </w:rPr>
        <w:t>Zümre Başkanı Murat KIZILALTUN</w:t>
      </w:r>
      <w:r>
        <w:rPr>
          <w:rFonts w:ascii="Times New Roman" w:hAnsi="Times New Roman"/>
          <w:sz w:val="24"/>
          <w:szCs w:val="24"/>
        </w:rPr>
        <w:t>’un iyi dilek ve temennileri ile toplantı sonlandırıldı.</w:t>
      </w:r>
    </w:p>
    <w:p w:rsidR="00B75A31" w:rsidRPr="00B75A31" w:rsidRDefault="00B75A31" w:rsidP="00032D97">
      <w:pPr>
        <w:pStyle w:val="AralkYok"/>
        <w:ind w:left="720"/>
        <w:jc w:val="both"/>
        <w:rPr>
          <w:rFonts w:ascii="Times New Roman" w:hAnsi="Times New Roman"/>
          <w:b/>
          <w:sz w:val="24"/>
          <w:szCs w:val="24"/>
        </w:rPr>
      </w:pPr>
    </w:p>
    <w:p w:rsidR="00E56A78" w:rsidRPr="00CC6698" w:rsidRDefault="00CC6698" w:rsidP="00CC6698">
      <w:pPr>
        <w:spacing w:after="0"/>
        <w:jc w:val="center"/>
        <w:rPr>
          <w:rFonts w:ascii="Times New Roman" w:hAnsi="Times New Roman"/>
          <w:b/>
          <w:sz w:val="24"/>
          <w:szCs w:val="24"/>
          <w:u w:val="single"/>
        </w:rPr>
      </w:pPr>
      <w:r w:rsidRPr="002D14EC">
        <w:rPr>
          <w:rFonts w:ascii="Times New Roman" w:hAnsi="Times New Roman"/>
          <w:b/>
          <w:sz w:val="24"/>
          <w:szCs w:val="24"/>
          <w:u w:val="single"/>
        </w:rPr>
        <w:t>ZÜMRE ÖĞRETMENLERİNCE ALINAN ORTAK KARARLAR</w:t>
      </w:r>
    </w:p>
    <w:p w:rsidR="003939D7" w:rsidRDefault="003939D7" w:rsidP="003939D7">
      <w:pPr>
        <w:pStyle w:val="AralkYok"/>
        <w:numPr>
          <w:ilvl w:val="0"/>
          <w:numId w:val="13"/>
        </w:numPr>
        <w:jc w:val="both"/>
        <w:rPr>
          <w:rFonts w:ascii="Times New Roman" w:hAnsi="Times New Roman"/>
          <w:b/>
          <w:sz w:val="24"/>
          <w:szCs w:val="24"/>
        </w:rPr>
      </w:pPr>
      <w:r>
        <w:rPr>
          <w:rFonts w:ascii="Times New Roman" w:hAnsi="Times New Roman"/>
          <w:b/>
          <w:sz w:val="24"/>
          <w:szCs w:val="24"/>
        </w:rPr>
        <w:t>Haftalık ders saatine bakılmaksınız her dersten iki sınav yapılacaktır.</w:t>
      </w:r>
    </w:p>
    <w:p w:rsidR="003939D7" w:rsidRDefault="003939D7" w:rsidP="003939D7">
      <w:pPr>
        <w:numPr>
          <w:ilvl w:val="0"/>
          <w:numId w:val="13"/>
        </w:numPr>
        <w:spacing w:after="0"/>
        <w:jc w:val="both"/>
        <w:rPr>
          <w:rFonts w:ascii="Times New Roman" w:hAnsi="Times New Roman"/>
          <w:b/>
          <w:sz w:val="24"/>
          <w:szCs w:val="24"/>
        </w:rPr>
      </w:pPr>
      <w:r w:rsidRPr="00E41968">
        <w:rPr>
          <w:rFonts w:ascii="Times New Roman" w:hAnsi="Times New Roman"/>
          <w:b/>
          <w:sz w:val="24"/>
          <w:szCs w:val="24"/>
        </w:rPr>
        <w:t>Her dönem için biri yazılı olmak üzere 2 tane performans puanı verilecek değerlendirmeler tablolara göre düzenlenecektir.</w:t>
      </w:r>
    </w:p>
    <w:p w:rsidR="003939D7" w:rsidRDefault="003939D7" w:rsidP="003939D7">
      <w:pPr>
        <w:numPr>
          <w:ilvl w:val="0"/>
          <w:numId w:val="13"/>
        </w:numPr>
        <w:spacing w:after="0"/>
        <w:jc w:val="both"/>
        <w:rPr>
          <w:rFonts w:ascii="Times New Roman" w:hAnsi="Times New Roman"/>
          <w:b/>
          <w:sz w:val="24"/>
          <w:szCs w:val="24"/>
        </w:rPr>
      </w:pPr>
      <w:r>
        <w:rPr>
          <w:rFonts w:ascii="Times New Roman" w:hAnsi="Times New Roman"/>
          <w:b/>
          <w:sz w:val="24"/>
          <w:szCs w:val="24"/>
        </w:rPr>
        <w:t>Başarısız öğrenciler için yapılacak olan dönem sonu sınavı ile ilgili okul müdürlüğü ile değerlendirme yapılacaktır.</w:t>
      </w:r>
      <w:r w:rsidRPr="00E41968">
        <w:rPr>
          <w:rFonts w:ascii="Times New Roman" w:hAnsi="Times New Roman"/>
          <w:b/>
          <w:sz w:val="24"/>
          <w:szCs w:val="24"/>
        </w:rPr>
        <w:tab/>
      </w:r>
      <w:r w:rsidRPr="00E41968">
        <w:rPr>
          <w:rFonts w:ascii="Times New Roman" w:hAnsi="Times New Roman"/>
          <w:b/>
          <w:sz w:val="24"/>
          <w:szCs w:val="24"/>
        </w:rPr>
        <w:tab/>
        <w:t xml:space="preserve"> </w:t>
      </w:r>
    </w:p>
    <w:p w:rsidR="003939D7" w:rsidRDefault="003939D7" w:rsidP="007E4312">
      <w:pPr>
        <w:numPr>
          <w:ilvl w:val="0"/>
          <w:numId w:val="13"/>
        </w:numPr>
        <w:spacing w:after="0" w:line="240" w:lineRule="auto"/>
        <w:rPr>
          <w:rFonts w:ascii="Times New Roman" w:hAnsi="Times New Roman"/>
          <w:b/>
          <w:sz w:val="24"/>
          <w:szCs w:val="24"/>
        </w:rPr>
      </w:pPr>
      <w:r w:rsidRPr="003939D7">
        <w:rPr>
          <w:rFonts w:ascii="Times New Roman" w:hAnsi="Times New Roman"/>
          <w:b/>
          <w:sz w:val="24"/>
          <w:szCs w:val="24"/>
        </w:rPr>
        <w:t>Taslak sınav program hazırlanarak ilgili müdür yardımcısına verilecektir.</w:t>
      </w:r>
    </w:p>
    <w:p w:rsidR="003939D7" w:rsidRDefault="003939D7" w:rsidP="003939D7">
      <w:pPr>
        <w:spacing w:after="0" w:line="240" w:lineRule="auto"/>
        <w:ind w:left="720"/>
        <w:rPr>
          <w:rFonts w:ascii="Times New Roman" w:hAnsi="Times New Roman"/>
          <w:b/>
          <w:sz w:val="24"/>
          <w:szCs w:val="24"/>
        </w:rPr>
      </w:pPr>
    </w:p>
    <w:p w:rsidR="003939D7" w:rsidRPr="003939D7" w:rsidRDefault="003939D7" w:rsidP="003939D7">
      <w:pPr>
        <w:pStyle w:val="AralkYok"/>
        <w:jc w:val="center"/>
        <w:rPr>
          <w:rFonts w:ascii="Times New Roman" w:hAnsi="Times New Roman"/>
          <w:b/>
          <w:sz w:val="24"/>
          <w:szCs w:val="24"/>
        </w:rPr>
      </w:pPr>
      <w:r w:rsidRPr="003939D7">
        <w:rPr>
          <w:rFonts w:ascii="Times New Roman" w:hAnsi="Times New Roman"/>
          <w:b/>
          <w:sz w:val="24"/>
          <w:szCs w:val="24"/>
        </w:rPr>
        <w:t>Biyoloji ve Sağlık Bilgisi Dersleri Taslak Sınav Programı</w:t>
      </w:r>
    </w:p>
    <w:p w:rsidR="003939D7" w:rsidRDefault="003939D7" w:rsidP="003939D7">
      <w:pPr>
        <w:pStyle w:val="AralkYok"/>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9"/>
        <w:gridCol w:w="1559"/>
        <w:gridCol w:w="3402"/>
        <w:gridCol w:w="3290"/>
      </w:tblGrid>
      <w:tr w:rsidR="003939D7" w:rsidRPr="009E29C8" w:rsidTr="009E29C8">
        <w:trPr>
          <w:trHeight w:val="567"/>
        </w:trPr>
        <w:tc>
          <w:tcPr>
            <w:tcW w:w="959" w:type="dxa"/>
            <w:vAlign w:val="center"/>
          </w:tcPr>
          <w:p w:rsidR="003939D7" w:rsidRPr="009E29C8" w:rsidRDefault="003939D7" w:rsidP="009E29C8">
            <w:pPr>
              <w:pStyle w:val="AralkYok"/>
              <w:jc w:val="center"/>
              <w:rPr>
                <w:rFonts w:ascii="Times New Roman" w:hAnsi="Times New Roman"/>
                <w:sz w:val="24"/>
                <w:szCs w:val="24"/>
              </w:rPr>
            </w:pPr>
            <w:r w:rsidRPr="009E29C8">
              <w:rPr>
                <w:rFonts w:ascii="Times New Roman" w:hAnsi="Times New Roman"/>
                <w:sz w:val="24"/>
                <w:szCs w:val="24"/>
              </w:rPr>
              <w:t>Sınıf</w:t>
            </w:r>
          </w:p>
        </w:tc>
        <w:tc>
          <w:tcPr>
            <w:tcW w:w="1559" w:type="dxa"/>
            <w:vAlign w:val="center"/>
          </w:tcPr>
          <w:p w:rsidR="003939D7" w:rsidRPr="009E29C8" w:rsidRDefault="003939D7" w:rsidP="009E29C8">
            <w:pPr>
              <w:pStyle w:val="AralkYok"/>
              <w:jc w:val="center"/>
              <w:rPr>
                <w:rFonts w:ascii="Times New Roman" w:hAnsi="Times New Roman"/>
                <w:sz w:val="24"/>
                <w:szCs w:val="24"/>
              </w:rPr>
            </w:pPr>
            <w:r w:rsidRPr="009E29C8">
              <w:rPr>
                <w:rFonts w:ascii="Times New Roman" w:hAnsi="Times New Roman"/>
                <w:sz w:val="24"/>
                <w:szCs w:val="24"/>
              </w:rPr>
              <w:t>Dersin Adı</w:t>
            </w:r>
          </w:p>
        </w:tc>
        <w:tc>
          <w:tcPr>
            <w:tcW w:w="3402" w:type="dxa"/>
            <w:vAlign w:val="center"/>
          </w:tcPr>
          <w:p w:rsidR="003939D7" w:rsidRPr="009E29C8" w:rsidRDefault="003939D7" w:rsidP="009E29C8">
            <w:pPr>
              <w:pStyle w:val="AralkYok"/>
              <w:jc w:val="center"/>
              <w:rPr>
                <w:rFonts w:ascii="Times New Roman" w:hAnsi="Times New Roman"/>
                <w:sz w:val="24"/>
                <w:szCs w:val="24"/>
              </w:rPr>
            </w:pPr>
            <w:r w:rsidRPr="009E29C8">
              <w:rPr>
                <w:rFonts w:ascii="Times New Roman" w:hAnsi="Times New Roman"/>
                <w:sz w:val="24"/>
                <w:szCs w:val="24"/>
              </w:rPr>
              <w:t>I. Sınav</w:t>
            </w:r>
          </w:p>
        </w:tc>
        <w:tc>
          <w:tcPr>
            <w:tcW w:w="3290" w:type="dxa"/>
            <w:vAlign w:val="center"/>
          </w:tcPr>
          <w:p w:rsidR="003939D7" w:rsidRPr="009E29C8" w:rsidRDefault="003939D7" w:rsidP="009E29C8">
            <w:pPr>
              <w:pStyle w:val="AralkYok"/>
              <w:jc w:val="center"/>
              <w:rPr>
                <w:rFonts w:ascii="Times New Roman" w:hAnsi="Times New Roman"/>
                <w:sz w:val="24"/>
                <w:szCs w:val="24"/>
              </w:rPr>
            </w:pPr>
            <w:r w:rsidRPr="009E29C8">
              <w:rPr>
                <w:rFonts w:ascii="Times New Roman" w:hAnsi="Times New Roman"/>
                <w:sz w:val="24"/>
                <w:szCs w:val="24"/>
              </w:rPr>
              <w:t>II. SINAV</w:t>
            </w:r>
          </w:p>
        </w:tc>
      </w:tr>
      <w:tr w:rsidR="003939D7" w:rsidRPr="009E29C8" w:rsidTr="009E29C8">
        <w:trPr>
          <w:trHeight w:val="567"/>
        </w:trPr>
        <w:tc>
          <w:tcPr>
            <w:tcW w:w="959" w:type="dxa"/>
            <w:shd w:val="clear" w:color="auto" w:fill="D9D9D9"/>
            <w:vAlign w:val="center"/>
          </w:tcPr>
          <w:p w:rsidR="003939D7" w:rsidRPr="009E29C8" w:rsidRDefault="003939D7" w:rsidP="009E29C8">
            <w:pPr>
              <w:pStyle w:val="AralkYok"/>
              <w:jc w:val="center"/>
              <w:rPr>
                <w:rFonts w:ascii="Times New Roman" w:hAnsi="Times New Roman"/>
                <w:b/>
                <w:sz w:val="24"/>
                <w:szCs w:val="24"/>
              </w:rPr>
            </w:pPr>
            <w:r w:rsidRPr="009E29C8">
              <w:rPr>
                <w:rFonts w:ascii="Times New Roman" w:hAnsi="Times New Roman"/>
                <w:b/>
                <w:sz w:val="24"/>
                <w:szCs w:val="24"/>
              </w:rPr>
              <w:t>9</w:t>
            </w:r>
          </w:p>
        </w:tc>
        <w:tc>
          <w:tcPr>
            <w:tcW w:w="1559" w:type="dxa"/>
            <w:shd w:val="clear" w:color="auto" w:fill="D9D9D9"/>
            <w:vAlign w:val="center"/>
          </w:tcPr>
          <w:p w:rsidR="003939D7" w:rsidRPr="009E29C8" w:rsidRDefault="003939D7" w:rsidP="009E29C8">
            <w:pPr>
              <w:pStyle w:val="AralkYok"/>
              <w:jc w:val="center"/>
              <w:rPr>
                <w:rFonts w:ascii="Times New Roman" w:hAnsi="Times New Roman"/>
                <w:b/>
                <w:sz w:val="24"/>
                <w:szCs w:val="24"/>
              </w:rPr>
            </w:pPr>
            <w:r w:rsidRPr="009E29C8">
              <w:rPr>
                <w:rFonts w:ascii="Times New Roman" w:hAnsi="Times New Roman"/>
                <w:b/>
                <w:sz w:val="24"/>
                <w:szCs w:val="24"/>
              </w:rPr>
              <w:t>Biyoloji</w:t>
            </w:r>
          </w:p>
        </w:tc>
        <w:tc>
          <w:tcPr>
            <w:tcW w:w="3402" w:type="dxa"/>
            <w:shd w:val="clear" w:color="auto" w:fill="D9D9D9"/>
            <w:vAlign w:val="center"/>
          </w:tcPr>
          <w:p w:rsidR="003939D7" w:rsidRPr="009E29C8" w:rsidRDefault="003939D7" w:rsidP="009E29C8">
            <w:pPr>
              <w:pStyle w:val="AralkYok"/>
              <w:jc w:val="center"/>
              <w:rPr>
                <w:rFonts w:ascii="Times New Roman" w:hAnsi="Times New Roman"/>
                <w:b/>
                <w:sz w:val="24"/>
                <w:szCs w:val="24"/>
              </w:rPr>
            </w:pPr>
            <w:r w:rsidRPr="009E29C8">
              <w:rPr>
                <w:rFonts w:ascii="Times New Roman" w:hAnsi="Times New Roman"/>
                <w:b/>
                <w:sz w:val="24"/>
                <w:szCs w:val="24"/>
              </w:rPr>
              <w:t>11.11.2014 // 10. Ders // 16.10</w:t>
            </w:r>
          </w:p>
        </w:tc>
        <w:tc>
          <w:tcPr>
            <w:tcW w:w="3290" w:type="dxa"/>
            <w:shd w:val="clear" w:color="auto" w:fill="D9D9D9"/>
            <w:vAlign w:val="center"/>
          </w:tcPr>
          <w:p w:rsidR="003939D7" w:rsidRPr="009E29C8" w:rsidRDefault="003939D7" w:rsidP="009E29C8">
            <w:pPr>
              <w:pStyle w:val="AralkYok"/>
              <w:jc w:val="center"/>
              <w:rPr>
                <w:rFonts w:ascii="Times New Roman" w:hAnsi="Times New Roman"/>
                <w:b/>
                <w:sz w:val="24"/>
                <w:szCs w:val="24"/>
              </w:rPr>
            </w:pPr>
            <w:r w:rsidRPr="009E29C8">
              <w:rPr>
                <w:rFonts w:ascii="Times New Roman" w:hAnsi="Times New Roman"/>
                <w:b/>
                <w:sz w:val="24"/>
                <w:szCs w:val="24"/>
              </w:rPr>
              <w:t>30.12.2014 // 10. Ders // 16.10</w:t>
            </w:r>
          </w:p>
        </w:tc>
      </w:tr>
      <w:tr w:rsidR="003939D7" w:rsidRPr="009E29C8" w:rsidTr="009E29C8">
        <w:trPr>
          <w:trHeight w:val="567"/>
        </w:trPr>
        <w:tc>
          <w:tcPr>
            <w:tcW w:w="959" w:type="dxa"/>
            <w:vAlign w:val="center"/>
          </w:tcPr>
          <w:p w:rsidR="003939D7" w:rsidRPr="009E29C8" w:rsidRDefault="003939D7" w:rsidP="009E29C8">
            <w:pPr>
              <w:pStyle w:val="AralkYok"/>
              <w:jc w:val="center"/>
              <w:rPr>
                <w:rFonts w:ascii="Times New Roman" w:hAnsi="Times New Roman"/>
                <w:sz w:val="24"/>
                <w:szCs w:val="24"/>
              </w:rPr>
            </w:pPr>
            <w:r w:rsidRPr="009E29C8">
              <w:rPr>
                <w:rFonts w:ascii="Times New Roman" w:hAnsi="Times New Roman"/>
                <w:sz w:val="24"/>
                <w:szCs w:val="24"/>
              </w:rPr>
              <w:t>10</w:t>
            </w:r>
          </w:p>
        </w:tc>
        <w:tc>
          <w:tcPr>
            <w:tcW w:w="1559" w:type="dxa"/>
            <w:vAlign w:val="center"/>
          </w:tcPr>
          <w:p w:rsidR="003939D7" w:rsidRPr="009E29C8" w:rsidRDefault="003939D7" w:rsidP="009E29C8">
            <w:pPr>
              <w:pStyle w:val="AralkYok"/>
              <w:jc w:val="center"/>
              <w:rPr>
                <w:rFonts w:ascii="Times New Roman" w:hAnsi="Times New Roman"/>
                <w:sz w:val="24"/>
                <w:szCs w:val="24"/>
              </w:rPr>
            </w:pPr>
            <w:r w:rsidRPr="009E29C8">
              <w:rPr>
                <w:rFonts w:ascii="Times New Roman" w:hAnsi="Times New Roman"/>
                <w:sz w:val="24"/>
                <w:szCs w:val="24"/>
              </w:rPr>
              <w:t>Biyoloji</w:t>
            </w:r>
          </w:p>
        </w:tc>
        <w:tc>
          <w:tcPr>
            <w:tcW w:w="3402" w:type="dxa"/>
            <w:vAlign w:val="center"/>
          </w:tcPr>
          <w:p w:rsidR="003939D7" w:rsidRPr="009E29C8" w:rsidRDefault="003939D7" w:rsidP="009E29C8">
            <w:pPr>
              <w:pStyle w:val="AralkYok"/>
              <w:jc w:val="center"/>
              <w:rPr>
                <w:rFonts w:ascii="Times New Roman" w:hAnsi="Times New Roman"/>
                <w:sz w:val="24"/>
                <w:szCs w:val="24"/>
              </w:rPr>
            </w:pPr>
            <w:r w:rsidRPr="009E29C8">
              <w:rPr>
                <w:rFonts w:ascii="Times New Roman" w:hAnsi="Times New Roman"/>
                <w:sz w:val="24"/>
                <w:szCs w:val="24"/>
              </w:rPr>
              <w:t>13.11.2014 // 5. Ders // 11.20</w:t>
            </w:r>
          </w:p>
        </w:tc>
        <w:tc>
          <w:tcPr>
            <w:tcW w:w="3290" w:type="dxa"/>
            <w:vAlign w:val="center"/>
          </w:tcPr>
          <w:p w:rsidR="003939D7" w:rsidRPr="009E29C8" w:rsidRDefault="003939D7" w:rsidP="009E29C8">
            <w:pPr>
              <w:pStyle w:val="AralkYok"/>
              <w:jc w:val="center"/>
              <w:rPr>
                <w:rFonts w:ascii="Times New Roman" w:hAnsi="Times New Roman"/>
                <w:sz w:val="24"/>
                <w:szCs w:val="24"/>
              </w:rPr>
            </w:pPr>
            <w:r w:rsidRPr="009E29C8">
              <w:rPr>
                <w:rFonts w:ascii="Times New Roman" w:hAnsi="Times New Roman"/>
                <w:sz w:val="24"/>
                <w:szCs w:val="24"/>
              </w:rPr>
              <w:t>29.12.2014 // 5. Ders // 11.20</w:t>
            </w:r>
          </w:p>
        </w:tc>
      </w:tr>
      <w:tr w:rsidR="003939D7" w:rsidRPr="009E29C8" w:rsidTr="009E29C8">
        <w:trPr>
          <w:trHeight w:val="567"/>
        </w:trPr>
        <w:tc>
          <w:tcPr>
            <w:tcW w:w="959" w:type="dxa"/>
            <w:shd w:val="clear" w:color="auto" w:fill="D9D9D9"/>
            <w:vAlign w:val="center"/>
          </w:tcPr>
          <w:p w:rsidR="003939D7" w:rsidRPr="009E29C8" w:rsidRDefault="003939D7" w:rsidP="009E29C8">
            <w:pPr>
              <w:pStyle w:val="AralkYok"/>
              <w:jc w:val="center"/>
              <w:rPr>
                <w:rFonts w:ascii="Times New Roman" w:hAnsi="Times New Roman"/>
                <w:b/>
                <w:sz w:val="24"/>
                <w:szCs w:val="24"/>
              </w:rPr>
            </w:pPr>
            <w:r w:rsidRPr="009E29C8">
              <w:rPr>
                <w:rFonts w:ascii="Times New Roman" w:hAnsi="Times New Roman"/>
                <w:b/>
                <w:sz w:val="24"/>
                <w:szCs w:val="24"/>
              </w:rPr>
              <w:t>11</w:t>
            </w:r>
          </w:p>
        </w:tc>
        <w:tc>
          <w:tcPr>
            <w:tcW w:w="1559" w:type="dxa"/>
            <w:shd w:val="clear" w:color="auto" w:fill="D9D9D9"/>
            <w:vAlign w:val="center"/>
          </w:tcPr>
          <w:p w:rsidR="003939D7" w:rsidRPr="009E29C8" w:rsidRDefault="003939D7" w:rsidP="009E29C8">
            <w:pPr>
              <w:pStyle w:val="AralkYok"/>
              <w:jc w:val="center"/>
              <w:rPr>
                <w:rFonts w:ascii="Times New Roman" w:hAnsi="Times New Roman"/>
                <w:b/>
                <w:sz w:val="24"/>
                <w:szCs w:val="24"/>
              </w:rPr>
            </w:pPr>
            <w:r w:rsidRPr="009E29C8">
              <w:rPr>
                <w:rFonts w:ascii="Times New Roman" w:hAnsi="Times New Roman"/>
                <w:b/>
                <w:sz w:val="24"/>
                <w:szCs w:val="24"/>
              </w:rPr>
              <w:t>Seç. Biyoloji</w:t>
            </w:r>
          </w:p>
        </w:tc>
        <w:tc>
          <w:tcPr>
            <w:tcW w:w="3402" w:type="dxa"/>
            <w:shd w:val="clear" w:color="auto" w:fill="D9D9D9"/>
            <w:vAlign w:val="center"/>
          </w:tcPr>
          <w:p w:rsidR="003939D7" w:rsidRPr="009E29C8" w:rsidRDefault="003939D7" w:rsidP="009E29C8">
            <w:pPr>
              <w:pStyle w:val="AralkYok"/>
              <w:jc w:val="center"/>
              <w:rPr>
                <w:rFonts w:ascii="Times New Roman" w:hAnsi="Times New Roman"/>
                <w:b/>
                <w:sz w:val="24"/>
                <w:szCs w:val="24"/>
              </w:rPr>
            </w:pPr>
            <w:r w:rsidRPr="009E29C8">
              <w:rPr>
                <w:rFonts w:ascii="Times New Roman" w:hAnsi="Times New Roman"/>
                <w:b/>
                <w:sz w:val="24"/>
                <w:szCs w:val="24"/>
              </w:rPr>
              <w:t>11.11.2014 // 7. Ders // 13.40</w:t>
            </w:r>
          </w:p>
        </w:tc>
        <w:tc>
          <w:tcPr>
            <w:tcW w:w="3290" w:type="dxa"/>
            <w:shd w:val="clear" w:color="auto" w:fill="D9D9D9"/>
            <w:vAlign w:val="center"/>
          </w:tcPr>
          <w:p w:rsidR="003939D7" w:rsidRPr="009E29C8" w:rsidRDefault="003939D7" w:rsidP="009E29C8">
            <w:pPr>
              <w:pStyle w:val="AralkYok"/>
              <w:jc w:val="center"/>
              <w:rPr>
                <w:rFonts w:ascii="Times New Roman" w:hAnsi="Times New Roman"/>
                <w:b/>
                <w:sz w:val="24"/>
                <w:szCs w:val="24"/>
              </w:rPr>
            </w:pPr>
            <w:r w:rsidRPr="009E29C8">
              <w:rPr>
                <w:rFonts w:ascii="Times New Roman" w:hAnsi="Times New Roman"/>
                <w:b/>
                <w:sz w:val="24"/>
                <w:szCs w:val="24"/>
              </w:rPr>
              <w:t>31.12.2014 // 4. Ders // 10.30</w:t>
            </w:r>
          </w:p>
        </w:tc>
      </w:tr>
      <w:tr w:rsidR="003939D7" w:rsidRPr="009E29C8" w:rsidTr="009E29C8">
        <w:trPr>
          <w:trHeight w:val="567"/>
        </w:trPr>
        <w:tc>
          <w:tcPr>
            <w:tcW w:w="959" w:type="dxa"/>
            <w:vAlign w:val="center"/>
          </w:tcPr>
          <w:p w:rsidR="003939D7" w:rsidRPr="009E29C8" w:rsidRDefault="003939D7" w:rsidP="009E29C8">
            <w:pPr>
              <w:pStyle w:val="AralkYok"/>
              <w:jc w:val="center"/>
              <w:rPr>
                <w:rFonts w:ascii="Times New Roman" w:hAnsi="Times New Roman"/>
                <w:sz w:val="24"/>
                <w:szCs w:val="24"/>
              </w:rPr>
            </w:pPr>
            <w:r w:rsidRPr="009E29C8">
              <w:rPr>
                <w:rFonts w:ascii="Times New Roman" w:hAnsi="Times New Roman"/>
                <w:sz w:val="24"/>
                <w:szCs w:val="24"/>
              </w:rPr>
              <w:t>12</w:t>
            </w:r>
          </w:p>
        </w:tc>
        <w:tc>
          <w:tcPr>
            <w:tcW w:w="1559" w:type="dxa"/>
            <w:vAlign w:val="center"/>
          </w:tcPr>
          <w:p w:rsidR="003939D7" w:rsidRPr="009E29C8" w:rsidRDefault="003939D7" w:rsidP="009E29C8">
            <w:pPr>
              <w:pStyle w:val="AralkYok"/>
              <w:jc w:val="center"/>
              <w:rPr>
                <w:rFonts w:ascii="Times New Roman" w:hAnsi="Times New Roman"/>
                <w:sz w:val="24"/>
                <w:szCs w:val="24"/>
              </w:rPr>
            </w:pPr>
            <w:r w:rsidRPr="009E29C8">
              <w:rPr>
                <w:rFonts w:ascii="Times New Roman" w:hAnsi="Times New Roman"/>
                <w:sz w:val="24"/>
                <w:szCs w:val="24"/>
              </w:rPr>
              <w:t>Seç. Biyoloji</w:t>
            </w:r>
          </w:p>
        </w:tc>
        <w:tc>
          <w:tcPr>
            <w:tcW w:w="3402" w:type="dxa"/>
            <w:vAlign w:val="center"/>
          </w:tcPr>
          <w:p w:rsidR="003939D7" w:rsidRPr="009E29C8" w:rsidRDefault="003939D7" w:rsidP="009E29C8">
            <w:pPr>
              <w:pStyle w:val="AralkYok"/>
              <w:jc w:val="center"/>
              <w:rPr>
                <w:rFonts w:ascii="Times New Roman" w:hAnsi="Times New Roman"/>
                <w:sz w:val="24"/>
                <w:szCs w:val="24"/>
              </w:rPr>
            </w:pPr>
            <w:r w:rsidRPr="009E29C8">
              <w:rPr>
                <w:rFonts w:ascii="Times New Roman" w:hAnsi="Times New Roman"/>
                <w:sz w:val="24"/>
                <w:szCs w:val="24"/>
              </w:rPr>
              <w:t>12.11.2014 // 4. Ders // 10.30</w:t>
            </w:r>
          </w:p>
        </w:tc>
        <w:tc>
          <w:tcPr>
            <w:tcW w:w="3290" w:type="dxa"/>
            <w:vAlign w:val="center"/>
          </w:tcPr>
          <w:p w:rsidR="003939D7" w:rsidRPr="009E29C8" w:rsidRDefault="003939D7" w:rsidP="009E29C8">
            <w:pPr>
              <w:pStyle w:val="AralkYok"/>
              <w:jc w:val="center"/>
              <w:rPr>
                <w:rFonts w:ascii="Times New Roman" w:hAnsi="Times New Roman"/>
                <w:sz w:val="24"/>
                <w:szCs w:val="24"/>
              </w:rPr>
            </w:pPr>
            <w:r w:rsidRPr="009E29C8">
              <w:rPr>
                <w:rFonts w:ascii="Times New Roman" w:hAnsi="Times New Roman"/>
                <w:sz w:val="24"/>
                <w:szCs w:val="24"/>
              </w:rPr>
              <w:t>29.12.2014 // 7. Ders // 13.40</w:t>
            </w:r>
          </w:p>
        </w:tc>
      </w:tr>
      <w:tr w:rsidR="003939D7" w:rsidRPr="009E29C8" w:rsidTr="009E29C8">
        <w:trPr>
          <w:trHeight w:val="567"/>
        </w:trPr>
        <w:tc>
          <w:tcPr>
            <w:tcW w:w="959" w:type="dxa"/>
            <w:shd w:val="clear" w:color="auto" w:fill="D9D9D9"/>
            <w:vAlign w:val="center"/>
          </w:tcPr>
          <w:p w:rsidR="003939D7" w:rsidRPr="009E29C8" w:rsidRDefault="003939D7" w:rsidP="009E29C8">
            <w:pPr>
              <w:pStyle w:val="AralkYok"/>
              <w:jc w:val="center"/>
              <w:rPr>
                <w:rFonts w:ascii="Times New Roman" w:hAnsi="Times New Roman"/>
                <w:b/>
                <w:sz w:val="24"/>
                <w:szCs w:val="24"/>
              </w:rPr>
            </w:pPr>
            <w:r w:rsidRPr="009E29C8">
              <w:rPr>
                <w:rFonts w:ascii="Times New Roman" w:hAnsi="Times New Roman"/>
                <w:b/>
                <w:sz w:val="24"/>
                <w:szCs w:val="24"/>
              </w:rPr>
              <w:t>9</w:t>
            </w:r>
          </w:p>
        </w:tc>
        <w:tc>
          <w:tcPr>
            <w:tcW w:w="1559" w:type="dxa"/>
            <w:shd w:val="clear" w:color="auto" w:fill="D9D9D9"/>
            <w:vAlign w:val="center"/>
          </w:tcPr>
          <w:p w:rsidR="003939D7" w:rsidRPr="009E29C8" w:rsidRDefault="003939D7" w:rsidP="009E29C8">
            <w:pPr>
              <w:pStyle w:val="AralkYok"/>
              <w:jc w:val="center"/>
              <w:rPr>
                <w:rFonts w:ascii="Times New Roman" w:hAnsi="Times New Roman"/>
                <w:b/>
                <w:sz w:val="24"/>
                <w:szCs w:val="24"/>
              </w:rPr>
            </w:pPr>
            <w:r w:rsidRPr="009E29C8">
              <w:rPr>
                <w:rFonts w:ascii="Times New Roman" w:hAnsi="Times New Roman"/>
                <w:b/>
                <w:sz w:val="24"/>
                <w:szCs w:val="24"/>
              </w:rPr>
              <w:t>Sağlık Bilgisi</w:t>
            </w:r>
          </w:p>
        </w:tc>
        <w:tc>
          <w:tcPr>
            <w:tcW w:w="3402" w:type="dxa"/>
            <w:shd w:val="clear" w:color="auto" w:fill="D9D9D9"/>
            <w:vAlign w:val="center"/>
          </w:tcPr>
          <w:p w:rsidR="003939D7" w:rsidRPr="009E29C8" w:rsidRDefault="003939D7" w:rsidP="009E29C8">
            <w:pPr>
              <w:pStyle w:val="AralkYok"/>
              <w:jc w:val="center"/>
              <w:rPr>
                <w:rFonts w:ascii="Times New Roman" w:hAnsi="Times New Roman"/>
                <w:b/>
                <w:sz w:val="24"/>
                <w:szCs w:val="24"/>
              </w:rPr>
            </w:pPr>
            <w:r w:rsidRPr="009E29C8">
              <w:rPr>
                <w:rFonts w:ascii="Times New Roman" w:hAnsi="Times New Roman"/>
                <w:b/>
                <w:sz w:val="24"/>
                <w:szCs w:val="24"/>
              </w:rPr>
              <w:t>14.11.2014 // 10. Ders //16.10</w:t>
            </w:r>
          </w:p>
        </w:tc>
        <w:tc>
          <w:tcPr>
            <w:tcW w:w="3290" w:type="dxa"/>
            <w:shd w:val="clear" w:color="auto" w:fill="D9D9D9"/>
            <w:vAlign w:val="center"/>
          </w:tcPr>
          <w:p w:rsidR="003939D7" w:rsidRPr="009E29C8" w:rsidRDefault="003939D7" w:rsidP="009E29C8">
            <w:pPr>
              <w:pStyle w:val="AralkYok"/>
              <w:jc w:val="center"/>
              <w:rPr>
                <w:rFonts w:ascii="Times New Roman" w:hAnsi="Times New Roman"/>
                <w:b/>
                <w:sz w:val="24"/>
                <w:szCs w:val="24"/>
              </w:rPr>
            </w:pPr>
            <w:r w:rsidRPr="009E29C8">
              <w:rPr>
                <w:rFonts w:ascii="Times New Roman" w:hAnsi="Times New Roman"/>
                <w:b/>
                <w:sz w:val="24"/>
                <w:szCs w:val="24"/>
              </w:rPr>
              <w:t>26.12.2014 // 11. Ders // 17.00</w:t>
            </w:r>
          </w:p>
        </w:tc>
      </w:tr>
    </w:tbl>
    <w:p w:rsidR="003939D7" w:rsidRDefault="003939D7" w:rsidP="003939D7">
      <w:pPr>
        <w:spacing w:after="0" w:line="240" w:lineRule="auto"/>
        <w:ind w:left="720"/>
        <w:rPr>
          <w:rFonts w:ascii="Times New Roman" w:hAnsi="Times New Roman"/>
          <w:b/>
          <w:sz w:val="24"/>
          <w:szCs w:val="24"/>
        </w:rPr>
      </w:pPr>
    </w:p>
    <w:p w:rsidR="00232E30" w:rsidRPr="00F75DBF" w:rsidRDefault="00232E30" w:rsidP="00CC6698">
      <w:pPr>
        <w:ind w:firstLine="708"/>
        <w:rPr>
          <w:rFonts w:ascii="Times New Roman" w:hAnsi="Times New Roman"/>
          <w:sz w:val="24"/>
          <w:szCs w:val="24"/>
        </w:rPr>
      </w:pPr>
    </w:p>
    <w:p w:rsidR="00A77F4D" w:rsidRPr="00F75DBF" w:rsidRDefault="00A77F4D" w:rsidP="00C401D1">
      <w:pPr>
        <w:jc w:val="both"/>
        <w:rPr>
          <w:rFonts w:ascii="Times New Roman" w:hAnsi="Times New Roman"/>
          <w:sz w:val="24"/>
          <w:szCs w:val="24"/>
        </w:rPr>
      </w:pPr>
    </w:p>
    <w:p w:rsidR="00CB067D" w:rsidRPr="00F75DBF" w:rsidRDefault="00CB067D" w:rsidP="00CB067D">
      <w:pPr>
        <w:pStyle w:val="AralkYok"/>
        <w:rPr>
          <w:rFonts w:ascii="Times New Roman" w:hAnsi="Times New Roman"/>
          <w:b/>
          <w:color w:val="0070C0"/>
          <w:sz w:val="24"/>
          <w:szCs w:val="24"/>
        </w:rPr>
      </w:pPr>
    </w:p>
    <w:p w:rsidR="00A77F4D" w:rsidRPr="00A77F4D" w:rsidRDefault="00B715B1" w:rsidP="00B715B1">
      <w:pPr>
        <w:pStyle w:val="ListeParagraf"/>
        <w:spacing w:after="0"/>
        <w:jc w:val="both"/>
        <w:rPr>
          <w:rFonts w:ascii="Times New Roman" w:hAnsi="Times New Roman"/>
          <w:b/>
          <w:color w:val="000000"/>
          <w:sz w:val="24"/>
          <w:szCs w:val="24"/>
        </w:rPr>
      </w:pPr>
      <w:r w:rsidRPr="00A77F4D">
        <w:rPr>
          <w:rFonts w:ascii="Times New Roman" w:hAnsi="Times New Roman"/>
          <w:b/>
          <w:color w:val="000000"/>
          <w:sz w:val="24"/>
          <w:szCs w:val="24"/>
        </w:rPr>
        <w:t>Murat KIZILALTUN</w:t>
      </w:r>
      <w:r w:rsidR="00B42606">
        <w:rPr>
          <w:rFonts w:ascii="Times New Roman" w:hAnsi="Times New Roman"/>
          <w:b/>
          <w:color w:val="000000"/>
          <w:sz w:val="24"/>
          <w:szCs w:val="24"/>
        </w:rPr>
        <w:tab/>
      </w:r>
      <w:r w:rsidR="00B42606">
        <w:rPr>
          <w:rFonts w:ascii="Times New Roman" w:hAnsi="Times New Roman"/>
          <w:b/>
          <w:color w:val="000000"/>
          <w:sz w:val="24"/>
          <w:szCs w:val="24"/>
        </w:rPr>
        <w:tab/>
      </w:r>
      <w:r w:rsidR="00B42606">
        <w:rPr>
          <w:rFonts w:ascii="Times New Roman" w:hAnsi="Times New Roman"/>
          <w:b/>
          <w:color w:val="000000"/>
          <w:sz w:val="24"/>
          <w:szCs w:val="24"/>
        </w:rPr>
        <w:tab/>
      </w:r>
      <w:r w:rsidR="00B42606">
        <w:rPr>
          <w:rFonts w:ascii="Times New Roman" w:hAnsi="Times New Roman"/>
          <w:b/>
          <w:color w:val="000000"/>
          <w:sz w:val="24"/>
          <w:szCs w:val="24"/>
        </w:rPr>
        <w:tab/>
        <w:t xml:space="preserve"> </w:t>
      </w:r>
      <w:r>
        <w:rPr>
          <w:rFonts w:ascii="Times New Roman" w:hAnsi="Times New Roman"/>
          <w:b/>
          <w:color w:val="000000"/>
          <w:sz w:val="24"/>
          <w:szCs w:val="24"/>
        </w:rPr>
        <w:t>Assiye OGURLU</w:t>
      </w:r>
      <w:r w:rsidR="00B42606">
        <w:rPr>
          <w:rFonts w:ascii="Times New Roman" w:hAnsi="Times New Roman"/>
          <w:b/>
          <w:color w:val="000000"/>
          <w:sz w:val="24"/>
          <w:szCs w:val="24"/>
        </w:rPr>
        <w:t xml:space="preserve">                 </w:t>
      </w:r>
    </w:p>
    <w:p w:rsidR="00A77F4D" w:rsidRPr="00A77F4D" w:rsidRDefault="00B715B1" w:rsidP="00A77F4D">
      <w:pPr>
        <w:pStyle w:val="ListeParagraf"/>
        <w:spacing w:after="0"/>
        <w:ind w:left="0"/>
        <w:jc w:val="both"/>
        <w:rPr>
          <w:rFonts w:ascii="Times New Roman" w:hAnsi="Times New Roman"/>
          <w:b/>
          <w:color w:val="000000"/>
          <w:sz w:val="24"/>
          <w:szCs w:val="24"/>
        </w:rPr>
      </w:pPr>
      <w:r>
        <w:rPr>
          <w:rFonts w:ascii="Times New Roman" w:hAnsi="Times New Roman"/>
          <w:b/>
          <w:color w:val="000000"/>
          <w:sz w:val="24"/>
          <w:szCs w:val="24"/>
        </w:rPr>
        <w:tab/>
        <w:t xml:space="preserve">  </w:t>
      </w:r>
      <w:r w:rsidRPr="00A77F4D">
        <w:rPr>
          <w:rFonts w:ascii="Times New Roman" w:hAnsi="Times New Roman"/>
          <w:b/>
          <w:color w:val="000000"/>
          <w:sz w:val="24"/>
          <w:szCs w:val="24"/>
        </w:rPr>
        <w:t>Biyoloji Öğretme</w:t>
      </w:r>
      <w:r>
        <w:rPr>
          <w:rFonts w:ascii="Times New Roman" w:hAnsi="Times New Roman"/>
          <w:b/>
          <w:color w:val="000000"/>
          <w:sz w:val="24"/>
          <w:szCs w:val="24"/>
        </w:rPr>
        <w:t>ni</w:t>
      </w:r>
      <w:r w:rsidR="00A77F4D" w:rsidRPr="00A77F4D">
        <w:rPr>
          <w:rFonts w:ascii="Times New Roman" w:hAnsi="Times New Roman"/>
          <w:b/>
          <w:color w:val="000000"/>
          <w:sz w:val="24"/>
          <w:szCs w:val="24"/>
        </w:rPr>
        <w:tab/>
      </w:r>
      <w:r w:rsidR="00A77F4D" w:rsidRPr="00A77F4D">
        <w:rPr>
          <w:rFonts w:ascii="Times New Roman" w:hAnsi="Times New Roman"/>
          <w:b/>
          <w:color w:val="000000"/>
          <w:sz w:val="24"/>
          <w:szCs w:val="24"/>
        </w:rPr>
        <w:tab/>
      </w:r>
      <w:r w:rsidR="00A77F4D" w:rsidRPr="00A77F4D">
        <w:rPr>
          <w:rFonts w:ascii="Times New Roman" w:hAnsi="Times New Roman"/>
          <w:b/>
          <w:color w:val="000000"/>
          <w:sz w:val="24"/>
          <w:szCs w:val="24"/>
        </w:rPr>
        <w:tab/>
        <w:t xml:space="preserve">         </w:t>
      </w:r>
      <w:r w:rsidR="00B42606">
        <w:rPr>
          <w:rFonts w:ascii="Times New Roman" w:hAnsi="Times New Roman"/>
          <w:b/>
          <w:color w:val="000000"/>
          <w:sz w:val="24"/>
          <w:szCs w:val="24"/>
        </w:rPr>
        <w:t xml:space="preserve">          </w:t>
      </w:r>
      <w:r w:rsidR="00A77F4D" w:rsidRPr="00A77F4D">
        <w:rPr>
          <w:rFonts w:ascii="Times New Roman" w:hAnsi="Times New Roman"/>
          <w:b/>
          <w:color w:val="000000"/>
          <w:sz w:val="24"/>
          <w:szCs w:val="24"/>
        </w:rPr>
        <w:t xml:space="preserve"> </w:t>
      </w:r>
      <w:r>
        <w:rPr>
          <w:rFonts w:ascii="Times New Roman" w:hAnsi="Times New Roman"/>
          <w:b/>
          <w:color w:val="000000"/>
          <w:sz w:val="24"/>
          <w:szCs w:val="24"/>
        </w:rPr>
        <w:t xml:space="preserve">    </w:t>
      </w:r>
      <w:r w:rsidR="00A77F4D" w:rsidRPr="00A77F4D">
        <w:rPr>
          <w:rFonts w:ascii="Times New Roman" w:hAnsi="Times New Roman"/>
          <w:b/>
          <w:color w:val="000000"/>
          <w:sz w:val="24"/>
          <w:szCs w:val="24"/>
        </w:rPr>
        <w:t>Biyoloji Öğretme</w:t>
      </w:r>
      <w:r>
        <w:rPr>
          <w:rFonts w:ascii="Times New Roman" w:hAnsi="Times New Roman"/>
          <w:b/>
          <w:color w:val="000000"/>
          <w:sz w:val="24"/>
          <w:szCs w:val="24"/>
        </w:rPr>
        <w:t>ni</w:t>
      </w:r>
      <w:r w:rsidR="00A77F4D" w:rsidRPr="00A77F4D">
        <w:rPr>
          <w:rFonts w:ascii="Times New Roman" w:hAnsi="Times New Roman"/>
          <w:b/>
          <w:color w:val="000000"/>
          <w:sz w:val="24"/>
          <w:szCs w:val="24"/>
        </w:rPr>
        <w:tab/>
      </w:r>
      <w:r w:rsidR="00A77F4D" w:rsidRPr="00A77F4D">
        <w:rPr>
          <w:rFonts w:ascii="Times New Roman" w:hAnsi="Times New Roman"/>
          <w:b/>
          <w:color w:val="000000"/>
          <w:sz w:val="24"/>
          <w:szCs w:val="24"/>
        </w:rPr>
        <w:tab/>
        <w:t xml:space="preserve">    </w:t>
      </w:r>
    </w:p>
    <w:p w:rsidR="00A77F4D" w:rsidRDefault="00A77F4D" w:rsidP="00A77F4D">
      <w:pPr>
        <w:tabs>
          <w:tab w:val="left" w:pos="3405"/>
        </w:tabs>
        <w:spacing w:after="0"/>
        <w:jc w:val="both"/>
        <w:rPr>
          <w:rFonts w:ascii="Times New Roman" w:hAnsi="Times New Roman"/>
          <w:b/>
          <w:sz w:val="24"/>
          <w:szCs w:val="24"/>
        </w:rPr>
      </w:pPr>
    </w:p>
    <w:p w:rsidR="00A77F4D" w:rsidRDefault="00A77F4D" w:rsidP="00A77F4D">
      <w:pPr>
        <w:tabs>
          <w:tab w:val="left" w:pos="3405"/>
        </w:tabs>
        <w:spacing w:after="0"/>
        <w:jc w:val="both"/>
        <w:rPr>
          <w:rFonts w:ascii="Times New Roman" w:hAnsi="Times New Roman"/>
          <w:b/>
          <w:sz w:val="24"/>
          <w:szCs w:val="24"/>
        </w:rPr>
      </w:pPr>
    </w:p>
    <w:p w:rsidR="00A77F4D" w:rsidRPr="00A77F4D" w:rsidRDefault="00A77F4D" w:rsidP="00A77F4D">
      <w:pPr>
        <w:tabs>
          <w:tab w:val="left" w:pos="3405"/>
        </w:tabs>
        <w:spacing w:after="0"/>
        <w:jc w:val="both"/>
        <w:rPr>
          <w:rFonts w:ascii="Times New Roman" w:hAnsi="Times New Roman"/>
          <w:b/>
          <w:sz w:val="24"/>
          <w:szCs w:val="24"/>
        </w:rPr>
      </w:pPr>
    </w:p>
    <w:p w:rsidR="00A77F4D" w:rsidRPr="00A77F4D" w:rsidRDefault="00A77F4D" w:rsidP="00A77F4D">
      <w:pPr>
        <w:tabs>
          <w:tab w:val="left" w:pos="3405"/>
        </w:tabs>
        <w:spacing w:after="0"/>
        <w:jc w:val="both"/>
        <w:rPr>
          <w:rFonts w:ascii="Times New Roman" w:hAnsi="Times New Roman"/>
          <w:b/>
          <w:sz w:val="24"/>
          <w:szCs w:val="24"/>
        </w:rPr>
      </w:pPr>
      <w:r w:rsidRPr="00A77F4D">
        <w:rPr>
          <w:rFonts w:ascii="Times New Roman" w:hAnsi="Times New Roman"/>
          <w:b/>
          <w:sz w:val="24"/>
          <w:szCs w:val="24"/>
        </w:rPr>
        <w:tab/>
      </w:r>
      <w:r w:rsidRPr="00A77F4D">
        <w:rPr>
          <w:rFonts w:ascii="Times New Roman" w:hAnsi="Times New Roman"/>
          <w:b/>
          <w:sz w:val="24"/>
          <w:szCs w:val="24"/>
        </w:rPr>
        <w:tab/>
      </w:r>
      <w:r w:rsidRPr="00A77F4D">
        <w:rPr>
          <w:rFonts w:ascii="Times New Roman" w:hAnsi="Times New Roman"/>
          <w:b/>
          <w:sz w:val="24"/>
          <w:szCs w:val="24"/>
        </w:rPr>
        <w:tab/>
      </w:r>
    </w:p>
    <w:p w:rsidR="00A77F4D" w:rsidRPr="00A77F4D" w:rsidRDefault="003939D7" w:rsidP="00A77F4D">
      <w:pPr>
        <w:tabs>
          <w:tab w:val="left" w:pos="3405"/>
        </w:tabs>
        <w:spacing w:after="0"/>
        <w:jc w:val="both"/>
        <w:rPr>
          <w:rFonts w:ascii="Times New Roman" w:hAnsi="Times New Roman"/>
          <w:b/>
          <w:sz w:val="24"/>
          <w:szCs w:val="24"/>
        </w:rPr>
      </w:pPr>
      <w:r>
        <w:rPr>
          <w:rFonts w:ascii="Times New Roman" w:hAnsi="Times New Roman"/>
          <w:b/>
          <w:sz w:val="24"/>
          <w:szCs w:val="24"/>
        </w:rPr>
        <w:tab/>
      </w:r>
      <w:r>
        <w:rPr>
          <w:rFonts w:ascii="Times New Roman" w:hAnsi="Times New Roman"/>
          <w:b/>
          <w:sz w:val="24"/>
          <w:szCs w:val="24"/>
        </w:rPr>
        <w:tab/>
        <w:t>…./ …..</w:t>
      </w:r>
      <w:r w:rsidR="00B715B1">
        <w:rPr>
          <w:rFonts w:ascii="Times New Roman" w:hAnsi="Times New Roman"/>
          <w:b/>
          <w:sz w:val="24"/>
          <w:szCs w:val="24"/>
        </w:rPr>
        <w:t xml:space="preserve"> / 2014</w:t>
      </w:r>
    </w:p>
    <w:p w:rsidR="00A77F4D" w:rsidRPr="00A77F4D" w:rsidRDefault="003939D7" w:rsidP="00A77F4D">
      <w:pPr>
        <w:tabs>
          <w:tab w:val="left" w:pos="3405"/>
        </w:tabs>
        <w:spacing w:after="0"/>
        <w:jc w:val="both"/>
        <w:rPr>
          <w:rFonts w:ascii="Times New Roman" w:hAnsi="Times New Roman"/>
          <w:b/>
          <w:sz w:val="24"/>
          <w:szCs w:val="24"/>
        </w:rPr>
      </w:pPr>
      <w:r>
        <w:rPr>
          <w:rFonts w:ascii="Times New Roman" w:hAnsi="Times New Roman"/>
          <w:b/>
          <w:sz w:val="24"/>
          <w:szCs w:val="24"/>
        </w:rPr>
        <w:tab/>
      </w:r>
      <w:r>
        <w:rPr>
          <w:rFonts w:ascii="Times New Roman" w:hAnsi="Times New Roman"/>
          <w:b/>
          <w:sz w:val="24"/>
          <w:szCs w:val="24"/>
        </w:rPr>
        <w:tab/>
        <w:t>UYGUNDUR.</w:t>
      </w:r>
    </w:p>
    <w:p w:rsidR="00A77F4D" w:rsidRPr="00A77F4D" w:rsidRDefault="00A77F4D" w:rsidP="0035090A">
      <w:pPr>
        <w:tabs>
          <w:tab w:val="left" w:pos="3405"/>
        </w:tabs>
        <w:spacing w:after="0"/>
        <w:jc w:val="both"/>
        <w:rPr>
          <w:rFonts w:ascii="Times New Roman" w:hAnsi="Times New Roman"/>
          <w:b/>
          <w:sz w:val="24"/>
          <w:szCs w:val="24"/>
        </w:rPr>
      </w:pPr>
      <w:r w:rsidRPr="00A77F4D">
        <w:rPr>
          <w:rFonts w:ascii="Times New Roman" w:hAnsi="Times New Roman"/>
          <w:b/>
          <w:sz w:val="24"/>
          <w:szCs w:val="24"/>
        </w:rPr>
        <w:tab/>
      </w:r>
      <w:r w:rsidRPr="00A77F4D">
        <w:rPr>
          <w:rFonts w:ascii="Times New Roman" w:hAnsi="Times New Roman"/>
          <w:b/>
          <w:sz w:val="24"/>
          <w:szCs w:val="24"/>
        </w:rPr>
        <w:tab/>
        <w:t xml:space="preserve">       </w:t>
      </w:r>
      <w:r w:rsidRPr="00A77F4D">
        <w:rPr>
          <w:rFonts w:ascii="Times New Roman" w:hAnsi="Times New Roman"/>
          <w:b/>
          <w:sz w:val="24"/>
          <w:szCs w:val="24"/>
        </w:rPr>
        <w:tab/>
      </w:r>
    </w:p>
    <w:p w:rsidR="00BC06FD" w:rsidRPr="00A0681E" w:rsidRDefault="00BC06FD" w:rsidP="00032D97">
      <w:pPr>
        <w:tabs>
          <w:tab w:val="left" w:pos="1134"/>
        </w:tabs>
        <w:jc w:val="both"/>
        <w:rPr>
          <w:rFonts w:ascii="Times New Roman" w:hAnsi="Times New Roman"/>
          <w:b/>
          <w:sz w:val="24"/>
          <w:szCs w:val="24"/>
        </w:rPr>
      </w:pPr>
    </w:p>
    <w:sectPr w:rsidR="00BC06FD" w:rsidRPr="00A0681E" w:rsidSect="00BD492C">
      <w:footerReference w:type="even" r:id="rId8"/>
      <w:footerReference w:type="default" r:id="rId9"/>
      <w:pgSz w:w="11906" w:h="16838"/>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6A68" w:rsidRDefault="00A86A68">
      <w:r>
        <w:separator/>
      </w:r>
    </w:p>
  </w:endnote>
  <w:endnote w:type="continuationSeparator" w:id="0">
    <w:p w:rsidR="00A86A68" w:rsidRDefault="00A86A6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 w:name="Verdana">
    <w:panose1 w:val="020B0604030504040204"/>
    <w:charset w:val="A2"/>
    <w:family w:val="swiss"/>
    <w:pitch w:val="variable"/>
    <w:sig w:usb0="A10006FF" w:usb1="4000205B" w:usb2="00000010" w:usb3="00000000" w:csb0="0000019F" w:csb1="00000000"/>
  </w:font>
  <w:font w:name="Comic Sans MS">
    <w:panose1 w:val="030F0702030302020204"/>
    <w:charset w:val="A2"/>
    <w:family w:val="script"/>
    <w:pitch w:val="variable"/>
    <w:sig w:usb0="00000287" w:usb1="00000000" w:usb2="00000000" w:usb3="00000000" w:csb0="0000009F" w:csb1="00000000"/>
  </w:font>
  <w:font w:name="Tahoma">
    <w:panose1 w:val="020B0604030504040204"/>
    <w:charset w:val="A2"/>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2ADA" w:rsidRDefault="006D2ADA" w:rsidP="00EA1D46">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end"/>
    </w:r>
  </w:p>
  <w:p w:rsidR="006D2ADA" w:rsidRDefault="006D2ADA" w:rsidP="00914ECA">
    <w:pPr>
      <w:pStyle w:val="Altbilgi"/>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2ADA" w:rsidRDefault="006D2ADA" w:rsidP="00EA1D46">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separate"/>
    </w:r>
    <w:r w:rsidR="00103A33">
      <w:rPr>
        <w:rStyle w:val="SayfaNumaras"/>
        <w:noProof/>
      </w:rPr>
      <w:t>1</w:t>
    </w:r>
    <w:r>
      <w:rPr>
        <w:rStyle w:val="SayfaNumaras"/>
      </w:rPr>
      <w:fldChar w:fldCharType="end"/>
    </w:r>
  </w:p>
  <w:p w:rsidR="006D2ADA" w:rsidRDefault="006D2ADA" w:rsidP="00914ECA">
    <w:pPr>
      <w:pStyle w:val="Altbilgi"/>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6A68" w:rsidRDefault="00A86A68">
      <w:r>
        <w:separator/>
      </w:r>
    </w:p>
  </w:footnote>
  <w:footnote w:type="continuationSeparator" w:id="0">
    <w:p w:rsidR="00A86A68" w:rsidRDefault="00A86A6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6"/>
    <w:lvl w:ilvl="0">
      <w:start w:val="1"/>
      <w:numFmt w:val="bullet"/>
      <w:lvlText w:val=""/>
      <w:lvlJc w:val="left"/>
      <w:pPr>
        <w:tabs>
          <w:tab w:val="num" w:pos="1260"/>
        </w:tabs>
        <w:ind w:left="1260" w:hanging="360"/>
      </w:pPr>
      <w:rPr>
        <w:rFonts w:ascii="Symbol" w:hAnsi="Symbol" w:cs="Symbol"/>
      </w:rPr>
    </w:lvl>
  </w:abstractNum>
  <w:abstractNum w:abstractNumId="1">
    <w:nsid w:val="00000002"/>
    <w:multiLevelType w:val="singleLevel"/>
    <w:tmpl w:val="00000002"/>
    <w:name w:val="WW8Num7"/>
    <w:lvl w:ilvl="0">
      <w:start w:val="1"/>
      <w:numFmt w:val="decimal"/>
      <w:lvlText w:val="%1."/>
      <w:lvlJc w:val="left"/>
      <w:pPr>
        <w:tabs>
          <w:tab w:val="num" w:pos="1440"/>
        </w:tabs>
        <w:ind w:left="1440" w:hanging="360"/>
      </w:pPr>
    </w:lvl>
  </w:abstractNum>
  <w:abstractNum w:abstractNumId="2">
    <w:nsid w:val="00000003"/>
    <w:multiLevelType w:val="singleLevel"/>
    <w:tmpl w:val="00000003"/>
    <w:name w:val="WW8Num8"/>
    <w:lvl w:ilvl="0">
      <w:start w:val="1"/>
      <w:numFmt w:val="decimal"/>
      <w:lvlText w:val="%1."/>
      <w:lvlJc w:val="left"/>
      <w:pPr>
        <w:tabs>
          <w:tab w:val="num" w:pos="1620"/>
        </w:tabs>
        <w:ind w:left="1620" w:hanging="360"/>
      </w:pPr>
    </w:lvl>
  </w:abstractNum>
  <w:abstractNum w:abstractNumId="3">
    <w:nsid w:val="00000004"/>
    <w:multiLevelType w:val="singleLevel"/>
    <w:tmpl w:val="00000004"/>
    <w:name w:val="WW8Num10"/>
    <w:lvl w:ilvl="0">
      <w:start w:val="1"/>
      <w:numFmt w:val="bullet"/>
      <w:lvlText w:val=""/>
      <w:lvlJc w:val="left"/>
      <w:pPr>
        <w:tabs>
          <w:tab w:val="num" w:pos="1260"/>
        </w:tabs>
        <w:ind w:left="1260" w:hanging="360"/>
      </w:pPr>
      <w:rPr>
        <w:rFonts w:ascii="Symbol" w:hAnsi="Symbol"/>
      </w:rPr>
    </w:lvl>
  </w:abstractNum>
  <w:abstractNum w:abstractNumId="4">
    <w:nsid w:val="00000006"/>
    <w:multiLevelType w:val="multilevel"/>
    <w:tmpl w:val="00000006"/>
    <w:name w:val="WW8Num13"/>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0000007"/>
    <w:multiLevelType w:val="singleLevel"/>
    <w:tmpl w:val="00000007"/>
    <w:name w:val="WW8Num15"/>
    <w:lvl w:ilvl="0">
      <w:start w:val="1"/>
      <w:numFmt w:val="bullet"/>
      <w:lvlText w:val=""/>
      <w:lvlJc w:val="left"/>
      <w:pPr>
        <w:tabs>
          <w:tab w:val="num" w:pos="1260"/>
        </w:tabs>
        <w:ind w:left="1260" w:hanging="360"/>
      </w:pPr>
      <w:rPr>
        <w:rFonts w:ascii="Symbol" w:hAnsi="Symbol" w:cs="Symbol"/>
      </w:rPr>
    </w:lvl>
  </w:abstractNum>
  <w:abstractNum w:abstractNumId="6">
    <w:nsid w:val="00000008"/>
    <w:multiLevelType w:val="singleLevel"/>
    <w:tmpl w:val="00000008"/>
    <w:name w:val="WW8Num17"/>
    <w:lvl w:ilvl="0">
      <w:start w:val="1"/>
      <w:numFmt w:val="bullet"/>
      <w:lvlText w:val=""/>
      <w:lvlJc w:val="left"/>
      <w:pPr>
        <w:tabs>
          <w:tab w:val="num" w:pos="1620"/>
        </w:tabs>
        <w:ind w:left="1620" w:hanging="360"/>
      </w:pPr>
      <w:rPr>
        <w:rFonts w:ascii="Symbol" w:hAnsi="Symbol" w:cs="Symbol"/>
      </w:rPr>
    </w:lvl>
  </w:abstractNum>
  <w:abstractNum w:abstractNumId="7">
    <w:nsid w:val="00000009"/>
    <w:multiLevelType w:val="singleLevel"/>
    <w:tmpl w:val="00000009"/>
    <w:name w:val="WW8Num18"/>
    <w:lvl w:ilvl="0">
      <w:start w:val="1"/>
      <w:numFmt w:val="bullet"/>
      <w:lvlText w:val=""/>
      <w:lvlJc w:val="left"/>
      <w:pPr>
        <w:tabs>
          <w:tab w:val="num" w:pos="720"/>
        </w:tabs>
        <w:ind w:left="720" w:hanging="360"/>
      </w:pPr>
      <w:rPr>
        <w:rFonts w:ascii="Symbol" w:hAnsi="Symbol"/>
      </w:rPr>
    </w:lvl>
  </w:abstractNum>
  <w:abstractNum w:abstractNumId="8">
    <w:nsid w:val="0000000B"/>
    <w:multiLevelType w:val="singleLevel"/>
    <w:tmpl w:val="0000000B"/>
    <w:name w:val="WW8Num20"/>
    <w:lvl w:ilvl="0">
      <w:start w:val="1"/>
      <w:numFmt w:val="decimal"/>
      <w:lvlText w:val="%1."/>
      <w:lvlJc w:val="left"/>
      <w:pPr>
        <w:tabs>
          <w:tab w:val="num" w:pos="1575"/>
        </w:tabs>
        <w:ind w:left="1575" w:hanging="360"/>
      </w:pPr>
    </w:lvl>
  </w:abstractNum>
  <w:abstractNum w:abstractNumId="9">
    <w:nsid w:val="0000000C"/>
    <w:multiLevelType w:val="singleLevel"/>
    <w:tmpl w:val="1880466C"/>
    <w:name w:val="WW8Num22"/>
    <w:lvl w:ilvl="0">
      <w:start w:val="1"/>
      <w:numFmt w:val="decimal"/>
      <w:lvlText w:val="%1."/>
      <w:lvlJc w:val="left"/>
      <w:pPr>
        <w:tabs>
          <w:tab w:val="num" w:pos="1620"/>
        </w:tabs>
        <w:ind w:left="1620" w:hanging="360"/>
      </w:pPr>
      <w:rPr>
        <w:b/>
        <w:color w:val="C00000"/>
      </w:rPr>
    </w:lvl>
  </w:abstractNum>
  <w:abstractNum w:abstractNumId="10">
    <w:nsid w:val="0000000D"/>
    <w:multiLevelType w:val="multilevel"/>
    <w:tmpl w:val="0000000D"/>
    <w:name w:val="WW8Num27"/>
    <w:lvl w:ilvl="0">
      <w:start w:val="1"/>
      <w:numFmt w:val="decimal"/>
      <w:lvlText w:val="%1."/>
      <w:lvlJc w:val="left"/>
      <w:pPr>
        <w:tabs>
          <w:tab w:val="num" w:pos="720"/>
        </w:tabs>
        <w:ind w:left="720" w:hanging="360"/>
      </w:pPr>
    </w:lvl>
    <w:lvl w:ilvl="1">
      <w:start w:val="4"/>
      <w:numFmt w:val="decimal"/>
      <w:lvlText w:val="%2."/>
      <w:lvlJc w:val="left"/>
      <w:pPr>
        <w:tabs>
          <w:tab w:val="num" w:pos="1440"/>
        </w:tabs>
        <w:ind w:left="1440" w:hanging="360"/>
      </w:pPr>
    </w:lvl>
    <w:lvl w:ilvl="2">
      <w:start w:val="1"/>
      <w:numFmt w:val="bullet"/>
      <w:lvlText w:val=""/>
      <w:lvlJc w:val="left"/>
      <w:pPr>
        <w:tabs>
          <w:tab w:val="num" w:pos="2340"/>
        </w:tabs>
        <w:ind w:left="2340" w:hanging="360"/>
      </w:pPr>
      <w:rPr>
        <w:rFonts w:ascii="Symbol" w:hAnsi="Symbol"/>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0000000E"/>
    <w:multiLevelType w:val="singleLevel"/>
    <w:tmpl w:val="0000000E"/>
    <w:name w:val="WW8Num29"/>
    <w:lvl w:ilvl="0">
      <w:start w:val="1"/>
      <w:numFmt w:val="bullet"/>
      <w:lvlText w:val=""/>
      <w:lvlJc w:val="left"/>
      <w:pPr>
        <w:tabs>
          <w:tab w:val="num" w:pos="1215"/>
        </w:tabs>
        <w:ind w:left="1215" w:hanging="360"/>
      </w:pPr>
      <w:rPr>
        <w:rFonts w:ascii="Symbol" w:hAnsi="Symbol" w:cs="Symbol"/>
      </w:rPr>
    </w:lvl>
  </w:abstractNum>
  <w:abstractNum w:abstractNumId="12">
    <w:nsid w:val="00000010"/>
    <w:multiLevelType w:val="singleLevel"/>
    <w:tmpl w:val="00000010"/>
    <w:name w:val="WW8Num31"/>
    <w:lvl w:ilvl="0">
      <w:start w:val="1"/>
      <w:numFmt w:val="bullet"/>
      <w:lvlText w:val=""/>
      <w:lvlJc w:val="left"/>
      <w:pPr>
        <w:tabs>
          <w:tab w:val="num" w:pos="1620"/>
        </w:tabs>
        <w:ind w:left="1620" w:hanging="360"/>
      </w:pPr>
      <w:rPr>
        <w:rFonts w:ascii="Symbol" w:hAnsi="Symbol" w:cs="Symbol"/>
      </w:rPr>
    </w:lvl>
  </w:abstractNum>
  <w:abstractNum w:abstractNumId="13">
    <w:nsid w:val="00000013"/>
    <w:multiLevelType w:val="singleLevel"/>
    <w:tmpl w:val="00000013"/>
    <w:name w:val="WW8Num34"/>
    <w:lvl w:ilvl="0">
      <w:start w:val="1"/>
      <w:numFmt w:val="decimal"/>
      <w:lvlText w:val="%1."/>
      <w:lvlJc w:val="left"/>
      <w:pPr>
        <w:tabs>
          <w:tab w:val="num" w:pos="720"/>
        </w:tabs>
        <w:ind w:left="720" w:hanging="360"/>
      </w:pPr>
    </w:lvl>
  </w:abstractNum>
  <w:abstractNum w:abstractNumId="14">
    <w:nsid w:val="00141BCB"/>
    <w:multiLevelType w:val="hybridMultilevel"/>
    <w:tmpl w:val="FA148D62"/>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nsid w:val="027024FC"/>
    <w:multiLevelType w:val="hybridMultilevel"/>
    <w:tmpl w:val="23BC3E94"/>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6">
    <w:nsid w:val="0556647B"/>
    <w:multiLevelType w:val="hybridMultilevel"/>
    <w:tmpl w:val="32C2980C"/>
    <w:lvl w:ilvl="0" w:tplc="72FCC41E">
      <w:start w:val="1"/>
      <w:numFmt w:val="decimal"/>
      <w:lvlText w:val="%1-"/>
      <w:lvlJc w:val="left"/>
      <w:pPr>
        <w:ind w:left="644" w:hanging="360"/>
      </w:pPr>
      <w:rPr>
        <w:rFonts w:hint="default"/>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17">
    <w:nsid w:val="1ABA10EC"/>
    <w:multiLevelType w:val="hybridMultilevel"/>
    <w:tmpl w:val="657E3032"/>
    <w:lvl w:ilvl="0" w:tplc="534E6E9A">
      <w:start w:val="1"/>
      <w:numFmt w:val="decimal"/>
      <w:lvlText w:val="%1-"/>
      <w:lvlJc w:val="left"/>
      <w:pPr>
        <w:tabs>
          <w:tab w:val="num" w:pos="720"/>
        </w:tabs>
        <w:ind w:left="7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nsid w:val="23A22646"/>
    <w:multiLevelType w:val="hybridMultilevel"/>
    <w:tmpl w:val="CC928AE2"/>
    <w:lvl w:ilvl="0" w:tplc="8A6AA20C">
      <w:start w:val="1"/>
      <w:numFmt w:val="decimal"/>
      <w:lvlText w:val="%1-"/>
      <w:lvlJc w:val="left"/>
      <w:pPr>
        <w:tabs>
          <w:tab w:val="num" w:pos="720"/>
        </w:tabs>
        <w:ind w:left="720" w:hanging="360"/>
      </w:pPr>
      <w:rPr>
        <w:rFonts w:hint="default"/>
      </w:rPr>
    </w:lvl>
    <w:lvl w:ilvl="1" w:tplc="041F0001">
      <w:start w:val="1"/>
      <w:numFmt w:val="bullet"/>
      <w:lvlText w:val=""/>
      <w:lvlJc w:val="left"/>
      <w:pPr>
        <w:tabs>
          <w:tab w:val="num" w:pos="1440"/>
        </w:tabs>
        <w:ind w:left="1440" w:hanging="360"/>
      </w:pPr>
      <w:rPr>
        <w:rFonts w:ascii="Symbol" w:hAnsi="Symbol"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nsid w:val="291F55AA"/>
    <w:multiLevelType w:val="hybridMultilevel"/>
    <w:tmpl w:val="B86A6E12"/>
    <w:lvl w:ilvl="0" w:tplc="1A688B54">
      <w:start w:val="1"/>
      <w:numFmt w:val="decimal"/>
      <w:lvlText w:val="%1."/>
      <w:lvlJc w:val="left"/>
      <w:pPr>
        <w:tabs>
          <w:tab w:val="num" w:pos="720"/>
        </w:tabs>
        <w:ind w:left="720" w:hanging="360"/>
      </w:pPr>
      <w:rPr>
        <w:rFonts w:hint="default"/>
        <w:b/>
        <w:color w:val="auto"/>
      </w:rPr>
    </w:lvl>
    <w:lvl w:ilvl="1" w:tplc="42F4F23C">
      <w:start w:val="1"/>
      <w:numFmt w:val="bullet"/>
      <w:lvlText w:val="-"/>
      <w:lvlJc w:val="left"/>
      <w:pPr>
        <w:tabs>
          <w:tab w:val="num" w:pos="1440"/>
        </w:tabs>
        <w:ind w:left="1440" w:hanging="360"/>
      </w:pPr>
      <w:rPr>
        <w:rFonts w:ascii="Times New Roman" w:eastAsia="Times New Roman" w:hAnsi="Times New Roman" w:cs="Times New Roman"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nsid w:val="2BB7363C"/>
    <w:multiLevelType w:val="hybridMultilevel"/>
    <w:tmpl w:val="A336B72E"/>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21">
    <w:nsid w:val="2CD066C8"/>
    <w:multiLevelType w:val="hybridMultilevel"/>
    <w:tmpl w:val="18F61D0A"/>
    <w:lvl w:ilvl="0" w:tplc="61765F80">
      <w:start w:val="1"/>
      <w:numFmt w:val="decimal"/>
      <w:lvlText w:val="%1."/>
      <w:lvlJc w:val="left"/>
      <w:pPr>
        <w:tabs>
          <w:tab w:val="num" w:pos="720"/>
        </w:tabs>
        <w:ind w:left="720" w:hanging="360"/>
      </w:pPr>
      <w:rPr>
        <w:rFonts w:hint="default"/>
        <w:b/>
        <w:color w:val="C00000"/>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nsid w:val="2D31797E"/>
    <w:multiLevelType w:val="hybridMultilevel"/>
    <w:tmpl w:val="5472295C"/>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23">
    <w:nsid w:val="30403645"/>
    <w:multiLevelType w:val="hybridMultilevel"/>
    <w:tmpl w:val="12B2895C"/>
    <w:lvl w:ilvl="0" w:tplc="F928F9CE">
      <w:start w:val="23"/>
      <w:numFmt w:val="bullet"/>
      <w:lvlText w:val=""/>
      <w:lvlJc w:val="left"/>
      <w:pPr>
        <w:ind w:left="1128" w:hanging="360"/>
      </w:pPr>
      <w:rPr>
        <w:rFonts w:ascii="Symbol" w:eastAsia="Times New Roman" w:hAnsi="Symbol" w:cs="Times New Roman" w:hint="default"/>
      </w:rPr>
    </w:lvl>
    <w:lvl w:ilvl="1" w:tplc="041F0003" w:tentative="1">
      <w:start w:val="1"/>
      <w:numFmt w:val="bullet"/>
      <w:lvlText w:val="o"/>
      <w:lvlJc w:val="left"/>
      <w:pPr>
        <w:ind w:left="1848" w:hanging="360"/>
      </w:pPr>
      <w:rPr>
        <w:rFonts w:ascii="Courier New" w:hAnsi="Courier New" w:cs="Courier New" w:hint="default"/>
      </w:rPr>
    </w:lvl>
    <w:lvl w:ilvl="2" w:tplc="041F0005" w:tentative="1">
      <w:start w:val="1"/>
      <w:numFmt w:val="bullet"/>
      <w:lvlText w:val=""/>
      <w:lvlJc w:val="left"/>
      <w:pPr>
        <w:ind w:left="2568" w:hanging="360"/>
      </w:pPr>
      <w:rPr>
        <w:rFonts w:ascii="Wingdings" w:hAnsi="Wingdings" w:hint="default"/>
      </w:rPr>
    </w:lvl>
    <w:lvl w:ilvl="3" w:tplc="041F0001" w:tentative="1">
      <w:start w:val="1"/>
      <w:numFmt w:val="bullet"/>
      <w:lvlText w:val=""/>
      <w:lvlJc w:val="left"/>
      <w:pPr>
        <w:ind w:left="3288" w:hanging="360"/>
      </w:pPr>
      <w:rPr>
        <w:rFonts w:ascii="Symbol" w:hAnsi="Symbol" w:hint="default"/>
      </w:rPr>
    </w:lvl>
    <w:lvl w:ilvl="4" w:tplc="041F0003" w:tentative="1">
      <w:start w:val="1"/>
      <w:numFmt w:val="bullet"/>
      <w:lvlText w:val="o"/>
      <w:lvlJc w:val="left"/>
      <w:pPr>
        <w:ind w:left="4008" w:hanging="360"/>
      </w:pPr>
      <w:rPr>
        <w:rFonts w:ascii="Courier New" w:hAnsi="Courier New" w:cs="Courier New" w:hint="default"/>
      </w:rPr>
    </w:lvl>
    <w:lvl w:ilvl="5" w:tplc="041F0005" w:tentative="1">
      <w:start w:val="1"/>
      <w:numFmt w:val="bullet"/>
      <w:lvlText w:val=""/>
      <w:lvlJc w:val="left"/>
      <w:pPr>
        <w:ind w:left="4728" w:hanging="360"/>
      </w:pPr>
      <w:rPr>
        <w:rFonts w:ascii="Wingdings" w:hAnsi="Wingdings" w:hint="default"/>
      </w:rPr>
    </w:lvl>
    <w:lvl w:ilvl="6" w:tplc="041F0001" w:tentative="1">
      <w:start w:val="1"/>
      <w:numFmt w:val="bullet"/>
      <w:lvlText w:val=""/>
      <w:lvlJc w:val="left"/>
      <w:pPr>
        <w:ind w:left="5448" w:hanging="360"/>
      </w:pPr>
      <w:rPr>
        <w:rFonts w:ascii="Symbol" w:hAnsi="Symbol" w:hint="default"/>
      </w:rPr>
    </w:lvl>
    <w:lvl w:ilvl="7" w:tplc="041F0003" w:tentative="1">
      <w:start w:val="1"/>
      <w:numFmt w:val="bullet"/>
      <w:lvlText w:val="o"/>
      <w:lvlJc w:val="left"/>
      <w:pPr>
        <w:ind w:left="6168" w:hanging="360"/>
      </w:pPr>
      <w:rPr>
        <w:rFonts w:ascii="Courier New" w:hAnsi="Courier New" w:cs="Courier New" w:hint="default"/>
      </w:rPr>
    </w:lvl>
    <w:lvl w:ilvl="8" w:tplc="041F0005" w:tentative="1">
      <w:start w:val="1"/>
      <w:numFmt w:val="bullet"/>
      <w:lvlText w:val=""/>
      <w:lvlJc w:val="left"/>
      <w:pPr>
        <w:ind w:left="6888" w:hanging="360"/>
      </w:pPr>
      <w:rPr>
        <w:rFonts w:ascii="Wingdings" w:hAnsi="Wingdings" w:hint="default"/>
      </w:rPr>
    </w:lvl>
  </w:abstractNum>
  <w:abstractNum w:abstractNumId="24">
    <w:nsid w:val="43752995"/>
    <w:multiLevelType w:val="hybridMultilevel"/>
    <w:tmpl w:val="BEEAB6E0"/>
    <w:lvl w:ilvl="0" w:tplc="873A3BE2">
      <w:start w:val="1"/>
      <w:numFmt w:val="decimal"/>
      <w:lvlText w:val="%1-"/>
      <w:lvlJc w:val="left"/>
      <w:pPr>
        <w:tabs>
          <w:tab w:val="num" w:pos="600"/>
        </w:tabs>
        <w:ind w:left="600" w:hanging="360"/>
      </w:pPr>
      <w:rPr>
        <w:rFonts w:hint="default"/>
      </w:rPr>
    </w:lvl>
    <w:lvl w:ilvl="1" w:tplc="041F0019" w:tentative="1">
      <w:start w:val="1"/>
      <w:numFmt w:val="lowerLetter"/>
      <w:lvlText w:val="%2."/>
      <w:lvlJc w:val="left"/>
      <w:pPr>
        <w:tabs>
          <w:tab w:val="num" w:pos="1320"/>
        </w:tabs>
        <w:ind w:left="1320" w:hanging="360"/>
      </w:pPr>
    </w:lvl>
    <w:lvl w:ilvl="2" w:tplc="041F001B" w:tentative="1">
      <w:start w:val="1"/>
      <w:numFmt w:val="lowerRoman"/>
      <w:lvlText w:val="%3."/>
      <w:lvlJc w:val="right"/>
      <w:pPr>
        <w:tabs>
          <w:tab w:val="num" w:pos="2040"/>
        </w:tabs>
        <w:ind w:left="2040" w:hanging="180"/>
      </w:pPr>
    </w:lvl>
    <w:lvl w:ilvl="3" w:tplc="041F000F" w:tentative="1">
      <w:start w:val="1"/>
      <w:numFmt w:val="decimal"/>
      <w:lvlText w:val="%4."/>
      <w:lvlJc w:val="left"/>
      <w:pPr>
        <w:tabs>
          <w:tab w:val="num" w:pos="2760"/>
        </w:tabs>
        <w:ind w:left="2760" w:hanging="360"/>
      </w:pPr>
    </w:lvl>
    <w:lvl w:ilvl="4" w:tplc="041F0019" w:tentative="1">
      <w:start w:val="1"/>
      <w:numFmt w:val="lowerLetter"/>
      <w:lvlText w:val="%5."/>
      <w:lvlJc w:val="left"/>
      <w:pPr>
        <w:tabs>
          <w:tab w:val="num" w:pos="3480"/>
        </w:tabs>
        <w:ind w:left="3480" w:hanging="360"/>
      </w:pPr>
    </w:lvl>
    <w:lvl w:ilvl="5" w:tplc="041F001B" w:tentative="1">
      <w:start w:val="1"/>
      <w:numFmt w:val="lowerRoman"/>
      <w:lvlText w:val="%6."/>
      <w:lvlJc w:val="right"/>
      <w:pPr>
        <w:tabs>
          <w:tab w:val="num" w:pos="4200"/>
        </w:tabs>
        <w:ind w:left="4200" w:hanging="180"/>
      </w:pPr>
    </w:lvl>
    <w:lvl w:ilvl="6" w:tplc="041F000F" w:tentative="1">
      <w:start w:val="1"/>
      <w:numFmt w:val="decimal"/>
      <w:lvlText w:val="%7."/>
      <w:lvlJc w:val="left"/>
      <w:pPr>
        <w:tabs>
          <w:tab w:val="num" w:pos="4920"/>
        </w:tabs>
        <w:ind w:left="4920" w:hanging="360"/>
      </w:pPr>
    </w:lvl>
    <w:lvl w:ilvl="7" w:tplc="041F0019" w:tentative="1">
      <w:start w:val="1"/>
      <w:numFmt w:val="lowerLetter"/>
      <w:lvlText w:val="%8."/>
      <w:lvlJc w:val="left"/>
      <w:pPr>
        <w:tabs>
          <w:tab w:val="num" w:pos="5640"/>
        </w:tabs>
        <w:ind w:left="5640" w:hanging="360"/>
      </w:pPr>
    </w:lvl>
    <w:lvl w:ilvl="8" w:tplc="041F001B" w:tentative="1">
      <w:start w:val="1"/>
      <w:numFmt w:val="lowerRoman"/>
      <w:lvlText w:val="%9."/>
      <w:lvlJc w:val="right"/>
      <w:pPr>
        <w:tabs>
          <w:tab w:val="num" w:pos="6360"/>
        </w:tabs>
        <w:ind w:left="6360" w:hanging="180"/>
      </w:pPr>
    </w:lvl>
  </w:abstractNum>
  <w:abstractNum w:abstractNumId="25">
    <w:nsid w:val="468C37FE"/>
    <w:multiLevelType w:val="hybridMultilevel"/>
    <w:tmpl w:val="B7C460AC"/>
    <w:lvl w:ilvl="0" w:tplc="CD3061DC">
      <w:start w:val="1"/>
      <w:numFmt w:val="decimal"/>
      <w:lvlText w:val="%1."/>
      <w:lvlJc w:val="left"/>
      <w:pPr>
        <w:tabs>
          <w:tab w:val="num" w:pos="567"/>
        </w:tabs>
        <w:ind w:left="567" w:hanging="567"/>
      </w:pPr>
      <w:rPr>
        <w:rFonts w:hint="default"/>
        <w:b/>
      </w:rPr>
    </w:lvl>
    <w:lvl w:ilvl="1" w:tplc="3CA84BB0">
      <w:start w:val="1"/>
      <w:numFmt w:val="bullet"/>
      <w:lvlText w:val=""/>
      <w:lvlJc w:val="left"/>
      <w:pPr>
        <w:tabs>
          <w:tab w:val="num" w:pos="1531"/>
        </w:tabs>
        <w:ind w:left="1531" w:hanging="397"/>
      </w:pPr>
      <w:rPr>
        <w:rFonts w:ascii="Wingdings" w:hAnsi="Wingdings" w:hint="default"/>
        <w:b/>
      </w:rPr>
    </w:lvl>
    <w:lvl w:ilvl="2" w:tplc="041F001B" w:tentative="1">
      <w:start w:val="1"/>
      <w:numFmt w:val="lowerRoman"/>
      <w:lvlText w:val="%3."/>
      <w:lvlJc w:val="right"/>
      <w:pPr>
        <w:tabs>
          <w:tab w:val="num" w:pos="2700"/>
        </w:tabs>
        <w:ind w:left="2700" w:hanging="180"/>
      </w:pPr>
    </w:lvl>
    <w:lvl w:ilvl="3" w:tplc="041F000F" w:tentative="1">
      <w:start w:val="1"/>
      <w:numFmt w:val="decimal"/>
      <w:lvlText w:val="%4."/>
      <w:lvlJc w:val="left"/>
      <w:pPr>
        <w:tabs>
          <w:tab w:val="num" w:pos="3420"/>
        </w:tabs>
        <w:ind w:left="3420" w:hanging="360"/>
      </w:pPr>
    </w:lvl>
    <w:lvl w:ilvl="4" w:tplc="041F0019" w:tentative="1">
      <w:start w:val="1"/>
      <w:numFmt w:val="lowerLetter"/>
      <w:lvlText w:val="%5."/>
      <w:lvlJc w:val="left"/>
      <w:pPr>
        <w:tabs>
          <w:tab w:val="num" w:pos="4140"/>
        </w:tabs>
        <w:ind w:left="4140" w:hanging="360"/>
      </w:pPr>
    </w:lvl>
    <w:lvl w:ilvl="5" w:tplc="041F001B" w:tentative="1">
      <w:start w:val="1"/>
      <w:numFmt w:val="lowerRoman"/>
      <w:lvlText w:val="%6."/>
      <w:lvlJc w:val="right"/>
      <w:pPr>
        <w:tabs>
          <w:tab w:val="num" w:pos="4860"/>
        </w:tabs>
        <w:ind w:left="4860" w:hanging="180"/>
      </w:pPr>
    </w:lvl>
    <w:lvl w:ilvl="6" w:tplc="041F000F" w:tentative="1">
      <w:start w:val="1"/>
      <w:numFmt w:val="decimal"/>
      <w:lvlText w:val="%7."/>
      <w:lvlJc w:val="left"/>
      <w:pPr>
        <w:tabs>
          <w:tab w:val="num" w:pos="5580"/>
        </w:tabs>
        <w:ind w:left="5580" w:hanging="360"/>
      </w:pPr>
    </w:lvl>
    <w:lvl w:ilvl="7" w:tplc="041F0019" w:tentative="1">
      <w:start w:val="1"/>
      <w:numFmt w:val="lowerLetter"/>
      <w:lvlText w:val="%8."/>
      <w:lvlJc w:val="left"/>
      <w:pPr>
        <w:tabs>
          <w:tab w:val="num" w:pos="6300"/>
        </w:tabs>
        <w:ind w:left="6300" w:hanging="360"/>
      </w:pPr>
    </w:lvl>
    <w:lvl w:ilvl="8" w:tplc="041F001B" w:tentative="1">
      <w:start w:val="1"/>
      <w:numFmt w:val="lowerRoman"/>
      <w:lvlText w:val="%9."/>
      <w:lvlJc w:val="right"/>
      <w:pPr>
        <w:tabs>
          <w:tab w:val="num" w:pos="7020"/>
        </w:tabs>
        <w:ind w:left="7020" w:hanging="180"/>
      </w:pPr>
    </w:lvl>
  </w:abstractNum>
  <w:abstractNum w:abstractNumId="26">
    <w:nsid w:val="47CE0084"/>
    <w:multiLevelType w:val="hybridMultilevel"/>
    <w:tmpl w:val="5E124018"/>
    <w:lvl w:ilvl="0" w:tplc="2BA85B68">
      <w:start w:val="1"/>
      <w:numFmt w:val="lowerLetter"/>
      <w:lvlText w:val="%1)"/>
      <w:lvlJc w:val="left"/>
      <w:pPr>
        <w:ind w:left="927" w:hanging="360"/>
      </w:pPr>
      <w:rPr>
        <w:rFonts w:ascii="Times New Roman" w:eastAsia="Calibri" w:hAnsi="Times New Roman" w:cs="Times New Roman"/>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27">
    <w:nsid w:val="47D87E7F"/>
    <w:multiLevelType w:val="hybridMultilevel"/>
    <w:tmpl w:val="39ACED2C"/>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28">
    <w:nsid w:val="57A81A60"/>
    <w:multiLevelType w:val="hybridMultilevel"/>
    <w:tmpl w:val="A82E9D32"/>
    <w:lvl w:ilvl="0" w:tplc="041F0019">
      <w:start w:val="1"/>
      <w:numFmt w:val="lowerLetter"/>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nsid w:val="6B2B283D"/>
    <w:multiLevelType w:val="hybridMultilevel"/>
    <w:tmpl w:val="84FAE778"/>
    <w:lvl w:ilvl="0" w:tplc="4CDAC614">
      <w:start w:val="1"/>
      <w:numFmt w:val="lowerLetter"/>
      <w:lvlText w:val="%1)"/>
      <w:lvlJc w:val="left"/>
      <w:pPr>
        <w:ind w:left="1069"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30">
    <w:nsid w:val="70C931B1"/>
    <w:multiLevelType w:val="hybridMultilevel"/>
    <w:tmpl w:val="232A739A"/>
    <w:lvl w:ilvl="0" w:tplc="4218F202">
      <w:start w:val="1"/>
      <w:numFmt w:val="decimal"/>
      <w:lvlText w:val="%1-"/>
      <w:lvlJc w:val="left"/>
      <w:pPr>
        <w:tabs>
          <w:tab w:val="num" w:pos="720"/>
        </w:tabs>
        <w:ind w:left="720" w:hanging="360"/>
      </w:pPr>
      <w:rPr>
        <w:rFonts w:ascii="Times New Roman" w:hAnsi="Times New Roman" w:cs="Times New Roman" w:hint="default"/>
        <w:sz w:val="24"/>
        <w:szCs w:val="24"/>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1">
    <w:nsid w:val="77926DD0"/>
    <w:multiLevelType w:val="hybridMultilevel"/>
    <w:tmpl w:val="DEE20D2A"/>
    <w:lvl w:ilvl="0" w:tplc="C5ECA126">
      <w:numFmt w:val="bullet"/>
      <w:lvlText w:val=""/>
      <w:lvlJc w:val="left"/>
      <w:pPr>
        <w:tabs>
          <w:tab w:val="num" w:pos="720"/>
        </w:tabs>
        <w:ind w:left="720" w:hanging="360"/>
      </w:pPr>
      <w:rPr>
        <w:rFonts w:ascii="Symbol" w:eastAsia="Times New Roman" w:hAnsi="Symbol" w:cs="Times New Roman"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num w:numId="1">
    <w:abstractNumId w:val="20"/>
  </w:num>
  <w:num w:numId="2">
    <w:abstractNumId w:val="27"/>
  </w:num>
  <w:num w:numId="3">
    <w:abstractNumId w:val="19"/>
  </w:num>
  <w:num w:numId="4">
    <w:abstractNumId w:val="21"/>
  </w:num>
  <w:num w:numId="5">
    <w:abstractNumId w:val="31"/>
  </w:num>
  <w:num w:numId="6">
    <w:abstractNumId w:val="28"/>
  </w:num>
  <w:num w:numId="7">
    <w:abstractNumId w:val="24"/>
  </w:num>
  <w:num w:numId="8">
    <w:abstractNumId w:val="17"/>
  </w:num>
  <w:num w:numId="9">
    <w:abstractNumId w:val="14"/>
  </w:num>
  <w:num w:numId="10">
    <w:abstractNumId w:val="30"/>
  </w:num>
  <w:num w:numId="11">
    <w:abstractNumId w:val="25"/>
  </w:num>
  <w:num w:numId="12">
    <w:abstractNumId w:val="16"/>
  </w:num>
  <w:num w:numId="13">
    <w:abstractNumId w:val="18"/>
  </w:num>
  <w:num w:numId="14">
    <w:abstractNumId w:val="23"/>
  </w:num>
  <w:num w:numId="1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num>
  <w:num w:numId="17">
    <w:abstractNumId w:val="15"/>
  </w:num>
  <w:num w:numId="1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gutterAtTop/>
  <w:hideSpellingErrors/>
  <w:stylePaneFormatFilter w:val="3F01"/>
  <w:defaultTabStop w:val="708"/>
  <w:hyphenationZone w:val="425"/>
  <w:characterSpacingControl w:val="doNotCompress"/>
  <w:footnotePr>
    <w:footnote w:id="-1"/>
    <w:footnote w:id="0"/>
  </w:footnotePr>
  <w:endnotePr>
    <w:endnote w:id="-1"/>
    <w:endnote w:id="0"/>
  </w:endnotePr>
  <w:compat/>
  <w:rsids>
    <w:rsidRoot w:val="00761984"/>
    <w:rsid w:val="0000224D"/>
    <w:rsid w:val="00002713"/>
    <w:rsid w:val="00005316"/>
    <w:rsid w:val="00005D58"/>
    <w:rsid w:val="00013BEF"/>
    <w:rsid w:val="00015CD4"/>
    <w:rsid w:val="000248A1"/>
    <w:rsid w:val="00027056"/>
    <w:rsid w:val="00030418"/>
    <w:rsid w:val="0003191E"/>
    <w:rsid w:val="00032D97"/>
    <w:rsid w:val="00036411"/>
    <w:rsid w:val="00036A93"/>
    <w:rsid w:val="00036D18"/>
    <w:rsid w:val="00037687"/>
    <w:rsid w:val="00040B25"/>
    <w:rsid w:val="00043D1E"/>
    <w:rsid w:val="00045B3A"/>
    <w:rsid w:val="0004728B"/>
    <w:rsid w:val="0004794D"/>
    <w:rsid w:val="00050064"/>
    <w:rsid w:val="00053D56"/>
    <w:rsid w:val="00060576"/>
    <w:rsid w:val="0006144F"/>
    <w:rsid w:val="00065F69"/>
    <w:rsid w:val="0006766A"/>
    <w:rsid w:val="0007044E"/>
    <w:rsid w:val="00071F5B"/>
    <w:rsid w:val="00072E82"/>
    <w:rsid w:val="00073204"/>
    <w:rsid w:val="00073CE8"/>
    <w:rsid w:val="00075ADB"/>
    <w:rsid w:val="000768C4"/>
    <w:rsid w:val="00076B89"/>
    <w:rsid w:val="00081CA3"/>
    <w:rsid w:val="00084185"/>
    <w:rsid w:val="000901D8"/>
    <w:rsid w:val="000903C1"/>
    <w:rsid w:val="00097E6C"/>
    <w:rsid w:val="000A58D9"/>
    <w:rsid w:val="000B2757"/>
    <w:rsid w:val="000B27DE"/>
    <w:rsid w:val="000B2D6E"/>
    <w:rsid w:val="000B3271"/>
    <w:rsid w:val="000B392C"/>
    <w:rsid w:val="000B43F2"/>
    <w:rsid w:val="000B7ADE"/>
    <w:rsid w:val="000B7E09"/>
    <w:rsid w:val="000C5990"/>
    <w:rsid w:val="000D35EE"/>
    <w:rsid w:val="000D3EDF"/>
    <w:rsid w:val="000D6620"/>
    <w:rsid w:val="000D7218"/>
    <w:rsid w:val="000D73CF"/>
    <w:rsid w:val="000E24B9"/>
    <w:rsid w:val="000E2D7B"/>
    <w:rsid w:val="000E35F6"/>
    <w:rsid w:val="000E4156"/>
    <w:rsid w:val="000E4735"/>
    <w:rsid w:val="000E5061"/>
    <w:rsid w:val="000E73ED"/>
    <w:rsid w:val="000E7989"/>
    <w:rsid w:val="000F0A7C"/>
    <w:rsid w:val="000F18D4"/>
    <w:rsid w:val="000F4981"/>
    <w:rsid w:val="000F4B3D"/>
    <w:rsid w:val="00101AC0"/>
    <w:rsid w:val="00103A33"/>
    <w:rsid w:val="001048FC"/>
    <w:rsid w:val="00104901"/>
    <w:rsid w:val="00105AE7"/>
    <w:rsid w:val="001104A1"/>
    <w:rsid w:val="00115028"/>
    <w:rsid w:val="0012038E"/>
    <w:rsid w:val="00120D15"/>
    <w:rsid w:val="001228EE"/>
    <w:rsid w:val="00123DEA"/>
    <w:rsid w:val="00126BA4"/>
    <w:rsid w:val="00127D5F"/>
    <w:rsid w:val="00131511"/>
    <w:rsid w:val="00134B49"/>
    <w:rsid w:val="001358FA"/>
    <w:rsid w:val="001361FC"/>
    <w:rsid w:val="001373BC"/>
    <w:rsid w:val="00137F0B"/>
    <w:rsid w:val="00142F84"/>
    <w:rsid w:val="00144B15"/>
    <w:rsid w:val="001464C6"/>
    <w:rsid w:val="00146B19"/>
    <w:rsid w:val="001475FE"/>
    <w:rsid w:val="00152616"/>
    <w:rsid w:val="00152D89"/>
    <w:rsid w:val="00152EC4"/>
    <w:rsid w:val="0015341C"/>
    <w:rsid w:val="00153779"/>
    <w:rsid w:val="00161AA8"/>
    <w:rsid w:val="00161DD1"/>
    <w:rsid w:val="001643C4"/>
    <w:rsid w:val="00164DA6"/>
    <w:rsid w:val="001679E6"/>
    <w:rsid w:val="001739B7"/>
    <w:rsid w:val="00174145"/>
    <w:rsid w:val="00180226"/>
    <w:rsid w:val="00180F9D"/>
    <w:rsid w:val="0018339B"/>
    <w:rsid w:val="00185273"/>
    <w:rsid w:val="001903FC"/>
    <w:rsid w:val="00193AC3"/>
    <w:rsid w:val="001A1165"/>
    <w:rsid w:val="001A3831"/>
    <w:rsid w:val="001A5B98"/>
    <w:rsid w:val="001A6306"/>
    <w:rsid w:val="001A716F"/>
    <w:rsid w:val="001B117A"/>
    <w:rsid w:val="001B36F7"/>
    <w:rsid w:val="001B482C"/>
    <w:rsid w:val="001C2D29"/>
    <w:rsid w:val="001C2E10"/>
    <w:rsid w:val="001C58B4"/>
    <w:rsid w:val="001D0864"/>
    <w:rsid w:val="001D1B21"/>
    <w:rsid w:val="001D1D2D"/>
    <w:rsid w:val="001D5B45"/>
    <w:rsid w:val="001D736C"/>
    <w:rsid w:val="001E2D66"/>
    <w:rsid w:val="001E6B7A"/>
    <w:rsid w:val="001F1E7C"/>
    <w:rsid w:val="001F3B49"/>
    <w:rsid w:val="001F4F81"/>
    <w:rsid w:val="001F79D6"/>
    <w:rsid w:val="001F7FF9"/>
    <w:rsid w:val="00206488"/>
    <w:rsid w:val="00207765"/>
    <w:rsid w:val="00210813"/>
    <w:rsid w:val="00210DBB"/>
    <w:rsid w:val="002118C0"/>
    <w:rsid w:val="002124B5"/>
    <w:rsid w:val="00214BA6"/>
    <w:rsid w:val="00214CE2"/>
    <w:rsid w:val="00220326"/>
    <w:rsid w:val="00221844"/>
    <w:rsid w:val="0022264E"/>
    <w:rsid w:val="0022369D"/>
    <w:rsid w:val="00232E30"/>
    <w:rsid w:val="00234DAA"/>
    <w:rsid w:val="00235933"/>
    <w:rsid w:val="00246BAC"/>
    <w:rsid w:val="00246F05"/>
    <w:rsid w:val="0025010E"/>
    <w:rsid w:val="002534D6"/>
    <w:rsid w:val="00255B86"/>
    <w:rsid w:val="00256BB4"/>
    <w:rsid w:val="00260F8F"/>
    <w:rsid w:val="0026174A"/>
    <w:rsid w:val="00262AF8"/>
    <w:rsid w:val="00263558"/>
    <w:rsid w:val="002730BC"/>
    <w:rsid w:val="00274524"/>
    <w:rsid w:val="00277732"/>
    <w:rsid w:val="002804E9"/>
    <w:rsid w:val="00281A5B"/>
    <w:rsid w:val="00284662"/>
    <w:rsid w:val="0028709F"/>
    <w:rsid w:val="00295228"/>
    <w:rsid w:val="00297161"/>
    <w:rsid w:val="0029762B"/>
    <w:rsid w:val="002A1BEE"/>
    <w:rsid w:val="002A40A1"/>
    <w:rsid w:val="002A731A"/>
    <w:rsid w:val="002B293F"/>
    <w:rsid w:val="002B748B"/>
    <w:rsid w:val="002C3B8D"/>
    <w:rsid w:val="002C516B"/>
    <w:rsid w:val="002D57D9"/>
    <w:rsid w:val="002D7189"/>
    <w:rsid w:val="002D71EF"/>
    <w:rsid w:val="002D7F5D"/>
    <w:rsid w:val="002E4A6C"/>
    <w:rsid w:val="002E57F1"/>
    <w:rsid w:val="002E5EA8"/>
    <w:rsid w:val="002F035D"/>
    <w:rsid w:val="002F0646"/>
    <w:rsid w:val="002F14E8"/>
    <w:rsid w:val="002F4923"/>
    <w:rsid w:val="002F63B5"/>
    <w:rsid w:val="0030418F"/>
    <w:rsid w:val="00307592"/>
    <w:rsid w:val="00311287"/>
    <w:rsid w:val="00311CE7"/>
    <w:rsid w:val="00313212"/>
    <w:rsid w:val="00314B3A"/>
    <w:rsid w:val="00317BE3"/>
    <w:rsid w:val="00321C3B"/>
    <w:rsid w:val="003263C3"/>
    <w:rsid w:val="00326874"/>
    <w:rsid w:val="00327A07"/>
    <w:rsid w:val="00327E91"/>
    <w:rsid w:val="00331CDE"/>
    <w:rsid w:val="00332893"/>
    <w:rsid w:val="00336C24"/>
    <w:rsid w:val="00346E77"/>
    <w:rsid w:val="0035090A"/>
    <w:rsid w:val="00351846"/>
    <w:rsid w:val="00351D33"/>
    <w:rsid w:val="00352451"/>
    <w:rsid w:val="00352F12"/>
    <w:rsid w:val="00357E03"/>
    <w:rsid w:val="003646B0"/>
    <w:rsid w:val="00365576"/>
    <w:rsid w:val="00373422"/>
    <w:rsid w:val="00373E4A"/>
    <w:rsid w:val="00376761"/>
    <w:rsid w:val="00376B1E"/>
    <w:rsid w:val="00380212"/>
    <w:rsid w:val="00381A3A"/>
    <w:rsid w:val="00386E61"/>
    <w:rsid w:val="0039130D"/>
    <w:rsid w:val="003939D7"/>
    <w:rsid w:val="003952FB"/>
    <w:rsid w:val="003966FB"/>
    <w:rsid w:val="003A102F"/>
    <w:rsid w:val="003A19F3"/>
    <w:rsid w:val="003A20E9"/>
    <w:rsid w:val="003A3BA3"/>
    <w:rsid w:val="003A48FC"/>
    <w:rsid w:val="003A75E6"/>
    <w:rsid w:val="003A7A04"/>
    <w:rsid w:val="003B0B26"/>
    <w:rsid w:val="003B0E0F"/>
    <w:rsid w:val="003B38BF"/>
    <w:rsid w:val="003B4246"/>
    <w:rsid w:val="003B4B4B"/>
    <w:rsid w:val="003B6981"/>
    <w:rsid w:val="003B71F8"/>
    <w:rsid w:val="003C0E94"/>
    <w:rsid w:val="003C2091"/>
    <w:rsid w:val="003C52E9"/>
    <w:rsid w:val="003C6D9F"/>
    <w:rsid w:val="003D5A43"/>
    <w:rsid w:val="003D5CE4"/>
    <w:rsid w:val="003D7910"/>
    <w:rsid w:val="003E0729"/>
    <w:rsid w:val="003E1208"/>
    <w:rsid w:val="003E1726"/>
    <w:rsid w:val="003E36EE"/>
    <w:rsid w:val="003E3EC9"/>
    <w:rsid w:val="003E61E6"/>
    <w:rsid w:val="003E6544"/>
    <w:rsid w:val="003F32EB"/>
    <w:rsid w:val="003F3C0E"/>
    <w:rsid w:val="003F4BFF"/>
    <w:rsid w:val="003F54CF"/>
    <w:rsid w:val="003F5736"/>
    <w:rsid w:val="00401DD0"/>
    <w:rsid w:val="0040250A"/>
    <w:rsid w:val="00403143"/>
    <w:rsid w:val="004036E4"/>
    <w:rsid w:val="00403B8D"/>
    <w:rsid w:val="0040509A"/>
    <w:rsid w:val="00417DAF"/>
    <w:rsid w:val="00421B4A"/>
    <w:rsid w:val="00424807"/>
    <w:rsid w:val="004261E5"/>
    <w:rsid w:val="00426BF6"/>
    <w:rsid w:val="0043000C"/>
    <w:rsid w:val="00430180"/>
    <w:rsid w:val="0043226B"/>
    <w:rsid w:val="004370AF"/>
    <w:rsid w:val="004375EC"/>
    <w:rsid w:val="00440C1C"/>
    <w:rsid w:val="00440E25"/>
    <w:rsid w:val="00441290"/>
    <w:rsid w:val="004431A2"/>
    <w:rsid w:val="004460F7"/>
    <w:rsid w:val="00446D4A"/>
    <w:rsid w:val="00451AE7"/>
    <w:rsid w:val="004541D4"/>
    <w:rsid w:val="00461E28"/>
    <w:rsid w:val="00461F13"/>
    <w:rsid w:val="0046224B"/>
    <w:rsid w:val="00463F47"/>
    <w:rsid w:val="00464A0D"/>
    <w:rsid w:val="00464D01"/>
    <w:rsid w:val="00472122"/>
    <w:rsid w:val="0047235E"/>
    <w:rsid w:val="00472BB9"/>
    <w:rsid w:val="00474EE9"/>
    <w:rsid w:val="004766AB"/>
    <w:rsid w:val="00480506"/>
    <w:rsid w:val="004839E1"/>
    <w:rsid w:val="00483A4A"/>
    <w:rsid w:val="0048410F"/>
    <w:rsid w:val="0048472A"/>
    <w:rsid w:val="0048475F"/>
    <w:rsid w:val="004858DC"/>
    <w:rsid w:val="00486A04"/>
    <w:rsid w:val="00490D18"/>
    <w:rsid w:val="004952AA"/>
    <w:rsid w:val="004954F8"/>
    <w:rsid w:val="00495D94"/>
    <w:rsid w:val="004970C7"/>
    <w:rsid w:val="004A11E9"/>
    <w:rsid w:val="004A1AD6"/>
    <w:rsid w:val="004A282D"/>
    <w:rsid w:val="004A3F58"/>
    <w:rsid w:val="004A67F5"/>
    <w:rsid w:val="004B0361"/>
    <w:rsid w:val="004B0401"/>
    <w:rsid w:val="004B1297"/>
    <w:rsid w:val="004B1AFB"/>
    <w:rsid w:val="004B4753"/>
    <w:rsid w:val="004B69F5"/>
    <w:rsid w:val="004B7406"/>
    <w:rsid w:val="004C0C28"/>
    <w:rsid w:val="004C1C67"/>
    <w:rsid w:val="004C373B"/>
    <w:rsid w:val="004C38F3"/>
    <w:rsid w:val="004C45EB"/>
    <w:rsid w:val="004C711B"/>
    <w:rsid w:val="004C7392"/>
    <w:rsid w:val="004C7732"/>
    <w:rsid w:val="004D230E"/>
    <w:rsid w:val="004D3C50"/>
    <w:rsid w:val="004D4825"/>
    <w:rsid w:val="004D4D31"/>
    <w:rsid w:val="004D5EE1"/>
    <w:rsid w:val="004D61A1"/>
    <w:rsid w:val="004E1820"/>
    <w:rsid w:val="004E40DB"/>
    <w:rsid w:val="004E70BF"/>
    <w:rsid w:val="004F04D8"/>
    <w:rsid w:val="004F084B"/>
    <w:rsid w:val="004F15E7"/>
    <w:rsid w:val="004F1C1C"/>
    <w:rsid w:val="004F35D4"/>
    <w:rsid w:val="004F3621"/>
    <w:rsid w:val="004F4CDE"/>
    <w:rsid w:val="004F585C"/>
    <w:rsid w:val="004F7AAA"/>
    <w:rsid w:val="0051141C"/>
    <w:rsid w:val="00515D6E"/>
    <w:rsid w:val="00516106"/>
    <w:rsid w:val="0051653A"/>
    <w:rsid w:val="00521BD8"/>
    <w:rsid w:val="0052309E"/>
    <w:rsid w:val="00523304"/>
    <w:rsid w:val="00523B8A"/>
    <w:rsid w:val="00524E34"/>
    <w:rsid w:val="00525497"/>
    <w:rsid w:val="00527E00"/>
    <w:rsid w:val="00533777"/>
    <w:rsid w:val="00537EF9"/>
    <w:rsid w:val="00541BE1"/>
    <w:rsid w:val="00543E67"/>
    <w:rsid w:val="00545363"/>
    <w:rsid w:val="00553B8A"/>
    <w:rsid w:val="005577A3"/>
    <w:rsid w:val="00560FFE"/>
    <w:rsid w:val="0056268E"/>
    <w:rsid w:val="00563557"/>
    <w:rsid w:val="00564674"/>
    <w:rsid w:val="00564FC3"/>
    <w:rsid w:val="0056683B"/>
    <w:rsid w:val="0057011A"/>
    <w:rsid w:val="005724C8"/>
    <w:rsid w:val="00572A65"/>
    <w:rsid w:val="00573C1B"/>
    <w:rsid w:val="00574A63"/>
    <w:rsid w:val="005751CD"/>
    <w:rsid w:val="00576CBA"/>
    <w:rsid w:val="0058253B"/>
    <w:rsid w:val="00583D51"/>
    <w:rsid w:val="00591E28"/>
    <w:rsid w:val="00594072"/>
    <w:rsid w:val="005966B0"/>
    <w:rsid w:val="00596CB2"/>
    <w:rsid w:val="005975E3"/>
    <w:rsid w:val="00597926"/>
    <w:rsid w:val="005A15A1"/>
    <w:rsid w:val="005A2C84"/>
    <w:rsid w:val="005A3491"/>
    <w:rsid w:val="005A6147"/>
    <w:rsid w:val="005A6417"/>
    <w:rsid w:val="005A74C4"/>
    <w:rsid w:val="005B0372"/>
    <w:rsid w:val="005B21DE"/>
    <w:rsid w:val="005B30E9"/>
    <w:rsid w:val="005B3C9D"/>
    <w:rsid w:val="005B6B4B"/>
    <w:rsid w:val="005C0885"/>
    <w:rsid w:val="005C2726"/>
    <w:rsid w:val="005C30EE"/>
    <w:rsid w:val="005C3CE2"/>
    <w:rsid w:val="005C4B6D"/>
    <w:rsid w:val="005C527B"/>
    <w:rsid w:val="005C6DBA"/>
    <w:rsid w:val="005D42AF"/>
    <w:rsid w:val="005D458F"/>
    <w:rsid w:val="005D7B7C"/>
    <w:rsid w:val="005E46B7"/>
    <w:rsid w:val="005E5D5C"/>
    <w:rsid w:val="005E6266"/>
    <w:rsid w:val="005E7505"/>
    <w:rsid w:val="005E7AA6"/>
    <w:rsid w:val="005F086F"/>
    <w:rsid w:val="005F7322"/>
    <w:rsid w:val="0060558F"/>
    <w:rsid w:val="00605B45"/>
    <w:rsid w:val="00605B57"/>
    <w:rsid w:val="00610CD2"/>
    <w:rsid w:val="006116D7"/>
    <w:rsid w:val="00611EB0"/>
    <w:rsid w:val="006135C2"/>
    <w:rsid w:val="006158E0"/>
    <w:rsid w:val="00617F5B"/>
    <w:rsid w:val="00622E21"/>
    <w:rsid w:val="006244AE"/>
    <w:rsid w:val="00624A13"/>
    <w:rsid w:val="00624A92"/>
    <w:rsid w:val="00625032"/>
    <w:rsid w:val="00632286"/>
    <w:rsid w:val="00633BEA"/>
    <w:rsid w:val="00636800"/>
    <w:rsid w:val="00646D07"/>
    <w:rsid w:val="00647896"/>
    <w:rsid w:val="006505DE"/>
    <w:rsid w:val="006505EE"/>
    <w:rsid w:val="0065367F"/>
    <w:rsid w:val="006550B7"/>
    <w:rsid w:val="00664B95"/>
    <w:rsid w:val="00665D47"/>
    <w:rsid w:val="00674A8A"/>
    <w:rsid w:val="00677286"/>
    <w:rsid w:val="00677715"/>
    <w:rsid w:val="00683C0B"/>
    <w:rsid w:val="00687BB1"/>
    <w:rsid w:val="0069195E"/>
    <w:rsid w:val="00693A52"/>
    <w:rsid w:val="006A0AAF"/>
    <w:rsid w:val="006A1B65"/>
    <w:rsid w:val="006A1CB7"/>
    <w:rsid w:val="006A6613"/>
    <w:rsid w:val="006B3142"/>
    <w:rsid w:val="006B328D"/>
    <w:rsid w:val="006B3EC4"/>
    <w:rsid w:val="006C09DB"/>
    <w:rsid w:val="006C6D14"/>
    <w:rsid w:val="006C7556"/>
    <w:rsid w:val="006D0A17"/>
    <w:rsid w:val="006D2724"/>
    <w:rsid w:val="006D2ADA"/>
    <w:rsid w:val="006D4916"/>
    <w:rsid w:val="006D58AB"/>
    <w:rsid w:val="006D658A"/>
    <w:rsid w:val="006E09F1"/>
    <w:rsid w:val="006E59F9"/>
    <w:rsid w:val="006E7997"/>
    <w:rsid w:val="006E79CF"/>
    <w:rsid w:val="006F607F"/>
    <w:rsid w:val="006F733F"/>
    <w:rsid w:val="00700081"/>
    <w:rsid w:val="00703D80"/>
    <w:rsid w:val="00706CDF"/>
    <w:rsid w:val="0071683C"/>
    <w:rsid w:val="007227F6"/>
    <w:rsid w:val="007249DC"/>
    <w:rsid w:val="007263FC"/>
    <w:rsid w:val="00726D68"/>
    <w:rsid w:val="007334E0"/>
    <w:rsid w:val="007360B8"/>
    <w:rsid w:val="0073744C"/>
    <w:rsid w:val="00740C97"/>
    <w:rsid w:val="00741366"/>
    <w:rsid w:val="007449B1"/>
    <w:rsid w:val="007459FA"/>
    <w:rsid w:val="00746032"/>
    <w:rsid w:val="007511A6"/>
    <w:rsid w:val="00751E6E"/>
    <w:rsid w:val="007535A2"/>
    <w:rsid w:val="00755070"/>
    <w:rsid w:val="0075589C"/>
    <w:rsid w:val="00761984"/>
    <w:rsid w:val="0076445E"/>
    <w:rsid w:val="00767D7C"/>
    <w:rsid w:val="00770991"/>
    <w:rsid w:val="00772F5C"/>
    <w:rsid w:val="00773472"/>
    <w:rsid w:val="007755DF"/>
    <w:rsid w:val="00775825"/>
    <w:rsid w:val="00776845"/>
    <w:rsid w:val="00776E02"/>
    <w:rsid w:val="00777296"/>
    <w:rsid w:val="0078107D"/>
    <w:rsid w:val="00784756"/>
    <w:rsid w:val="00786CBB"/>
    <w:rsid w:val="007910F7"/>
    <w:rsid w:val="007920A3"/>
    <w:rsid w:val="0079602E"/>
    <w:rsid w:val="007A0B77"/>
    <w:rsid w:val="007A301B"/>
    <w:rsid w:val="007A3640"/>
    <w:rsid w:val="007A7073"/>
    <w:rsid w:val="007B2743"/>
    <w:rsid w:val="007B3989"/>
    <w:rsid w:val="007B4081"/>
    <w:rsid w:val="007B6592"/>
    <w:rsid w:val="007B791E"/>
    <w:rsid w:val="007C0A70"/>
    <w:rsid w:val="007C4304"/>
    <w:rsid w:val="007C5B91"/>
    <w:rsid w:val="007C62C8"/>
    <w:rsid w:val="007C73BC"/>
    <w:rsid w:val="007D125A"/>
    <w:rsid w:val="007D1AB8"/>
    <w:rsid w:val="007D209F"/>
    <w:rsid w:val="007E4312"/>
    <w:rsid w:val="007E49BB"/>
    <w:rsid w:val="007E54F6"/>
    <w:rsid w:val="007E72D8"/>
    <w:rsid w:val="007F1003"/>
    <w:rsid w:val="007F1552"/>
    <w:rsid w:val="007F4C70"/>
    <w:rsid w:val="007F7C8A"/>
    <w:rsid w:val="00804A18"/>
    <w:rsid w:val="00807E66"/>
    <w:rsid w:val="00810C27"/>
    <w:rsid w:val="00814435"/>
    <w:rsid w:val="0081445E"/>
    <w:rsid w:val="008144C7"/>
    <w:rsid w:val="008144DC"/>
    <w:rsid w:val="00814613"/>
    <w:rsid w:val="00814B8B"/>
    <w:rsid w:val="008161E5"/>
    <w:rsid w:val="008163FC"/>
    <w:rsid w:val="008202BD"/>
    <w:rsid w:val="00821619"/>
    <w:rsid w:val="00822DDB"/>
    <w:rsid w:val="008236D6"/>
    <w:rsid w:val="00825E25"/>
    <w:rsid w:val="00831208"/>
    <w:rsid w:val="00831736"/>
    <w:rsid w:val="00831DFB"/>
    <w:rsid w:val="00843D04"/>
    <w:rsid w:val="00845132"/>
    <w:rsid w:val="00845BAB"/>
    <w:rsid w:val="00845BFE"/>
    <w:rsid w:val="008461F6"/>
    <w:rsid w:val="00846598"/>
    <w:rsid w:val="00847D19"/>
    <w:rsid w:val="0085124C"/>
    <w:rsid w:val="00857E7F"/>
    <w:rsid w:val="00861A21"/>
    <w:rsid w:val="008625A7"/>
    <w:rsid w:val="00863AAD"/>
    <w:rsid w:val="00867684"/>
    <w:rsid w:val="00873886"/>
    <w:rsid w:val="00874624"/>
    <w:rsid w:val="00876C43"/>
    <w:rsid w:val="00882E7A"/>
    <w:rsid w:val="00885831"/>
    <w:rsid w:val="00885BEA"/>
    <w:rsid w:val="00886DFA"/>
    <w:rsid w:val="0088710E"/>
    <w:rsid w:val="00891D58"/>
    <w:rsid w:val="00897E15"/>
    <w:rsid w:val="008A2873"/>
    <w:rsid w:val="008B04EB"/>
    <w:rsid w:val="008B2682"/>
    <w:rsid w:val="008B66B3"/>
    <w:rsid w:val="008C044A"/>
    <w:rsid w:val="008C26B2"/>
    <w:rsid w:val="008C64E3"/>
    <w:rsid w:val="008C6927"/>
    <w:rsid w:val="008D7B0A"/>
    <w:rsid w:val="008E10EB"/>
    <w:rsid w:val="008E1453"/>
    <w:rsid w:val="008E27E9"/>
    <w:rsid w:val="008E4CC0"/>
    <w:rsid w:val="008E5BD1"/>
    <w:rsid w:val="008E66B7"/>
    <w:rsid w:val="008F0762"/>
    <w:rsid w:val="008F227F"/>
    <w:rsid w:val="008F71C1"/>
    <w:rsid w:val="009010C9"/>
    <w:rsid w:val="009016F1"/>
    <w:rsid w:val="00902F5E"/>
    <w:rsid w:val="00906E52"/>
    <w:rsid w:val="00907C1F"/>
    <w:rsid w:val="009142BF"/>
    <w:rsid w:val="00914622"/>
    <w:rsid w:val="00914ECA"/>
    <w:rsid w:val="00921989"/>
    <w:rsid w:val="00922123"/>
    <w:rsid w:val="0092341F"/>
    <w:rsid w:val="00923CCA"/>
    <w:rsid w:val="009259CE"/>
    <w:rsid w:val="009274A2"/>
    <w:rsid w:val="0093331B"/>
    <w:rsid w:val="00937589"/>
    <w:rsid w:val="00937A5F"/>
    <w:rsid w:val="0094260C"/>
    <w:rsid w:val="00943284"/>
    <w:rsid w:val="009445EB"/>
    <w:rsid w:val="0094681D"/>
    <w:rsid w:val="0095138F"/>
    <w:rsid w:val="00952991"/>
    <w:rsid w:val="00952C4B"/>
    <w:rsid w:val="00952E88"/>
    <w:rsid w:val="009530B2"/>
    <w:rsid w:val="00953DB3"/>
    <w:rsid w:val="0095545C"/>
    <w:rsid w:val="00970E8B"/>
    <w:rsid w:val="009710EA"/>
    <w:rsid w:val="00971A27"/>
    <w:rsid w:val="00971D1A"/>
    <w:rsid w:val="0097523B"/>
    <w:rsid w:val="00975537"/>
    <w:rsid w:val="00975602"/>
    <w:rsid w:val="0097572B"/>
    <w:rsid w:val="00985F83"/>
    <w:rsid w:val="00991704"/>
    <w:rsid w:val="00992769"/>
    <w:rsid w:val="009A1429"/>
    <w:rsid w:val="009A376D"/>
    <w:rsid w:val="009A59A8"/>
    <w:rsid w:val="009B49C0"/>
    <w:rsid w:val="009B4B34"/>
    <w:rsid w:val="009B5146"/>
    <w:rsid w:val="009B741E"/>
    <w:rsid w:val="009B7723"/>
    <w:rsid w:val="009C301E"/>
    <w:rsid w:val="009D35ED"/>
    <w:rsid w:val="009D3AF2"/>
    <w:rsid w:val="009D3C31"/>
    <w:rsid w:val="009D4762"/>
    <w:rsid w:val="009D4D1E"/>
    <w:rsid w:val="009D693F"/>
    <w:rsid w:val="009D7D9A"/>
    <w:rsid w:val="009E00C5"/>
    <w:rsid w:val="009E0369"/>
    <w:rsid w:val="009E1301"/>
    <w:rsid w:val="009E29C8"/>
    <w:rsid w:val="009E2F8C"/>
    <w:rsid w:val="009E4CEE"/>
    <w:rsid w:val="009F1A50"/>
    <w:rsid w:val="009F24C2"/>
    <w:rsid w:val="009F308D"/>
    <w:rsid w:val="009F7260"/>
    <w:rsid w:val="009F78B9"/>
    <w:rsid w:val="009F7936"/>
    <w:rsid w:val="00A0069B"/>
    <w:rsid w:val="00A00BEE"/>
    <w:rsid w:val="00A01560"/>
    <w:rsid w:val="00A01D1C"/>
    <w:rsid w:val="00A027B0"/>
    <w:rsid w:val="00A0681E"/>
    <w:rsid w:val="00A10CB5"/>
    <w:rsid w:val="00A2369D"/>
    <w:rsid w:val="00A237F7"/>
    <w:rsid w:val="00A24323"/>
    <w:rsid w:val="00A26C9C"/>
    <w:rsid w:val="00A31659"/>
    <w:rsid w:val="00A34A18"/>
    <w:rsid w:val="00A3520A"/>
    <w:rsid w:val="00A356C4"/>
    <w:rsid w:val="00A356EB"/>
    <w:rsid w:val="00A379D2"/>
    <w:rsid w:val="00A40C02"/>
    <w:rsid w:val="00A42A80"/>
    <w:rsid w:val="00A4577F"/>
    <w:rsid w:val="00A45A20"/>
    <w:rsid w:val="00A467F6"/>
    <w:rsid w:val="00A50C74"/>
    <w:rsid w:val="00A51397"/>
    <w:rsid w:val="00A517FB"/>
    <w:rsid w:val="00A52B70"/>
    <w:rsid w:val="00A53F27"/>
    <w:rsid w:val="00A55984"/>
    <w:rsid w:val="00A575AB"/>
    <w:rsid w:val="00A61DDE"/>
    <w:rsid w:val="00A6228B"/>
    <w:rsid w:val="00A62513"/>
    <w:rsid w:val="00A62868"/>
    <w:rsid w:val="00A64502"/>
    <w:rsid w:val="00A654AD"/>
    <w:rsid w:val="00A664F8"/>
    <w:rsid w:val="00A67252"/>
    <w:rsid w:val="00A727D2"/>
    <w:rsid w:val="00A740DA"/>
    <w:rsid w:val="00A74273"/>
    <w:rsid w:val="00A743F8"/>
    <w:rsid w:val="00A76185"/>
    <w:rsid w:val="00A76723"/>
    <w:rsid w:val="00A77F4D"/>
    <w:rsid w:val="00A831EF"/>
    <w:rsid w:val="00A84E37"/>
    <w:rsid w:val="00A855E6"/>
    <w:rsid w:val="00A86A68"/>
    <w:rsid w:val="00A86E01"/>
    <w:rsid w:val="00A86F64"/>
    <w:rsid w:val="00A90554"/>
    <w:rsid w:val="00A91245"/>
    <w:rsid w:val="00A9404B"/>
    <w:rsid w:val="00AA08BB"/>
    <w:rsid w:val="00AA142C"/>
    <w:rsid w:val="00AC2369"/>
    <w:rsid w:val="00AC2A3B"/>
    <w:rsid w:val="00AC41A8"/>
    <w:rsid w:val="00AC7532"/>
    <w:rsid w:val="00AD1C60"/>
    <w:rsid w:val="00AD269B"/>
    <w:rsid w:val="00AD5831"/>
    <w:rsid w:val="00AE0EA6"/>
    <w:rsid w:val="00AE2623"/>
    <w:rsid w:val="00AE2C58"/>
    <w:rsid w:val="00AE335F"/>
    <w:rsid w:val="00AE5438"/>
    <w:rsid w:val="00AE6E93"/>
    <w:rsid w:val="00AF17EE"/>
    <w:rsid w:val="00AF5680"/>
    <w:rsid w:val="00B00823"/>
    <w:rsid w:val="00B015EE"/>
    <w:rsid w:val="00B01815"/>
    <w:rsid w:val="00B05B73"/>
    <w:rsid w:val="00B112F9"/>
    <w:rsid w:val="00B12C62"/>
    <w:rsid w:val="00B1361E"/>
    <w:rsid w:val="00B143AC"/>
    <w:rsid w:val="00B148C4"/>
    <w:rsid w:val="00B15AC6"/>
    <w:rsid w:val="00B165DA"/>
    <w:rsid w:val="00B17850"/>
    <w:rsid w:val="00B239B7"/>
    <w:rsid w:val="00B2530C"/>
    <w:rsid w:val="00B314AF"/>
    <w:rsid w:val="00B3304D"/>
    <w:rsid w:val="00B35846"/>
    <w:rsid w:val="00B37646"/>
    <w:rsid w:val="00B37AA2"/>
    <w:rsid w:val="00B41C59"/>
    <w:rsid w:val="00B42606"/>
    <w:rsid w:val="00B434A4"/>
    <w:rsid w:val="00B43A61"/>
    <w:rsid w:val="00B518CC"/>
    <w:rsid w:val="00B52647"/>
    <w:rsid w:val="00B536C2"/>
    <w:rsid w:val="00B560D2"/>
    <w:rsid w:val="00B572EF"/>
    <w:rsid w:val="00B6287D"/>
    <w:rsid w:val="00B63EAC"/>
    <w:rsid w:val="00B65524"/>
    <w:rsid w:val="00B715B1"/>
    <w:rsid w:val="00B7199C"/>
    <w:rsid w:val="00B75A31"/>
    <w:rsid w:val="00B77E48"/>
    <w:rsid w:val="00B819A4"/>
    <w:rsid w:val="00B868F5"/>
    <w:rsid w:val="00B87EA5"/>
    <w:rsid w:val="00B91D7A"/>
    <w:rsid w:val="00B94720"/>
    <w:rsid w:val="00B96265"/>
    <w:rsid w:val="00B96DAA"/>
    <w:rsid w:val="00B97F91"/>
    <w:rsid w:val="00BA285A"/>
    <w:rsid w:val="00BA2D54"/>
    <w:rsid w:val="00BA43A2"/>
    <w:rsid w:val="00BA49DE"/>
    <w:rsid w:val="00BA60BA"/>
    <w:rsid w:val="00BA61BE"/>
    <w:rsid w:val="00BB1536"/>
    <w:rsid w:val="00BB27CB"/>
    <w:rsid w:val="00BB39EE"/>
    <w:rsid w:val="00BB3F0B"/>
    <w:rsid w:val="00BB5722"/>
    <w:rsid w:val="00BC06FD"/>
    <w:rsid w:val="00BC54EE"/>
    <w:rsid w:val="00BD3A96"/>
    <w:rsid w:val="00BD3AD8"/>
    <w:rsid w:val="00BD4324"/>
    <w:rsid w:val="00BD492C"/>
    <w:rsid w:val="00BE0440"/>
    <w:rsid w:val="00BE069D"/>
    <w:rsid w:val="00BE1F09"/>
    <w:rsid w:val="00BE3152"/>
    <w:rsid w:val="00BE35D9"/>
    <w:rsid w:val="00BE63C2"/>
    <w:rsid w:val="00BF1420"/>
    <w:rsid w:val="00BF43C3"/>
    <w:rsid w:val="00BF4CDC"/>
    <w:rsid w:val="00BF73A1"/>
    <w:rsid w:val="00C00388"/>
    <w:rsid w:val="00C03990"/>
    <w:rsid w:val="00C15DB9"/>
    <w:rsid w:val="00C15E73"/>
    <w:rsid w:val="00C2117E"/>
    <w:rsid w:val="00C2148C"/>
    <w:rsid w:val="00C23273"/>
    <w:rsid w:val="00C2356A"/>
    <w:rsid w:val="00C24419"/>
    <w:rsid w:val="00C24461"/>
    <w:rsid w:val="00C255AE"/>
    <w:rsid w:val="00C274B9"/>
    <w:rsid w:val="00C30132"/>
    <w:rsid w:val="00C3070E"/>
    <w:rsid w:val="00C30818"/>
    <w:rsid w:val="00C30E0A"/>
    <w:rsid w:val="00C31F78"/>
    <w:rsid w:val="00C3289E"/>
    <w:rsid w:val="00C33135"/>
    <w:rsid w:val="00C3338F"/>
    <w:rsid w:val="00C36664"/>
    <w:rsid w:val="00C37DE5"/>
    <w:rsid w:val="00C401D1"/>
    <w:rsid w:val="00C45C2C"/>
    <w:rsid w:val="00C5020F"/>
    <w:rsid w:val="00C512A2"/>
    <w:rsid w:val="00C55D25"/>
    <w:rsid w:val="00C60BB9"/>
    <w:rsid w:val="00C64501"/>
    <w:rsid w:val="00C64B00"/>
    <w:rsid w:val="00C64CAE"/>
    <w:rsid w:val="00C64E0A"/>
    <w:rsid w:val="00C651DE"/>
    <w:rsid w:val="00C65D50"/>
    <w:rsid w:val="00C7093F"/>
    <w:rsid w:val="00C70BA8"/>
    <w:rsid w:val="00C70C2B"/>
    <w:rsid w:val="00C71884"/>
    <w:rsid w:val="00C73CD3"/>
    <w:rsid w:val="00C7462E"/>
    <w:rsid w:val="00C900FD"/>
    <w:rsid w:val="00C90F61"/>
    <w:rsid w:val="00C911B0"/>
    <w:rsid w:val="00C91DDF"/>
    <w:rsid w:val="00C93F9D"/>
    <w:rsid w:val="00C941FE"/>
    <w:rsid w:val="00C968E7"/>
    <w:rsid w:val="00CA055E"/>
    <w:rsid w:val="00CA281F"/>
    <w:rsid w:val="00CA38E6"/>
    <w:rsid w:val="00CA4DE6"/>
    <w:rsid w:val="00CB067D"/>
    <w:rsid w:val="00CB207C"/>
    <w:rsid w:val="00CB33A0"/>
    <w:rsid w:val="00CC2CFF"/>
    <w:rsid w:val="00CC42AC"/>
    <w:rsid w:val="00CC6698"/>
    <w:rsid w:val="00CD56EA"/>
    <w:rsid w:val="00CD5FD8"/>
    <w:rsid w:val="00CD67D9"/>
    <w:rsid w:val="00CE0447"/>
    <w:rsid w:val="00CE73BF"/>
    <w:rsid w:val="00CF1980"/>
    <w:rsid w:val="00CF2B9C"/>
    <w:rsid w:val="00CF31CC"/>
    <w:rsid w:val="00CF3AFB"/>
    <w:rsid w:val="00CF4802"/>
    <w:rsid w:val="00CF612F"/>
    <w:rsid w:val="00CF7BD7"/>
    <w:rsid w:val="00D02852"/>
    <w:rsid w:val="00D05DA4"/>
    <w:rsid w:val="00D070D5"/>
    <w:rsid w:val="00D07997"/>
    <w:rsid w:val="00D07AA8"/>
    <w:rsid w:val="00D10211"/>
    <w:rsid w:val="00D118CB"/>
    <w:rsid w:val="00D1289F"/>
    <w:rsid w:val="00D14C86"/>
    <w:rsid w:val="00D22735"/>
    <w:rsid w:val="00D27CAB"/>
    <w:rsid w:val="00D33898"/>
    <w:rsid w:val="00D37D49"/>
    <w:rsid w:val="00D4310F"/>
    <w:rsid w:val="00D432A3"/>
    <w:rsid w:val="00D45C01"/>
    <w:rsid w:val="00D503C9"/>
    <w:rsid w:val="00D50FA1"/>
    <w:rsid w:val="00D54778"/>
    <w:rsid w:val="00D55A57"/>
    <w:rsid w:val="00D56F62"/>
    <w:rsid w:val="00D63EAE"/>
    <w:rsid w:val="00D70626"/>
    <w:rsid w:val="00D73DF4"/>
    <w:rsid w:val="00D76B89"/>
    <w:rsid w:val="00D775B2"/>
    <w:rsid w:val="00D80EB0"/>
    <w:rsid w:val="00D85846"/>
    <w:rsid w:val="00D867E9"/>
    <w:rsid w:val="00D96CA1"/>
    <w:rsid w:val="00DA066A"/>
    <w:rsid w:val="00DA1FC4"/>
    <w:rsid w:val="00DA222C"/>
    <w:rsid w:val="00DA4B0F"/>
    <w:rsid w:val="00DA7847"/>
    <w:rsid w:val="00DB0548"/>
    <w:rsid w:val="00DB0F42"/>
    <w:rsid w:val="00DB3C14"/>
    <w:rsid w:val="00DB4D47"/>
    <w:rsid w:val="00DB510A"/>
    <w:rsid w:val="00DC2B6B"/>
    <w:rsid w:val="00DC762B"/>
    <w:rsid w:val="00DD00AD"/>
    <w:rsid w:val="00DD393E"/>
    <w:rsid w:val="00DD44BE"/>
    <w:rsid w:val="00DE09FF"/>
    <w:rsid w:val="00DE0E67"/>
    <w:rsid w:val="00DE4E13"/>
    <w:rsid w:val="00DF3A55"/>
    <w:rsid w:val="00DF3A8E"/>
    <w:rsid w:val="00E03889"/>
    <w:rsid w:val="00E0429E"/>
    <w:rsid w:val="00E11A73"/>
    <w:rsid w:val="00E1383E"/>
    <w:rsid w:val="00E15D31"/>
    <w:rsid w:val="00E17184"/>
    <w:rsid w:val="00E2387A"/>
    <w:rsid w:val="00E36A23"/>
    <w:rsid w:val="00E36B6C"/>
    <w:rsid w:val="00E36B74"/>
    <w:rsid w:val="00E36BCC"/>
    <w:rsid w:val="00E4195E"/>
    <w:rsid w:val="00E41968"/>
    <w:rsid w:val="00E41D58"/>
    <w:rsid w:val="00E426BA"/>
    <w:rsid w:val="00E44FA6"/>
    <w:rsid w:val="00E45A5D"/>
    <w:rsid w:val="00E509D7"/>
    <w:rsid w:val="00E528A8"/>
    <w:rsid w:val="00E56A78"/>
    <w:rsid w:val="00E62300"/>
    <w:rsid w:val="00E637C8"/>
    <w:rsid w:val="00E6486C"/>
    <w:rsid w:val="00E70D3E"/>
    <w:rsid w:val="00E7298F"/>
    <w:rsid w:val="00E73047"/>
    <w:rsid w:val="00E7355D"/>
    <w:rsid w:val="00E73EBB"/>
    <w:rsid w:val="00E7520F"/>
    <w:rsid w:val="00E76DC9"/>
    <w:rsid w:val="00E779FB"/>
    <w:rsid w:val="00E82B9A"/>
    <w:rsid w:val="00E8318D"/>
    <w:rsid w:val="00E87C07"/>
    <w:rsid w:val="00E9221E"/>
    <w:rsid w:val="00E9409E"/>
    <w:rsid w:val="00E94B31"/>
    <w:rsid w:val="00E957FB"/>
    <w:rsid w:val="00E97496"/>
    <w:rsid w:val="00E97D97"/>
    <w:rsid w:val="00EA1127"/>
    <w:rsid w:val="00EA1D46"/>
    <w:rsid w:val="00EB09AA"/>
    <w:rsid w:val="00EB1D87"/>
    <w:rsid w:val="00EB2117"/>
    <w:rsid w:val="00EB2CFB"/>
    <w:rsid w:val="00EC0886"/>
    <w:rsid w:val="00EC089D"/>
    <w:rsid w:val="00EC0C48"/>
    <w:rsid w:val="00ED1F0A"/>
    <w:rsid w:val="00ED27FC"/>
    <w:rsid w:val="00ED4510"/>
    <w:rsid w:val="00ED699E"/>
    <w:rsid w:val="00EE09D2"/>
    <w:rsid w:val="00EE16A4"/>
    <w:rsid w:val="00EE316B"/>
    <w:rsid w:val="00EE42E8"/>
    <w:rsid w:val="00EE6241"/>
    <w:rsid w:val="00EF1614"/>
    <w:rsid w:val="00EF1F67"/>
    <w:rsid w:val="00EF3255"/>
    <w:rsid w:val="00F033D0"/>
    <w:rsid w:val="00F03921"/>
    <w:rsid w:val="00F041B6"/>
    <w:rsid w:val="00F0643E"/>
    <w:rsid w:val="00F10C39"/>
    <w:rsid w:val="00F114FC"/>
    <w:rsid w:val="00F1180E"/>
    <w:rsid w:val="00F16632"/>
    <w:rsid w:val="00F20D8C"/>
    <w:rsid w:val="00F22884"/>
    <w:rsid w:val="00F27355"/>
    <w:rsid w:val="00F3100B"/>
    <w:rsid w:val="00F44A82"/>
    <w:rsid w:val="00F450F8"/>
    <w:rsid w:val="00F46669"/>
    <w:rsid w:val="00F527B0"/>
    <w:rsid w:val="00F5403C"/>
    <w:rsid w:val="00F55177"/>
    <w:rsid w:val="00F56A33"/>
    <w:rsid w:val="00F60480"/>
    <w:rsid w:val="00F63BF7"/>
    <w:rsid w:val="00F674C8"/>
    <w:rsid w:val="00F67562"/>
    <w:rsid w:val="00F7058D"/>
    <w:rsid w:val="00F721D6"/>
    <w:rsid w:val="00F72394"/>
    <w:rsid w:val="00F7367C"/>
    <w:rsid w:val="00F73937"/>
    <w:rsid w:val="00F755F3"/>
    <w:rsid w:val="00F75DBF"/>
    <w:rsid w:val="00F766B0"/>
    <w:rsid w:val="00F77DD8"/>
    <w:rsid w:val="00F813A2"/>
    <w:rsid w:val="00F830FB"/>
    <w:rsid w:val="00F83FFF"/>
    <w:rsid w:val="00F90C59"/>
    <w:rsid w:val="00F95390"/>
    <w:rsid w:val="00F96513"/>
    <w:rsid w:val="00F978D3"/>
    <w:rsid w:val="00FA0891"/>
    <w:rsid w:val="00FA2B33"/>
    <w:rsid w:val="00FA47B9"/>
    <w:rsid w:val="00FA6520"/>
    <w:rsid w:val="00FA7306"/>
    <w:rsid w:val="00FA7471"/>
    <w:rsid w:val="00FB527F"/>
    <w:rsid w:val="00FB5588"/>
    <w:rsid w:val="00FC0578"/>
    <w:rsid w:val="00FC4345"/>
    <w:rsid w:val="00FC4763"/>
    <w:rsid w:val="00FC51EF"/>
    <w:rsid w:val="00FC7950"/>
    <w:rsid w:val="00FD36B1"/>
    <w:rsid w:val="00FD396A"/>
    <w:rsid w:val="00FE2E7D"/>
    <w:rsid w:val="00FE39BB"/>
    <w:rsid w:val="00FE3AE9"/>
    <w:rsid w:val="00FE41F5"/>
    <w:rsid w:val="00FF10AA"/>
    <w:rsid w:val="00FF3D61"/>
    <w:rsid w:val="00FF4EF3"/>
    <w:rsid w:val="00FF5760"/>
    <w:rsid w:val="00FF57DE"/>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210DBB"/>
    <w:pPr>
      <w:spacing w:after="200" w:line="276" w:lineRule="auto"/>
    </w:pPr>
    <w:rPr>
      <w:sz w:val="22"/>
      <w:szCs w:val="22"/>
      <w:lang w:val="en-US" w:eastAsia="en-US" w:bidi="en-US"/>
    </w:rPr>
  </w:style>
  <w:style w:type="paragraph" w:styleId="Balk1">
    <w:name w:val="heading 1"/>
    <w:basedOn w:val="Normal"/>
    <w:next w:val="Normal"/>
    <w:link w:val="Balk1Char"/>
    <w:uiPriority w:val="9"/>
    <w:qFormat/>
    <w:rsid w:val="00210DBB"/>
    <w:pPr>
      <w:keepNext/>
      <w:keepLines/>
      <w:spacing w:before="480" w:after="0"/>
      <w:outlineLvl w:val="0"/>
    </w:pPr>
    <w:rPr>
      <w:rFonts w:ascii="Cambria" w:hAnsi="Cambria"/>
      <w:b/>
      <w:bCs/>
      <w:color w:val="365F91"/>
      <w:sz w:val="28"/>
      <w:szCs w:val="28"/>
      <w:lang w:bidi="ar-SA"/>
    </w:rPr>
  </w:style>
  <w:style w:type="paragraph" w:styleId="Balk2">
    <w:name w:val="heading 2"/>
    <w:basedOn w:val="Normal"/>
    <w:next w:val="Normal"/>
    <w:link w:val="Balk2Char"/>
    <w:uiPriority w:val="9"/>
    <w:qFormat/>
    <w:rsid w:val="00210DBB"/>
    <w:pPr>
      <w:keepNext/>
      <w:keepLines/>
      <w:spacing w:before="200" w:after="0"/>
      <w:outlineLvl w:val="1"/>
    </w:pPr>
    <w:rPr>
      <w:rFonts w:ascii="Cambria" w:hAnsi="Cambria"/>
      <w:b/>
      <w:bCs/>
      <w:color w:val="4F81BD"/>
      <w:sz w:val="26"/>
      <w:szCs w:val="26"/>
      <w:lang w:bidi="ar-SA"/>
    </w:rPr>
  </w:style>
  <w:style w:type="paragraph" w:styleId="Balk3">
    <w:name w:val="heading 3"/>
    <w:basedOn w:val="Normal"/>
    <w:next w:val="Normal"/>
    <w:link w:val="Balk3Char"/>
    <w:uiPriority w:val="9"/>
    <w:qFormat/>
    <w:rsid w:val="00210DBB"/>
    <w:pPr>
      <w:keepNext/>
      <w:keepLines/>
      <w:spacing w:before="200" w:after="0"/>
      <w:outlineLvl w:val="2"/>
    </w:pPr>
    <w:rPr>
      <w:rFonts w:ascii="Cambria" w:hAnsi="Cambria"/>
      <w:b/>
      <w:bCs/>
      <w:color w:val="4F81BD"/>
      <w:sz w:val="20"/>
      <w:szCs w:val="20"/>
      <w:lang w:bidi="ar-SA"/>
    </w:rPr>
  </w:style>
  <w:style w:type="paragraph" w:styleId="Balk4">
    <w:name w:val="heading 4"/>
    <w:basedOn w:val="Normal"/>
    <w:next w:val="Normal"/>
    <w:link w:val="Balk4Char"/>
    <w:uiPriority w:val="9"/>
    <w:qFormat/>
    <w:rsid w:val="00210DBB"/>
    <w:pPr>
      <w:keepNext/>
      <w:keepLines/>
      <w:spacing w:before="200" w:after="0"/>
      <w:outlineLvl w:val="3"/>
    </w:pPr>
    <w:rPr>
      <w:rFonts w:ascii="Cambria" w:hAnsi="Cambria"/>
      <w:b/>
      <w:bCs/>
      <w:i/>
      <w:iCs/>
      <w:color w:val="4F81BD"/>
      <w:sz w:val="20"/>
      <w:szCs w:val="20"/>
      <w:lang w:bidi="ar-SA"/>
    </w:rPr>
  </w:style>
  <w:style w:type="paragraph" w:styleId="Balk5">
    <w:name w:val="heading 5"/>
    <w:basedOn w:val="Normal"/>
    <w:next w:val="Normal"/>
    <w:link w:val="Balk5Char"/>
    <w:uiPriority w:val="9"/>
    <w:qFormat/>
    <w:rsid w:val="00210DBB"/>
    <w:pPr>
      <w:keepNext/>
      <w:keepLines/>
      <w:spacing w:before="200" w:after="0"/>
      <w:outlineLvl w:val="4"/>
    </w:pPr>
    <w:rPr>
      <w:rFonts w:ascii="Cambria" w:hAnsi="Cambria"/>
      <w:color w:val="243F60"/>
      <w:sz w:val="20"/>
      <w:szCs w:val="20"/>
      <w:lang w:bidi="ar-SA"/>
    </w:rPr>
  </w:style>
  <w:style w:type="paragraph" w:styleId="Balk6">
    <w:name w:val="heading 6"/>
    <w:basedOn w:val="Normal"/>
    <w:next w:val="Normal"/>
    <w:link w:val="Balk6Char"/>
    <w:uiPriority w:val="9"/>
    <w:qFormat/>
    <w:rsid w:val="00210DBB"/>
    <w:pPr>
      <w:keepNext/>
      <w:keepLines/>
      <w:spacing w:before="200" w:after="0"/>
      <w:outlineLvl w:val="5"/>
    </w:pPr>
    <w:rPr>
      <w:rFonts w:ascii="Cambria" w:hAnsi="Cambria"/>
      <w:i/>
      <w:iCs/>
      <w:color w:val="243F60"/>
      <w:sz w:val="20"/>
      <w:szCs w:val="20"/>
      <w:lang w:bidi="ar-SA"/>
    </w:rPr>
  </w:style>
  <w:style w:type="paragraph" w:styleId="Balk7">
    <w:name w:val="heading 7"/>
    <w:basedOn w:val="Normal"/>
    <w:next w:val="Normal"/>
    <w:link w:val="Balk7Char"/>
    <w:uiPriority w:val="9"/>
    <w:qFormat/>
    <w:rsid w:val="00210DBB"/>
    <w:pPr>
      <w:keepNext/>
      <w:keepLines/>
      <w:spacing w:before="200" w:after="0"/>
      <w:outlineLvl w:val="6"/>
    </w:pPr>
    <w:rPr>
      <w:rFonts w:ascii="Cambria" w:hAnsi="Cambria"/>
      <w:i/>
      <w:iCs/>
      <w:color w:val="404040"/>
      <w:sz w:val="20"/>
      <w:szCs w:val="20"/>
      <w:lang w:bidi="ar-SA"/>
    </w:rPr>
  </w:style>
  <w:style w:type="paragraph" w:styleId="Balk8">
    <w:name w:val="heading 8"/>
    <w:basedOn w:val="Normal"/>
    <w:next w:val="Normal"/>
    <w:link w:val="Balk8Char"/>
    <w:uiPriority w:val="9"/>
    <w:qFormat/>
    <w:rsid w:val="00210DBB"/>
    <w:pPr>
      <w:keepNext/>
      <w:keepLines/>
      <w:spacing w:before="200" w:after="0"/>
      <w:outlineLvl w:val="7"/>
    </w:pPr>
    <w:rPr>
      <w:rFonts w:ascii="Cambria" w:hAnsi="Cambria"/>
      <w:color w:val="4F81BD"/>
      <w:sz w:val="20"/>
      <w:szCs w:val="20"/>
      <w:lang w:bidi="ar-SA"/>
    </w:rPr>
  </w:style>
  <w:style w:type="paragraph" w:styleId="Balk9">
    <w:name w:val="heading 9"/>
    <w:basedOn w:val="Normal"/>
    <w:next w:val="Normal"/>
    <w:link w:val="Balk9Char"/>
    <w:uiPriority w:val="9"/>
    <w:qFormat/>
    <w:rsid w:val="00210DBB"/>
    <w:pPr>
      <w:keepNext/>
      <w:keepLines/>
      <w:spacing w:before="200" w:after="0"/>
      <w:outlineLvl w:val="8"/>
    </w:pPr>
    <w:rPr>
      <w:rFonts w:ascii="Cambria" w:hAnsi="Cambria"/>
      <w:i/>
      <w:iCs/>
      <w:color w:val="404040"/>
      <w:sz w:val="20"/>
      <w:szCs w:val="20"/>
      <w:lang w:bidi="ar-SA"/>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GvdeMetniGirintisi">
    <w:name w:val="Body Text Indent"/>
    <w:basedOn w:val="Normal"/>
    <w:rsid w:val="00C2117E"/>
    <w:pPr>
      <w:ind w:firstLine="708"/>
      <w:jc w:val="both"/>
    </w:pPr>
  </w:style>
  <w:style w:type="paragraph" w:styleId="GvdeMetni">
    <w:name w:val="Body Text"/>
    <w:basedOn w:val="Normal"/>
    <w:rsid w:val="00C2117E"/>
    <w:rPr>
      <w:i/>
      <w:iCs/>
    </w:rPr>
  </w:style>
  <w:style w:type="paragraph" w:styleId="GvdeMetni2">
    <w:name w:val="Body Text 2"/>
    <w:basedOn w:val="Normal"/>
    <w:rsid w:val="00C2117E"/>
    <w:pPr>
      <w:spacing w:before="120" w:after="120" w:line="360" w:lineRule="auto"/>
      <w:jc w:val="both"/>
    </w:pPr>
  </w:style>
  <w:style w:type="table" w:styleId="TabloKlavuzu">
    <w:name w:val="Table Grid"/>
    <w:basedOn w:val="NormalTablo"/>
    <w:rsid w:val="00C2117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zMetin">
    <w:name w:val="Plain Text"/>
    <w:basedOn w:val="Normal"/>
    <w:rsid w:val="00C2117E"/>
    <w:rPr>
      <w:rFonts w:ascii="Courier New" w:hAnsi="Courier New" w:cs="Courier New"/>
      <w:sz w:val="20"/>
      <w:szCs w:val="20"/>
    </w:rPr>
  </w:style>
  <w:style w:type="paragraph" w:styleId="Altbilgi">
    <w:name w:val="footer"/>
    <w:basedOn w:val="Normal"/>
    <w:rsid w:val="00914ECA"/>
    <w:pPr>
      <w:tabs>
        <w:tab w:val="center" w:pos="4536"/>
        <w:tab w:val="right" w:pos="9072"/>
      </w:tabs>
    </w:pPr>
  </w:style>
  <w:style w:type="character" w:styleId="SayfaNumaras">
    <w:name w:val="page number"/>
    <w:basedOn w:val="VarsaylanParagrafYazTipi"/>
    <w:rsid w:val="00914ECA"/>
  </w:style>
  <w:style w:type="character" w:customStyle="1" w:styleId="StilBaslkTimesNewRoman10nkAltizgisizChar">
    <w:name w:val="Stil Baslık + Times New Roman 10 nk Altı çizgisiz Char"/>
    <w:link w:val="StilBaslkTimesNewRoman10nkAltizgisiz"/>
    <w:rsid w:val="00843D04"/>
    <w:rPr>
      <w:sz w:val="24"/>
      <w:szCs w:val="24"/>
      <w:lang w:val="en-US" w:eastAsia="tr-TR" w:bidi="ar-SA"/>
    </w:rPr>
  </w:style>
  <w:style w:type="paragraph" w:customStyle="1" w:styleId="StilBaslkTimesNewRoman10nkAltizgisiz">
    <w:name w:val="Stil Baslık + Times New Roman 10 nk Altı çizgisiz"/>
    <w:basedOn w:val="Normal"/>
    <w:link w:val="StilBaslkTimesNewRoman10nkAltizgisizChar"/>
    <w:rsid w:val="00843D04"/>
    <w:pPr>
      <w:tabs>
        <w:tab w:val="left" w:pos="567"/>
      </w:tabs>
      <w:jc w:val="both"/>
    </w:pPr>
    <w:rPr>
      <w:sz w:val="24"/>
      <w:szCs w:val="24"/>
      <w:lang w:eastAsia="tr-TR" w:bidi="ar-SA"/>
    </w:rPr>
  </w:style>
  <w:style w:type="paragraph" w:styleId="NormalWeb">
    <w:name w:val="Normal (Web)"/>
    <w:basedOn w:val="Normal"/>
    <w:rsid w:val="00D503C9"/>
    <w:pPr>
      <w:spacing w:before="100" w:beforeAutospacing="1" w:after="100" w:afterAutospacing="1"/>
    </w:pPr>
  </w:style>
  <w:style w:type="paragraph" w:styleId="KonuBal">
    <w:name w:val="Title"/>
    <w:basedOn w:val="Normal"/>
    <w:next w:val="Normal"/>
    <w:link w:val="KonuBalChar"/>
    <w:uiPriority w:val="10"/>
    <w:qFormat/>
    <w:rsid w:val="00210DBB"/>
    <w:pPr>
      <w:pBdr>
        <w:bottom w:val="single" w:sz="8" w:space="4" w:color="4F81BD"/>
      </w:pBdr>
      <w:spacing w:after="300" w:line="240" w:lineRule="auto"/>
      <w:contextualSpacing/>
    </w:pPr>
    <w:rPr>
      <w:rFonts w:ascii="Cambria" w:hAnsi="Cambria"/>
      <w:color w:val="17365D"/>
      <w:spacing w:val="5"/>
      <w:kern w:val="28"/>
      <w:sz w:val="52"/>
      <w:szCs w:val="52"/>
      <w:lang w:bidi="ar-SA"/>
    </w:rPr>
  </w:style>
  <w:style w:type="paragraph" w:styleId="stbilgi">
    <w:name w:val="header"/>
    <w:basedOn w:val="Normal"/>
    <w:rsid w:val="006D658A"/>
    <w:pPr>
      <w:tabs>
        <w:tab w:val="center" w:pos="4536"/>
        <w:tab w:val="right" w:pos="9072"/>
      </w:tabs>
    </w:pPr>
  </w:style>
  <w:style w:type="character" w:styleId="Gl">
    <w:name w:val="Strong"/>
    <w:qFormat/>
    <w:rsid w:val="00210DBB"/>
    <w:rPr>
      <w:b/>
      <w:bCs/>
    </w:rPr>
  </w:style>
  <w:style w:type="character" w:customStyle="1" w:styleId="detayhaber">
    <w:name w:val="detay_haber"/>
    <w:basedOn w:val="VarsaylanParagrafYazTipi"/>
    <w:rsid w:val="0012038E"/>
  </w:style>
  <w:style w:type="character" w:styleId="Kpr">
    <w:name w:val="Hyperlink"/>
    <w:uiPriority w:val="99"/>
    <w:rsid w:val="00005D58"/>
    <w:rPr>
      <w:color w:val="0000FF"/>
      <w:u w:val="single"/>
    </w:rPr>
  </w:style>
  <w:style w:type="paragraph" w:customStyle="1" w:styleId="GvdeMetniGirintisi31">
    <w:name w:val="Gövde Metni Girintisi 31"/>
    <w:basedOn w:val="Normal"/>
    <w:rsid w:val="001E2D66"/>
    <w:pPr>
      <w:spacing w:after="120"/>
      <w:ind w:left="283"/>
    </w:pPr>
    <w:rPr>
      <w:rFonts w:ascii="Verdana" w:hAnsi="Verdana"/>
      <w:sz w:val="16"/>
      <w:szCs w:val="16"/>
      <w:lang w:eastAsia="ar-SA"/>
    </w:rPr>
  </w:style>
  <w:style w:type="character" w:customStyle="1" w:styleId="newbbcss">
    <w:name w:val="newbb_css"/>
    <w:basedOn w:val="VarsaylanParagrafYazTipi"/>
    <w:rsid w:val="00332893"/>
  </w:style>
  <w:style w:type="character" w:customStyle="1" w:styleId="Balk1Char">
    <w:name w:val="Başlık 1 Char"/>
    <w:link w:val="Balk1"/>
    <w:uiPriority w:val="9"/>
    <w:rsid w:val="00210DBB"/>
    <w:rPr>
      <w:rFonts w:ascii="Cambria" w:eastAsia="Times New Roman" w:hAnsi="Cambria" w:cs="Times New Roman"/>
      <w:b/>
      <w:bCs/>
      <w:color w:val="365F91"/>
      <w:sz w:val="28"/>
      <w:szCs w:val="28"/>
    </w:rPr>
  </w:style>
  <w:style w:type="character" w:customStyle="1" w:styleId="Balk2Char">
    <w:name w:val="Başlık 2 Char"/>
    <w:link w:val="Balk2"/>
    <w:uiPriority w:val="9"/>
    <w:rsid w:val="00210DBB"/>
    <w:rPr>
      <w:rFonts w:ascii="Cambria" w:eastAsia="Times New Roman" w:hAnsi="Cambria" w:cs="Times New Roman"/>
      <w:b/>
      <w:bCs/>
      <w:color w:val="4F81BD"/>
      <w:sz w:val="26"/>
      <w:szCs w:val="26"/>
    </w:rPr>
  </w:style>
  <w:style w:type="character" w:customStyle="1" w:styleId="Balk3Char">
    <w:name w:val="Başlık 3 Char"/>
    <w:link w:val="Balk3"/>
    <w:uiPriority w:val="9"/>
    <w:rsid w:val="00210DBB"/>
    <w:rPr>
      <w:rFonts w:ascii="Cambria" w:eastAsia="Times New Roman" w:hAnsi="Cambria" w:cs="Times New Roman"/>
      <w:b/>
      <w:bCs/>
      <w:color w:val="4F81BD"/>
    </w:rPr>
  </w:style>
  <w:style w:type="character" w:customStyle="1" w:styleId="Balk4Char">
    <w:name w:val="Başlık 4 Char"/>
    <w:link w:val="Balk4"/>
    <w:uiPriority w:val="9"/>
    <w:rsid w:val="00210DBB"/>
    <w:rPr>
      <w:rFonts w:ascii="Cambria" w:eastAsia="Times New Roman" w:hAnsi="Cambria" w:cs="Times New Roman"/>
      <w:b/>
      <w:bCs/>
      <w:i/>
      <w:iCs/>
      <w:color w:val="4F81BD"/>
    </w:rPr>
  </w:style>
  <w:style w:type="character" w:customStyle="1" w:styleId="Balk5Char">
    <w:name w:val="Başlık 5 Char"/>
    <w:link w:val="Balk5"/>
    <w:uiPriority w:val="9"/>
    <w:rsid w:val="00210DBB"/>
    <w:rPr>
      <w:rFonts w:ascii="Cambria" w:eastAsia="Times New Roman" w:hAnsi="Cambria" w:cs="Times New Roman"/>
      <w:color w:val="243F60"/>
    </w:rPr>
  </w:style>
  <w:style w:type="character" w:customStyle="1" w:styleId="Balk6Char">
    <w:name w:val="Başlık 6 Char"/>
    <w:link w:val="Balk6"/>
    <w:uiPriority w:val="9"/>
    <w:rsid w:val="00210DBB"/>
    <w:rPr>
      <w:rFonts w:ascii="Cambria" w:eastAsia="Times New Roman" w:hAnsi="Cambria" w:cs="Times New Roman"/>
      <w:i/>
      <w:iCs/>
      <w:color w:val="243F60"/>
    </w:rPr>
  </w:style>
  <w:style w:type="character" w:customStyle="1" w:styleId="Balk7Char">
    <w:name w:val="Başlık 7 Char"/>
    <w:link w:val="Balk7"/>
    <w:uiPriority w:val="9"/>
    <w:rsid w:val="00210DBB"/>
    <w:rPr>
      <w:rFonts w:ascii="Cambria" w:eastAsia="Times New Roman" w:hAnsi="Cambria" w:cs="Times New Roman"/>
      <w:i/>
      <w:iCs/>
      <w:color w:val="404040"/>
    </w:rPr>
  </w:style>
  <w:style w:type="character" w:customStyle="1" w:styleId="Balk8Char">
    <w:name w:val="Başlık 8 Char"/>
    <w:link w:val="Balk8"/>
    <w:uiPriority w:val="9"/>
    <w:rsid w:val="00210DBB"/>
    <w:rPr>
      <w:rFonts w:ascii="Cambria" w:eastAsia="Times New Roman" w:hAnsi="Cambria" w:cs="Times New Roman"/>
      <w:color w:val="4F81BD"/>
      <w:sz w:val="20"/>
      <w:szCs w:val="20"/>
    </w:rPr>
  </w:style>
  <w:style w:type="character" w:customStyle="1" w:styleId="Balk9Char">
    <w:name w:val="Başlık 9 Char"/>
    <w:link w:val="Balk9"/>
    <w:uiPriority w:val="9"/>
    <w:rsid w:val="00210DBB"/>
    <w:rPr>
      <w:rFonts w:ascii="Cambria" w:eastAsia="Times New Roman" w:hAnsi="Cambria" w:cs="Times New Roman"/>
      <w:i/>
      <w:iCs/>
      <w:color w:val="404040"/>
      <w:sz w:val="20"/>
      <w:szCs w:val="20"/>
    </w:rPr>
  </w:style>
  <w:style w:type="paragraph" w:styleId="ResimYazs">
    <w:name w:val="caption"/>
    <w:basedOn w:val="Normal"/>
    <w:next w:val="Normal"/>
    <w:uiPriority w:val="35"/>
    <w:qFormat/>
    <w:rsid w:val="00210DBB"/>
    <w:pPr>
      <w:spacing w:line="240" w:lineRule="auto"/>
    </w:pPr>
    <w:rPr>
      <w:b/>
      <w:bCs/>
      <w:color w:val="4F81BD"/>
      <w:sz w:val="18"/>
      <w:szCs w:val="18"/>
    </w:rPr>
  </w:style>
  <w:style w:type="character" w:customStyle="1" w:styleId="KonuBalChar">
    <w:name w:val="Konu Başlığı Char"/>
    <w:link w:val="KonuBal"/>
    <w:uiPriority w:val="10"/>
    <w:rsid w:val="00210DBB"/>
    <w:rPr>
      <w:rFonts w:ascii="Cambria" w:eastAsia="Times New Roman" w:hAnsi="Cambria" w:cs="Times New Roman"/>
      <w:color w:val="17365D"/>
      <w:spacing w:val="5"/>
      <w:kern w:val="28"/>
      <w:sz w:val="52"/>
      <w:szCs w:val="52"/>
    </w:rPr>
  </w:style>
  <w:style w:type="paragraph" w:styleId="AltKonuBal">
    <w:name w:val="Subtitle"/>
    <w:basedOn w:val="Normal"/>
    <w:next w:val="Normal"/>
    <w:link w:val="AltKonuBalChar"/>
    <w:uiPriority w:val="11"/>
    <w:qFormat/>
    <w:rsid w:val="00210DBB"/>
    <w:pPr>
      <w:numPr>
        <w:ilvl w:val="1"/>
      </w:numPr>
    </w:pPr>
    <w:rPr>
      <w:rFonts w:ascii="Cambria" w:hAnsi="Cambria"/>
      <w:i/>
      <w:iCs/>
      <w:color w:val="4F81BD"/>
      <w:spacing w:val="15"/>
      <w:sz w:val="24"/>
      <w:szCs w:val="24"/>
      <w:lang w:bidi="ar-SA"/>
    </w:rPr>
  </w:style>
  <w:style w:type="character" w:customStyle="1" w:styleId="AltKonuBalChar">
    <w:name w:val="Alt Konu Başlığı Char"/>
    <w:link w:val="AltKonuBal"/>
    <w:uiPriority w:val="11"/>
    <w:rsid w:val="00210DBB"/>
    <w:rPr>
      <w:rFonts w:ascii="Cambria" w:eastAsia="Times New Roman" w:hAnsi="Cambria" w:cs="Times New Roman"/>
      <w:i/>
      <w:iCs/>
      <w:color w:val="4F81BD"/>
      <w:spacing w:val="15"/>
      <w:sz w:val="24"/>
      <w:szCs w:val="24"/>
    </w:rPr>
  </w:style>
  <w:style w:type="character" w:styleId="Vurgu">
    <w:name w:val="Emphasis"/>
    <w:uiPriority w:val="20"/>
    <w:qFormat/>
    <w:rsid w:val="00210DBB"/>
    <w:rPr>
      <w:i/>
      <w:iCs/>
    </w:rPr>
  </w:style>
  <w:style w:type="paragraph" w:styleId="AralkYok">
    <w:name w:val="No Spacing"/>
    <w:link w:val="AralkYokChar"/>
    <w:uiPriority w:val="1"/>
    <w:qFormat/>
    <w:rsid w:val="00210DBB"/>
    <w:rPr>
      <w:sz w:val="22"/>
      <w:szCs w:val="22"/>
      <w:lang w:val="en-US" w:eastAsia="en-US" w:bidi="en-US"/>
    </w:rPr>
  </w:style>
  <w:style w:type="character" w:customStyle="1" w:styleId="AralkYokChar">
    <w:name w:val="Aralık Yok Char"/>
    <w:link w:val="AralkYok"/>
    <w:uiPriority w:val="1"/>
    <w:rsid w:val="001A6306"/>
    <w:rPr>
      <w:sz w:val="22"/>
      <w:szCs w:val="22"/>
      <w:lang w:val="en-US" w:eastAsia="en-US" w:bidi="en-US"/>
    </w:rPr>
  </w:style>
  <w:style w:type="paragraph" w:styleId="ListeParagraf">
    <w:name w:val="List Paragraph"/>
    <w:basedOn w:val="Normal"/>
    <w:uiPriority w:val="34"/>
    <w:qFormat/>
    <w:rsid w:val="00210DBB"/>
    <w:pPr>
      <w:ind w:left="720"/>
      <w:contextualSpacing/>
    </w:pPr>
  </w:style>
  <w:style w:type="paragraph" w:styleId="Trnak">
    <w:name w:val="Quote"/>
    <w:basedOn w:val="Normal"/>
    <w:next w:val="Normal"/>
    <w:link w:val="TrnakChar"/>
    <w:uiPriority w:val="29"/>
    <w:qFormat/>
    <w:rsid w:val="00210DBB"/>
    <w:rPr>
      <w:i/>
      <w:iCs/>
      <w:color w:val="000000"/>
      <w:sz w:val="20"/>
      <w:szCs w:val="20"/>
      <w:lang w:bidi="ar-SA"/>
    </w:rPr>
  </w:style>
  <w:style w:type="character" w:customStyle="1" w:styleId="TrnakChar">
    <w:name w:val="Tırnak Char"/>
    <w:link w:val="Trnak"/>
    <w:uiPriority w:val="29"/>
    <w:rsid w:val="00210DBB"/>
    <w:rPr>
      <w:i/>
      <w:iCs/>
      <w:color w:val="000000"/>
    </w:rPr>
  </w:style>
  <w:style w:type="paragraph" w:styleId="KeskinTrnak">
    <w:name w:val="Intense Quote"/>
    <w:basedOn w:val="Normal"/>
    <w:next w:val="Normal"/>
    <w:link w:val="KeskinTrnakChar"/>
    <w:uiPriority w:val="30"/>
    <w:qFormat/>
    <w:rsid w:val="00210DBB"/>
    <w:pPr>
      <w:pBdr>
        <w:bottom w:val="single" w:sz="4" w:space="4" w:color="4F81BD"/>
      </w:pBdr>
      <w:spacing w:before="200" w:after="280"/>
      <w:ind w:left="936" w:right="936"/>
    </w:pPr>
    <w:rPr>
      <w:b/>
      <w:bCs/>
      <w:i/>
      <w:iCs/>
      <w:color w:val="4F81BD"/>
      <w:sz w:val="20"/>
      <w:szCs w:val="20"/>
      <w:lang w:bidi="ar-SA"/>
    </w:rPr>
  </w:style>
  <w:style w:type="character" w:customStyle="1" w:styleId="KeskinTrnakChar">
    <w:name w:val="Keskin Tırnak Char"/>
    <w:link w:val="KeskinTrnak"/>
    <w:uiPriority w:val="30"/>
    <w:rsid w:val="00210DBB"/>
    <w:rPr>
      <w:b/>
      <w:bCs/>
      <w:i/>
      <w:iCs/>
      <w:color w:val="4F81BD"/>
    </w:rPr>
  </w:style>
  <w:style w:type="character" w:styleId="HafifVurgulama">
    <w:name w:val="Subtle Emphasis"/>
    <w:uiPriority w:val="19"/>
    <w:qFormat/>
    <w:rsid w:val="00210DBB"/>
    <w:rPr>
      <w:i/>
      <w:iCs/>
      <w:color w:val="808080"/>
    </w:rPr>
  </w:style>
  <w:style w:type="character" w:styleId="GlVurgulama">
    <w:name w:val="Intense Emphasis"/>
    <w:uiPriority w:val="21"/>
    <w:qFormat/>
    <w:rsid w:val="00210DBB"/>
    <w:rPr>
      <w:b/>
      <w:bCs/>
      <w:i/>
      <w:iCs/>
      <w:color w:val="4F81BD"/>
    </w:rPr>
  </w:style>
  <w:style w:type="character" w:styleId="HafifBavuru">
    <w:name w:val="Subtle Reference"/>
    <w:uiPriority w:val="31"/>
    <w:qFormat/>
    <w:rsid w:val="00210DBB"/>
    <w:rPr>
      <w:smallCaps/>
      <w:color w:val="C0504D"/>
      <w:u w:val="single"/>
    </w:rPr>
  </w:style>
  <w:style w:type="character" w:styleId="GlBavuru">
    <w:name w:val="Intense Reference"/>
    <w:uiPriority w:val="32"/>
    <w:qFormat/>
    <w:rsid w:val="00210DBB"/>
    <w:rPr>
      <w:b/>
      <w:bCs/>
      <w:smallCaps/>
      <w:color w:val="C0504D"/>
      <w:spacing w:val="5"/>
      <w:u w:val="single"/>
    </w:rPr>
  </w:style>
  <w:style w:type="character" w:styleId="KitapBal">
    <w:name w:val="Book Title"/>
    <w:uiPriority w:val="33"/>
    <w:qFormat/>
    <w:rsid w:val="00210DBB"/>
    <w:rPr>
      <w:b/>
      <w:bCs/>
      <w:smallCaps/>
      <w:spacing w:val="5"/>
    </w:rPr>
  </w:style>
  <w:style w:type="paragraph" w:styleId="TBal">
    <w:name w:val="TOC Heading"/>
    <w:basedOn w:val="Balk1"/>
    <w:next w:val="Normal"/>
    <w:uiPriority w:val="39"/>
    <w:qFormat/>
    <w:rsid w:val="00210DBB"/>
    <w:pPr>
      <w:outlineLvl w:val="9"/>
    </w:pPr>
  </w:style>
  <w:style w:type="paragraph" w:customStyle="1" w:styleId="paraf">
    <w:name w:val="paraf"/>
    <w:basedOn w:val="Normal"/>
    <w:rsid w:val="00A01560"/>
    <w:pPr>
      <w:spacing w:before="100" w:beforeAutospacing="1" w:after="100" w:afterAutospacing="1" w:line="240" w:lineRule="auto"/>
      <w:ind w:firstLine="600"/>
      <w:jc w:val="both"/>
    </w:pPr>
    <w:rPr>
      <w:rFonts w:ascii="Verdana" w:hAnsi="Verdana"/>
      <w:sz w:val="16"/>
      <w:szCs w:val="16"/>
      <w:lang w:val="tr-TR" w:eastAsia="tr-TR" w:bidi="ar-SA"/>
    </w:rPr>
  </w:style>
  <w:style w:type="paragraph" w:customStyle="1" w:styleId="koyuleft">
    <w:name w:val="koyuleft"/>
    <w:basedOn w:val="Normal"/>
    <w:rsid w:val="003B38BF"/>
    <w:pPr>
      <w:spacing w:before="100" w:beforeAutospacing="1" w:after="100" w:afterAutospacing="1" w:line="240" w:lineRule="auto"/>
      <w:ind w:firstLine="600"/>
      <w:jc w:val="both"/>
    </w:pPr>
    <w:rPr>
      <w:rFonts w:ascii="Verdana" w:hAnsi="Verdana" w:cs="Verdana"/>
      <w:b/>
      <w:bCs/>
      <w:sz w:val="16"/>
      <w:szCs w:val="16"/>
      <w:lang w:val="tr-TR" w:eastAsia="tr-TR" w:bidi="ar-SA"/>
    </w:rPr>
  </w:style>
  <w:style w:type="paragraph" w:customStyle="1" w:styleId="Default">
    <w:name w:val="Default"/>
    <w:rsid w:val="00D80EB0"/>
    <w:pPr>
      <w:autoSpaceDE w:val="0"/>
      <w:autoSpaceDN w:val="0"/>
      <w:adjustRightInd w:val="0"/>
    </w:pPr>
    <w:rPr>
      <w:rFonts w:ascii="Comic Sans MS" w:hAnsi="Comic Sans MS" w:cs="Comic Sans MS"/>
      <w:color w:val="000000"/>
      <w:sz w:val="24"/>
      <w:szCs w:val="24"/>
    </w:rPr>
  </w:style>
  <w:style w:type="paragraph" w:styleId="GvdeMetniGirintisi3">
    <w:name w:val="Body Text Indent 3"/>
    <w:basedOn w:val="Normal"/>
    <w:link w:val="GvdeMetniGirintisi3Char"/>
    <w:uiPriority w:val="99"/>
    <w:unhideWhenUsed/>
    <w:rsid w:val="00A26C9C"/>
    <w:pPr>
      <w:spacing w:after="120"/>
      <w:ind w:left="283"/>
    </w:pPr>
    <w:rPr>
      <w:sz w:val="16"/>
      <w:szCs w:val="16"/>
    </w:rPr>
  </w:style>
  <w:style w:type="character" w:customStyle="1" w:styleId="GvdeMetniGirintisi3Char">
    <w:name w:val="Gövde Metni Girintisi 3 Char"/>
    <w:link w:val="GvdeMetniGirintisi3"/>
    <w:uiPriority w:val="99"/>
    <w:rsid w:val="00A26C9C"/>
    <w:rPr>
      <w:sz w:val="16"/>
      <w:szCs w:val="16"/>
      <w:lang w:val="en-US" w:eastAsia="en-US" w:bidi="en-US"/>
    </w:rPr>
  </w:style>
  <w:style w:type="character" w:customStyle="1" w:styleId="yayn1">
    <w:name w:val="yayın1"/>
    <w:rsid w:val="00072E82"/>
    <w:rPr>
      <w:rFonts w:ascii="Verdana" w:hAnsi="Verdana" w:hint="default"/>
      <w:b/>
      <w:bCs/>
      <w:sz w:val="16"/>
      <w:szCs w:val="16"/>
    </w:rPr>
  </w:style>
  <w:style w:type="character" w:customStyle="1" w:styleId="koyuleft1">
    <w:name w:val="koyuleft1"/>
    <w:rsid w:val="00ED4510"/>
    <w:rPr>
      <w:rFonts w:ascii="Verdana" w:hAnsi="Verdana" w:hint="default"/>
      <w:b/>
      <w:bCs/>
      <w:caps w:val="0"/>
      <w:sz w:val="16"/>
      <w:szCs w:val="16"/>
    </w:rPr>
  </w:style>
  <w:style w:type="paragraph" w:customStyle="1" w:styleId="yaynorta">
    <w:name w:val="yayınorta"/>
    <w:basedOn w:val="Normal"/>
    <w:rsid w:val="005751CD"/>
    <w:pPr>
      <w:spacing w:before="100" w:beforeAutospacing="1" w:after="100" w:afterAutospacing="1" w:line="240" w:lineRule="auto"/>
      <w:jc w:val="center"/>
    </w:pPr>
    <w:rPr>
      <w:rFonts w:ascii="Verdana" w:hAnsi="Verdana"/>
      <w:b/>
      <w:bCs/>
      <w:sz w:val="16"/>
      <w:szCs w:val="16"/>
      <w:lang w:val="tr-TR" w:eastAsia="tr-TR" w:bidi="ar-SA"/>
    </w:rPr>
  </w:style>
  <w:style w:type="character" w:customStyle="1" w:styleId="baslk1">
    <w:name w:val="baslık1"/>
    <w:rsid w:val="005751CD"/>
    <w:rPr>
      <w:rFonts w:ascii="Verdana" w:hAnsi="Verdana" w:hint="default"/>
      <w:b/>
      <w:bCs/>
      <w:i w:val="0"/>
      <w:iCs w:val="0"/>
      <w:caps/>
      <w:sz w:val="16"/>
      <w:szCs w:val="16"/>
    </w:rPr>
  </w:style>
  <w:style w:type="character" w:customStyle="1" w:styleId="style41">
    <w:name w:val="style41"/>
    <w:rsid w:val="00AE2C58"/>
    <w:rPr>
      <w:rFonts w:ascii="Verdana" w:hAnsi="Verdana" w:hint="default"/>
      <w:sz w:val="16"/>
      <w:szCs w:val="16"/>
    </w:rPr>
  </w:style>
  <w:style w:type="character" w:customStyle="1" w:styleId="yaz1">
    <w:name w:val="yaz1"/>
    <w:rsid w:val="009D3C31"/>
    <w:rPr>
      <w:rFonts w:ascii="Verdana" w:hAnsi="Verdana" w:hint="default"/>
      <w:b w:val="0"/>
      <w:bCs w:val="0"/>
      <w:sz w:val="16"/>
      <w:szCs w:val="16"/>
    </w:rPr>
  </w:style>
  <w:style w:type="paragraph" w:customStyle="1" w:styleId="baslk">
    <w:name w:val="baslık"/>
    <w:basedOn w:val="Normal"/>
    <w:rsid w:val="00C64CAE"/>
    <w:pPr>
      <w:spacing w:before="100" w:beforeAutospacing="1" w:after="100" w:afterAutospacing="1" w:line="240" w:lineRule="auto"/>
      <w:jc w:val="center"/>
    </w:pPr>
    <w:rPr>
      <w:rFonts w:ascii="Verdana" w:hAnsi="Verdana"/>
      <w:b/>
      <w:bCs/>
      <w:caps/>
      <w:sz w:val="16"/>
      <w:szCs w:val="16"/>
      <w:lang w:val="tr-TR" w:eastAsia="tr-TR" w:bidi="ar-SA"/>
    </w:rPr>
  </w:style>
  <w:style w:type="paragraph" w:styleId="BalonMetni">
    <w:name w:val="Balloon Text"/>
    <w:basedOn w:val="Normal"/>
    <w:link w:val="BalonMetniChar"/>
    <w:uiPriority w:val="99"/>
    <w:semiHidden/>
    <w:unhideWhenUsed/>
    <w:rsid w:val="0035090A"/>
    <w:pPr>
      <w:spacing w:after="0" w:line="240" w:lineRule="auto"/>
    </w:pPr>
    <w:rPr>
      <w:rFonts w:ascii="Tahoma" w:hAnsi="Tahoma" w:cs="Tahoma"/>
      <w:sz w:val="16"/>
      <w:szCs w:val="16"/>
    </w:rPr>
  </w:style>
  <w:style w:type="character" w:customStyle="1" w:styleId="BalonMetniChar">
    <w:name w:val="Balon Metni Char"/>
    <w:link w:val="BalonMetni"/>
    <w:uiPriority w:val="99"/>
    <w:semiHidden/>
    <w:rsid w:val="0035090A"/>
    <w:rPr>
      <w:rFonts w:ascii="Tahoma" w:hAnsi="Tahoma" w:cs="Tahoma"/>
      <w:sz w:val="16"/>
      <w:szCs w:val="16"/>
      <w:lang w:val="en-US" w:eastAsia="en-US" w:bidi="en-US"/>
    </w:rPr>
  </w:style>
</w:styles>
</file>

<file path=word/webSettings.xml><?xml version="1.0" encoding="utf-8"?>
<w:webSettings xmlns:r="http://schemas.openxmlformats.org/officeDocument/2006/relationships" xmlns:w="http://schemas.openxmlformats.org/wordprocessingml/2006/main">
  <w:divs>
    <w:div w:id="167864038">
      <w:bodyDiv w:val="1"/>
      <w:marLeft w:val="0"/>
      <w:marRight w:val="0"/>
      <w:marTop w:val="0"/>
      <w:marBottom w:val="0"/>
      <w:divBdr>
        <w:top w:val="none" w:sz="0" w:space="0" w:color="auto"/>
        <w:left w:val="none" w:sz="0" w:space="0" w:color="auto"/>
        <w:bottom w:val="none" w:sz="0" w:space="0" w:color="auto"/>
        <w:right w:val="none" w:sz="0" w:space="0" w:color="auto"/>
      </w:divBdr>
    </w:div>
    <w:div w:id="179660431">
      <w:bodyDiv w:val="1"/>
      <w:marLeft w:val="0"/>
      <w:marRight w:val="0"/>
      <w:marTop w:val="0"/>
      <w:marBottom w:val="0"/>
      <w:divBdr>
        <w:top w:val="none" w:sz="0" w:space="0" w:color="auto"/>
        <w:left w:val="none" w:sz="0" w:space="0" w:color="auto"/>
        <w:bottom w:val="none" w:sz="0" w:space="0" w:color="auto"/>
        <w:right w:val="none" w:sz="0" w:space="0" w:color="auto"/>
      </w:divBdr>
    </w:div>
    <w:div w:id="200750391">
      <w:bodyDiv w:val="1"/>
      <w:marLeft w:val="0"/>
      <w:marRight w:val="0"/>
      <w:marTop w:val="0"/>
      <w:marBottom w:val="0"/>
      <w:divBdr>
        <w:top w:val="none" w:sz="0" w:space="0" w:color="auto"/>
        <w:left w:val="none" w:sz="0" w:space="0" w:color="auto"/>
        <w:bottom w:val="none" w:sz="0" w:space="0" w:color="auto"/>
        <w:right w:val="none" w:sz="0" w:space="0" w:color="auto"/>
      </w:divBdr>
      <w:divsChild>
        <w:div w:id="138230632">
          <w:marLeft w:val="0"/>
          <w:marRight w:val="0"/>
          <w:marTop w:val="0"/>
          <w:marBottom w:val="0"/>
          <w:divBdr>
            <w:top w:val="none" w:sz="0" w:space="0" w:color="auto"/>
            <w:left w:val="none" w:sz="0" w:space="0" w:color="auto"/>
            <w:bottom w:val="none" w:sz="0" w:space="0" w:color="auto"/>
            <w:right w:val="none" w:sz="0" w:space="0" w:color="auto"/>
          </w:divBdr>
          <w:divsChild>
            <w:div w:id="1903128217">
              <w:marLeft w:val="0"/>
              <w:marRight w:val="0"/>
              <w:marTop w:val="0"/>
              <w:marBottom w:val="0"/>
              <w:divBdr>
                <w:top w:val="none" w:sz="0" w:space="0" w:color="auto"/>
                <w:left w:val="none" w:sz="0" w:space="0" w:color="auto"/>
                <w:bottom w:val="none" w:sz="0" w:space="0" w:color="auto"/>
                <w:right w:val="none" w:sz="0" w:space="0" w:color="auto"/>
              </w:divBdr>
              <w:divsChild>
                <w:div w:id="15037611">
                  <w:marLeft w:val="0"/>
                  <w:marRight w:val="0"/>
                  <w:marTop w:val="0"/>
                  <w:marBottom w:val="0"/>
                  <w:divBdr>
                    <w:top w:val="none" w:sz="0" w:space="0" w:color="auto"/>
                    <w:left w:val="none" w:sz="0" w:space="0" w:color="auto"/>
                    <w:bottom w:val="none" w:sz="0" w:space="0" w:color="auto"/>
                    <w:right w:val="none" w:sz="0" w:space="0" w:color="auto"/>
                  </w:divBdr>
                  <w:divsChild>
                    <w:div w:id="1373114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0290889">
      <w:bodyDiv w:val="1"/>
      <w:marLeft w:val="0"/>
      <w:marRight w:val="0"/>
      <w:marTop w:val="0"/>
      <w:marBottom w:val="0"/>
      <w:divBdr>
        <w:top w:val="none" w:sz="0" w:space="0" w:color="auto"/>
        <w:left w:val="none" w:sz="0" w:space="0" w:color="auto"/>
        <w:bottom w:val="none" w:sz="0" w:space="0" w:color="auto"/>
        <w:right w:val="none" w:sz="0" w:space="0" w:color="auto"/>
      </w:divBdr>
    </w:div>
    <w:div w:id="241528933">
      <w:bodyDiv w:val="1"/>
      <w:marLeft w:val="0"/>
      <w:marRight w:val="0"/>
      <w:marTop w:val="0"/>
      <w:marBottom w:val="0"/>
      <w:divBdr>
        <w:top w:val="none" w:sz="0" w:space="0" w:color="auto"/>
        <w:left w:val="none" w:sz="0" w:space="0" w:color="auto"/>
        <w:bottom w:val="none" w:sz="0" w:space="0" w:color="auto"/>
        <w:right w:val="none" w:sz="0" w:space="0" w:color="auto"/>
      </w:divBdr>
    </w:div>
    <w:div w:id="323050438">
      <w:bodyDiv w:val="1"/>
      <w:marLeft w:val="0"/>
      <w:marRight w:val="0"/>
      <w:marTop w:val="0"/>
      <w:marBottom w:val="0"/>
      <w:divBdr>
        <w:top w:val="none" w:sz="0" w:space="0" w:color="auto"/>
        <w:left w:val="none" w:sz="0" w:space="0" w:color="auto"/>
        <w:bottom w:val="none" w:sz="0" w:space="0" w:color="auto"/>
        <w:right w:val="none" w:sz="0" w:space="0" w:color="auto"/>
      </w:divBdr>
    </w:div>
    <w:div w:id="373651729">
      <w:bodyDiv w:val="1"/>
      <w:marLeft w:val="0"/>
      <w:marRight w:val="0"/>
      <w:marTop w:val="0"/>
      <w:marBottom w:val="0"/>
      <w:divBdr>
        <w:top w:val="none" w:sz="0" w:space="0" w:color="auto"/>
        <w:left w:val="none" w:sz="0" w:space="0" w:color="auto"/>
        <w:bottom w:val="none" w:sz="0" w:space="0" w:color="auto"/>
        <w:right w:val="none" w:sz="0" w:space="0" w:color="auto"/>
      </w:divBdr>
    </w:div>
    <w:div w:id="380595274">
      <w:bodyDiv w:val="1"/>
      <w:marLeft w:val="0"/>
      <w:marRight w:val="0"/>
      <w:marTop w:val="0"/>
      <w:marBottom w:val="0"/>
      <w:divBdr>
        <w:top w:val="none" w:sz="0" w:space="0" w:color="auto"/>
        <w:left w:val="none" w:sz="0" w:space="0" w:color="auto"/>
        <w:bottom w:val="none" w:sz="0" w:space="0" w:color="auto"/>
        <w:right w:val="none" w:sz="0" w:space="0" w:color="auto"/>
      </w:divBdr>
    </w:div>
    <w:div w:id="401483729">
      <w:bodyDiv w:val="1"/>
      <w:marLeft w:val="0"/>
      <w:marRight w:val="0"/>
      <w:marTop w:val="0"/>
      <w:marBottom w:val="0"/>
      <w:divBdr>
        <w:top w:val="none" w:sz="0" w:space="0" w:color="auto"/>
        <w:left w:val="none" w:sz="0" w:space="0" w:color="auto"/>
        <w:bottom w:val="none" w:sz="0" w:space="0" w:color="auto"/>
        <w:right w:val="none" w:sz="0" w:space="0" w:color="auto"/>
      </w:divBdr>
    </w:div>
    <w:div w:id="408120272">
      <w:bodyDiv w:val="1"/>
      <w:marLeft w:val="0"/>
      <w:marRight w:val="0"/>
      <w:marTop w:val="0"/>
      <w:marBottom w:val="0"/>
      <w:divBdr>
        <w:top w:val="none" w:sz="0" w:space="0" w:color="auto"/>
        <w:left w:val="none" w:sz="0" w:space="0" w:color="auto"/>
        <w:bottom w:val="none" w:sz="0" w:space="0" w:color="auto"/>
        <w:right w:val="none" w:sz="0" w:space="0" w:color="auto"/>
      </w:divBdr>
      <w:divsChild>
        <w:div w:id="1043216835">
          <w:marLeft w:val="0"/>
          <w:marRight w:val="0"/>
          <w:marTop w:val="0"/>
          <w:marBottom w:val="0"/>
          <w:divBdr>
            <w:top w:val="none" w:sz="0" w:space="0" w:color="auto"/>
            <w:left w:val="none" w:sz="0" w:space="0" w:color="auto"/>
            <w:bottom w:val="none" w:sz="0" w:space="0" w:color="auto"/>
            <w:right w:val="none" w:sz="0" w:space="0" w:color="auto"/>
          </w:divBdr>
          <w:divsChild>
            <w:div w:id="66272369">
              <w:blockQuote w:val="1"/>
              <w:marLeft w:val="75"/>
              <w:marRight w:val="150"/>
              <w:marTop w:val="0"/>
              <w:marBottom w:val="300"/>
              <w:divBdr>
                <w:top w:val="none" w:sz="0" w:space="0" w:color="auto"/>
                <w:left w:val="none" w:sz="0" w:space="0" w:color="auto"/>
                <w:bottom w:val="none" w:sz="0" w:space="0" w:color="auto"/>
                <w:right w:val="none" w:sz="0" w:space="0" w:color="auto"/>
              </w:divBdr>
            </w:div>
            <w:div w:id="190186064">
              <w:blockQuote w:val="1"/>
              <w:marLeft w:val="75"/>
              <w:marRight w:val="150"/>
              <w:marTop w:val="0"/>
              <w:marBottom w:val="300"/>
              <w:divBdr>
                <w:top w:val="none" w:sz="0" w:space="0" w:color="auto"/>
                <w:left w:val="none" w:sz="0" w:space="0" w:color="auto"/>
                <w:bottom w:val="none" w:sz="0" w:space="0" w:color="auto"/>
                <w:right w:val="none" w:sz="0" w:space="0" w:color="auto"/>
              </w:divBdr>
            </w:div>
            <w:div w:id="271479014">
              <w:blockQuote w:val="1"/>
              <w:marLeft w:val="75"/>
              <w:marRight w:val="150"/>
              <w:marTop w:val="0"/>
              <w:marBottom w:val="300"/>
              <w:divBdr>
                <w:top w:val="none" w:sz="0" w:space="0" w:color="auto"/>
                <w:left w:val="none" w:sz="0" w:space="0" w:color="auto"/>
                <w:bottom w:val="none" w:sz="0" w:space="0" w:color="auto"/>
                <w:right w:val="none" w:sz="0" w:space="0" w:color="auto"/>
              </w:divBdr>
            </w:div>
            <w:div w:id="490560491">
              <w:blockQuote w:val="1"/>
              <w:marLeft w:val="75"/>
              <w:marRight w:val="150"/>
              <w:marTop w:val="0"/>
              <w:marBottom w:val="300"/>
              <w:divBdr>
                <w:top w:val="none" w:sz="0" w:space="0" w:color="auto"/>
                <w:left w:val="none" w:sz="0" w:space="0" w:color="auto"/>
                <w:bottom w:val="none" w:sz="0" w:space="0" w:color="auto"/>
                <w:right w:val="none" w:sz="0" w:space="0" w:color="auto"/>
              </w:divBdr>
            </w:div>
            <w:div w:id="501966835">
              <w:blockQuote w:val="1"/>
              <w:marLeft w:val="75"/>
              <w:marRight w:val="150"/>
              <w:marTop w:val="0"/>
              <w:marBottom w:val="300"/>
              <w:divBdr>
                <w:top w:val="none" w:sz="0" w:space="0" w:color="auto"/>
                <w:left w:val="none" w:sz="0" w:space="0" w:color="auto"/>
                <w:bottom w:val="none" w:sz="0" w:space="0" w:color="auto"/>
                <w:right w:val="none" w:sz="0" w:space="0" w:color="auto"/>
              </w:divBdr>
            </w:div>
            <w:div w:id="748043315">
              <w:blockQuote w:val="1"/>
              <w:marLeft w:val="75"/>
              <w:marRight w:val="150"/>
              <w:marTop w:val="0"/>
              <w:marBottom w:val="300"/>
              <w:divBdr>
                <w:top w:val="none" w:sz="0" w:space="0" w:color="auto"/>
                <w:left w:val="none" w:sz="0" w:space="0" w:color="auto"/>
                <w:bottom w:val="none" w:sz="0" w:space="0" w:color="auto"/>
                <w:right w:val="none" w:sz="0" w:space="0" w:color="auto"/>
              </w:divBdr>
            </w:div>
            <w:div w:id="1027871791">
              <w:blockQuote w:val="1"/>
              <w:marLeft w:val="75"/>
              <w:marRight w:val="150"/>
              <w:marTop w:val="0"/>
              <w:marBottom w:val="300"/>
              <w:divBdr>
                <w:top w:val="none" w:sz="0" w:space="0" w:color="auto"/>
                <w:left w:val="none" w:sz="0" w:space="0" w:color="auto"/>
                <w:bottom w:val="none" w:sz="0" w:space="0" w:color="auto"/>
                <w:right w:val="none" w:sz="0" w:space="0" w:color="auto"/>
              </w:divBdr>
            </w:div>
            <w:div w:id="1060131315">
              <w:blockQuote w:val="1"/>
              <w:marLeft w:val="75"/>
              <w:marRight w:val="150"/>
              <w:marTop w:val="0"/>
              <w:marBottom w:val="300"/>
              <w:divBdr>
                <w:top w:val="none" w:sz="0" w:space="0" w:color="auto"/>
                <w:left w:val="none" w:sz="0" w:space="0" w:color="auto"/>
                <w:bottom w:val="none" w:sz="0" w:space="0" w:color="auto"/>
                <w:right w:val="none" w:sz="0" w:space="0" w:color="auto"/>
              </w:divBdr>
            </w:div>
            <w:div w:id="1426002449">
              <w:blockQuote w:val="1"/>
              <w:marLeft w:val="75"/>
              <w:marRight w:val="150"/>
              <w:marTop w:val="0"/>
              <w:marBottom w:val="300"/>
              <w:divBdr>
                <w:top w:val="none" w:sz="0" w:space="0" w:color="auto"/>
                <w:left w:val="none" w:sz="0" w:space="0" w:color="auto"/>
                <w:bottom w:val="none" w:sz="0" w:space="0" w:color="auto"/>
                <w:right w:val="none" w:sz="0" w:space="0" w:color="auto"/>
              </w:divBdr>
            </w:div>
            <w:div w:id="1436096211">
              <w:blockQuote w:val="1"/>
              <w:marLeft w:val="75"/>
              <w:marRight w:val="150"/>
              <w:marTop w:val="0"/>
              <w:marBottom w:val="300"/>
              <w:divBdr>
                <w:top w:val="none" w:sz="0" w:space="0" w:color="auto"/>
                <w:left w:val="none" w:sz="0" w:space="0" w:color="auto"/>
                <w:bottom w:val="none" w:sz="0" w:space="0" w:color="auto"/>
                <w:right w:val="none" w:sz="0" w:space="0" w:color="auto"/>
              </w:divBdr>
            </w:div>
            <w:div w:id="1446535152">
              <w:blockQuote w:val="1"/>
              <w:marLeft w:val="75"/>
              <w:marRight w:val="150"/>
              <w:marTop w:val="0"/>
              <w:marBottom w:val="300"/>
              <w:divBdr>
                <w:top w:val="none" w:sz="0" w:space="0" w:color="auto"/>
                <w:left w:val="none" w:sz="0" w:space="0" w:color="auto"/>
                <w:bottom w:val="none" w:sz="0" w:space="0" w:color="auto"/>
                <w:right w:val="none" w:sz="0" w:space="0" w:color="auto"/>
              </w:divBdr>
            </w:div>
            <w:div w:id="1453936873">
              <w:blockQuote w:val="1"/>
              <w:marLeft w:val="75"/>
              <w:marRight w:val="150"/>
              <w:marTop w:val="0"/>
              <w:marBottom w:val="300"/>
              <w:divBdr>
                <w:top w:val="none" w:sz="0" w:space="0" w:color="auto"/>
                <w:left w:val="none" w:sz="0" w:space="0" w:color="auto"/>
                <w:bottom w:val="none" w:sz="0" w:space="0" w:color="auto"/>
                <w:right w:val="none" w:sz="0" w:space="0" w:color="auto"/>
              </w:divBdr>
            </w:div>
            <w:div w:id="1709599170">
              <w:blockQuote w:val="1"/>
              <w:marLeft w:val="75"/>
              <w:marRight w:val="150"/>
              <w:marTop w:val="0"/>
              <w:marBottom w:val="300"/>
              <w:divBdr>
                <w:top w:val="none" w:sz="0" w:space="0" w:color="auto"/>
                <w:left w:val="none" w:sz="0" w:space="0" w:color="auto"/>
                <w:bottom w:val="none" w:sz="0" w:space="0" w:color="auto"/>
                <w:right w:val="none" w:sz="0" w:space="0" w:color="auto"/>
              </w:divBdr>
            </w:div>
            <w:div w:id="1714303331">
              <w:blockQuote w:val="1"/>
              <w:marLeft w:val="75"/>
              <w:marRight w:val="150"/>
              <w:marTop w:val="0"/>
              <w:marBottom w:val="300"/>
              <w:divBdr>
                <w:top w:val="none" w:sz="0" w:space="0" w:color="auto"/>
                <w:left w:val="none" w:sz="0" w:space="0" w:color="auto"/>
                <w:bottom w:val="none" w:sz="0" w:space="0" w:color="auto"/>
                <w:right w:val="none" w:sz="0" w:space="0" w:color="auto"/>
              </w:divBdr>
            </w:div>
          </w:divsChild>
        </w:div>
      </w:divsChild>
    </w:div>
    <w:div w:id="414480025">
      <w:bodyDiv w:val="1"/>
      <w:marLeft w:val="0"/>
      <w:marRight w:val="0"/>
      <w:marTop w:val="0"/>
      <w:marBottom w:val="0"/>
      <w:divBdr>
        <w:top w:val="none" w:sz="0" w:space="0" w:color="auto"/>
        <w:left w:val="none" w:sz="0" w:space="0" w:color="auto"/>
        <w:bottom w:val="none" w:sz="0" w:space="0" w:color="auto"/>
        <w:right w:val="none" w:sz="0" w:space="0" w:color="auto"/>
      </w:divBdr>
    </w:div>
    <w:div w:id="513618835">
      <w:bodyDiv w:val="1"/>
      <w:marLeft w:val="0"/>
      <w:marRight w:val="0"/>
      <w:marTop w:val="0"/>
      <w:marBottom w:val="0"/>
      <w:divBdr>
        <w:top w:val="none" w:sz="0" w:space="0" w:color="auto"/>
        <w:left w:val="none" w:sz="0" w:space="0" w:color="auto"/>
        <w:bottom w:val="none" w:sz="0" w:space="0" w:color="auto"/>
        <w:right w:val="none" w:sz="0" w:space="0" w:color="auto"/>
      </w:divBdr>
    </w:div>
    <w:div w:id="615916617">
      <w:bodyDiv w:val="1"/>
      <w:marLeft w:val="0"/>
      <w:marRight w:val="0"/>
      <w:marTop w:val="0"/>
      <w:marBottom w:val="0"/>
      <w:divBdr>
        <w:top w:val="none" w:sz="0" w:space="0" w:color="auto"/>
        <w:left w:val="none" w:sz="0" w:space="0" w:color="auto"/>
        <w:bottom w:val="none" w:sz="0" w:space="0" w:color="auto"/>
        <w:right w:val="none" w:sz="0" w:space="0" w:color="auto"/>
      </w:divBdr>
    </w:div>
    <w:div w:id="659235283">
      <w:bodyDiv w:val="1"/>
      <w:marLeft w:val="0"/>
      <w:marRight w:val="0"/>
      <w:marTop w:val="0"/>
      <w:marBottom w:val="0"/>
      <w:divBdr>
        <w:top w:val="none" w:sz="0" w:space="0" w:color="auto"/>
        <w:left w:val="none" w:sz="0" w:space="0" w:color="auto"/>
        <w:bottom w:val="none" w:sz="0" w:space="0" w:color="auto"/>
        <w:right w:val="none" w:sz="0" w:space="0" w:color="auto"/>
      </w:divBdr>
    </w:div>
    <w:div w:id="669720261">
      <w:bodyDiv w:val="1"/>
      <w:marLeft w:val="0"/>
      <w:marRight w:val="0"/>
      <w:marTop w:val="0"/>
      <w:marBottom w:val="0"/>
      <w:divBdr>
        <w:top w:val="none" w:sz="0" w:space="0" w:color="auto"/>
        <w:left w:val="none" w:sz="0" w:space="0" w:color="auto"/>
        <w:bottom w:val="none" w:sz="0" w:space="0" w:color="auto"/>
        <w:right w:val="none" w:sz="0" w:space="0" w:color="auto"/>
      </w:divBdr>
    </w:div>
    <w:div w:id="690497276">
      <w:bodyDiv w:val="1"/>
      <w:marLeft w:val="0"/>
      <w:marRight w:val="0"/>
      <w:marTop w:val="0"/>
      <w:marBottom w:val="0"/>
      <w:divBdr>
        <w:top w:val="none" w:sz="0" w:space="0" w:color="auto"/>
        <w:left w:val="none" w:sz="0" w:space="0" w:color="auto"/>
        <w:bottom w:val="none" w:sz="0" w:space="0" w:color="auto"/>
        <w:right w:val="none" w:sz="0" w:space="0" w:color="auto"/>
      </w:divBdr>
    </w:div>
    <w:div w:id="736132305">
      <w:bodyDiv w:val="1"/>
      <w:marLeft w:val="0"/>
      <w:marRight w:val="0"/>
      <w:marTop w:val="0"/>
      <w:marBottom w:val="0"/>
      <w:divBdr>
        <w:top w:val="none" w:sz="0" w:space="0" w:color="auto"/>
        <w:left w:val="none" w:sz="0" w:space="0" w:color="auto"/>
        <w:bottom w:val="none" w:sz="0" w:space="0" w:color="auto"/>
        <w:right w:val="none" w:sz="0" w:space="0" w:color="auto"/>
      </w:divBdr>
      <w:divsChild>
        <w:div w:id="1862937444">
          <w:marLeft w:val="0"/>
          <w:marRight w:val="0"/>
          <w:marTop w:val="0"/>
          <w:marBottom w:val="0"/>
          <w:divBdr>
            <w:top w:val="none" w:sz="0" w:space="0" w:color="auto"/>
            <w:left w:val="none" w:sz="0" w:space="0" w:color="auto"/>
            <w:bottom w:val="none" w:sz="0" w:space="0" w:color="auto"/>
            <w:right w:val="none" w:sz="0" w:space="0" w:color="auto"/>
          </w:divBdr>
          <w:divsChild>
            <w:div w:id="67268216">
              <w:blockQuote w:val="1"/>
              <w:marLeft w:val="900"/>
              <w:marRight w:val="900"/>
              <w:marTop w:val="75"/>
              <w:marBottom w:val="300"/>
              <w:divBdr>
                <w:top w:val="none" w:sz="0" w:space="0" w:color="auto"/>
                <w:left w:val="none" w:sz="0" w:space="0" w:color="auto"/>
                <w:bottom w:val="none" w:sz="0" w:space="0" w:color="auto"/>
                <w:right w:val="none" w:sz="0" w:space="0" w:color="auto"/>
              </w:divBdr>
            </w:div>
            <w:div w:id="325010824">
              <w:blockQuote w:val="1"/>
              <w:marLeft w:val="900"/>
              <w:marRight w:val="900"/>
              <w:marTop w:val="900"/>
              <w:marBottom w:val="300"/>
              <w:divBdr>
                <w:top w:val="none" w:sz="0" w:space="0" w:color="auto"/>
                <w:left w:val="none" w:sz="0" w:space="0" w:color="auto"/>
                <w:bottom w:val="none" w:sz="0" w:space="0" w:color="auto"/>
                <w:right w:val="none" w:sz="0" w:space="0" w:color="auto"/>
              </w:divBdr>
            </w:div>
            <w:div w:id="590089343">
              <w:blockQuote w:val="1"/>
              <w:marLeft w:val="900"/>
              <w:marRight w:val="900"/>
              <w:marTop w:val="75"/>
              <w:marBottom w:val="300"/>
              <w:divBdr>
                <w:top w:val="none" w:sz="0" w:space="0" w:color="auto"/>
                <w:left w:val="none" w:sz="0" w:space="0" w:color="auto"/>
                <w:bottom w:val="none" w:sz="0" w:space="0" w:color="auto"/>
                <w:right w:val="none" w:sz="0" w:space="0" w:color="auto"/>
              </w:divBdr>
            </w:div>
            <w:div w:id="665520154">
              <w:blockQuote w:val="1"/>
              <w:marLeft w:val="900"/>
              <w:marRight w:val="900"/>
              <w:marTop w:val="75"/>
              <w:marBottom w:val="300"/>
              <w:divBdr>
                <w:top w:val="none" w:sz="0" w:space="0" w:color="auto"/>
                <w:left w:val="none" w:sz="0" w:space="0" w:color="auto"/>
                <w:bottom w:val="none" w:sz="0" w:space="0" w:color="auto"/>
                <w:right w:val="none" w:sz="0" w:space="0" w:color="auto"/>
              </w:divBdr>
            </w:div>
            <w:div w:id="936986303">
              <w:blockQuote w:val="1"/>
              <w:marLeft w:val="900"/>
              <w:marRight w:val="900"/>
              <w:marTop w:val="75"/>
              <w:marBottom w:val="300"/>
              <w:divBdr>
                <w:top w:val="none" w:sz="0" w:space="0" w:color="auto"/>
                <w:left w:val="none" w:sz="0" w:space="0" w:color="auto"/>
                <w:bottom w:val="none" w:sz="0" w:space="0" w:color="auto"/>
                <w:right w:val="none" w:sz="0" w:space="0" w:color="auto"/>
              </w:divBdr>
            </w:div>
            <w:div w:id="1206794763">
              <w:blockQuote w:val="1"/>
              <w:marLeft w:val="900"/>
              <w:marRight w:val="900"/>
              <w:marTop w:val="75"/>
              <w:marBottom w:val="300"/>
              <w:divBdr>
                <w:top w:val="none" w:sz="0" w:space="0" w:color="auto"/>
                <w:left w:val="none" w:sz="0" w:space="0" w:color="auto"/>
                <w:bottom w:val="none" w:sz="0" w:space="0" w:color="auto"/>
                <w:right w:val="none" w:sz="0" w:space="0" w:color="auto"/>
              </w:divBdr>
            </w:div>
            <w:div w:id="1388265878">
              <w:blockQuote w:val="1"/>
              <w:marLeft w:val="900"/>
              <w:marRight w:val="900"/>
              <w:marTop w:val="75"/>
              <w:marBottom w:val="300"/>
              <w:divBdr>
                <w:top w:val="none" w:sz="0" w:space="0" w:color="auto"/>
                <w:left w:val="none" w:sz="0" w:space="0" w:color="auto"/>
                <w:bottom w:val="none" w:sz="0" w:space="0" w:color="auto"/>
                <w:right w:val="none" w:sz="0" w:space="0" w:color="auto"/>
              </w:divBdr>
            </w:div>
          </w:divsChild>
        </w:div>
      </w:divsChild>
    </w:div>
    <w:div w:id="891425077">
      <w:bodyDiv w:val="1"/>
      <w:marLeft w:val="0"/>
      <w:marRight w:val="0"/>
      <w:marTop w:val="0"/>
      <w:marBottom w:val="0"/>
      <w:divBdr>
        <w:top w:val="none" w:sz="0" w:space="0" w:color="auto"/>
        <w:left w:val="none" w:sz="0" w:space="0" w:color="auto"/>
        <w:bottom w:val="none" w:sz="0" w:space="0" w:color="auto"/>
        <w:right w:val="none" w:sz="0" w:space="0" w:color="auto"/>
      </w:divBdr>
    </w:div>
    <w:div w:id="958605309">
      <w:bodyDiv w:val="1"/>
      <w:marLeft w:val="0"/>
      <w:marRight w:val="0"/>
      <w:marTop w:val="0"/>
      <w:marBottom w:val="0"/>
      <w:divBdr>
        <w:top w:val="none" w:sz="0" w:space="0" w:color="auto"/>
        <w:left w:val="none" w:sz="0" w:space="0" w:color="auto"/>
        <w:bottom w:val="none" w:sz="0" w:space="0" w:color="auto"/>
        <w:right w:val="none" w:sz="0" w:space="0" w:color="auto"/>
      </w:divBdr>
    </w:div>
    <w:div w:id="1101102831">
      <w:bodyDiv w:val="1"/>
      <w:marLeft w:val="0"/>
      <w:marRight w:val="0"/>
      <w:marTop w:val="0"/>
      <w:marBottom w:val="0"/>
      <w:divBdr>
        <w:top w:val="none" w:sz="0" w:space="0" w:color="auto"/>
        <w:left w:val="none" w:sz="0" w:space="0" w:color="auto"/>
        <w:bottom w:val="none" w:sz="0" w:space="0" w:color="auto"/>
        <w:right w:val="none" w:sz="0" w:space="0" w:color="auto"/>
      </w:divBdr>
    </w:div>
    <w:div w:id="1172645957">
      <w:bodyDiv w:val="1"/>
      <w:marLeft w:val="0"/>
      <w:marRight w:val="0"/>
      <w:marTop w:val="0"/>
      <w:marBottom w:val="0"/>
      <w:divBdr>
        <w:top w:val="none" w:sz="0" w:space="0" w:color="auto"/>
        <w:left w:val="none" w:sz="0" w:space="0" w:color="auto"/>
        <w:bottom w:val="none" w:sz="0" w:space="0" w:color="auto"/>
        <w:right w:val="none" w:sz="0" w:space="0" w:color="auto"/>
      </w:divBdr>
    </w:div>
    <w:div w:id="1201477694">
      <w:bodyDiv w:val="1"/>
      <w:marLeft w:val="0"/>
      <w:marRight w:val="0"/>
      <w:marTop w:val="0"/>
      <w:marBottom w:val="0"/>
      <w:divBdr>
        <w:top w:val="none" w:sz="0" w:space="0" w:color="auto"/>
        <w:left w:val="none" w:sz="0" w:space="0" w:color="auto"/>
        <w:bottom w:val="none" w:sz="0" w:space="0" w:color="auto"/>
        <w:right w:val="none" w:sz="0" w:space="0" w:color="auto"/>
      </w:divBdr>
    </w:div>
    <w:div w:id="1225870866">
      <w:bodyDiv w:val="1"/>
      <w:marLeft w:val="0"/>
      <w:marRight w:val="0"/>
      <w:marTop w:val="0"/>
      <w:marBottom w:val="0"/>
      <w:divBdr>
        <w:top w:val="none" w:sz="0" w:space="0" w:color="auto"/>
        <w:left w:val="none" w:sz="0" w:space="0" w:color="auto"/>
        <w:bottom w:val="none" w:sz="0" w:space="0" w:color="auto"/>
        <w:right w:val="none" w:sz="0" w:space="0" w:color="auto"/>
      </w:divBdr>
    </w:div>
    <w:div w:id="1242914114">
      <w:bodyDiv w:val="1"/>
      <w:marLeft w:val="0"/>
      <w:marRight w:val="0"/>
      <w:marTop w:val="0"/>
      <w:marBottom w:val="0"/>
      <w:divBdr>
        <w:top w:val="none" w:sz="0" w:space="0" w:color="auto"/>
        <w:left w:val="none" w:sz="0" w:space="0" w:color="auto"/>
        <w:bottom w:val="none" w:sz="0" w:space="0" w:color="auto"/>
        <w:right w:val="none" w:sz="0" w:space="0" w:color="auto"/>
      </w:divBdr>
    </w:div>
    <w:div w:id="1246382379">
      <w:bodyDiv w:val="1"/>
      <w:marLeft w:val="0"/>
      <w:marRight w:val="0"/>
      <w:marTop w:val="0"/>
      <w:marBottom w:val="0"/>
      <w:divBdr>
        <w:top w:val="none" w:sz="0" w:space="0" w:color="auto"/>
        <w:left w:val="none" w:sz="0" w:space="0" w:color="auto"/>
        <w:bottom w:val="none" w:sz="0" w:space="0" w:color="auto"/>
        <w:right w:val="none" w:sz="0" w:space="0" w:color="auto"/>
      </w:divBdr>
    </w:div>
    <w:div w:id="1289048647">
      <w:bodyDiv w:val="1"/>
      <w:marLeft w:val="0"/>
      <w:marRight w:val="0"/>
      <w:marTop w:val="0"/>
      <w:marBottom w:val="0"/>
      <w:divBdr>
        <w:top w:val="none" w:sz="0" w:space="0" w:color="auto"/>
        <w:left w:val="none" w:sz="0" w:space="0" w:color="auto"/>
        <w:bottom w:val="none" w:sz="0" w:space="0" w:color="auto"/>
        <w:right w:val="none" w:sz="0" w:space="0" w:color="auto"/>
      </w:divBdr>
    </w:div>
    <w:div w:id="1328749130">
      <w:bodyDiv w:val="1"/>
      <w:marLeft w:val="0"/>
      <w:marRight w:val="0"/>
      <w:marTop w:val="0"/>
      <w:marBottom w:val="0"/>
      <w:divBdr>
        <w:top w:val="none" w:sz="0" w:space="0" w:color="auto"/>
        <w:left w:val="none" w:sz="0" w:space="0" w:color="auto"/>
        <w:bottom w:val="none" w:sz="0" w:space="0" w:color="auto"/>
        <w:right w:val="none" w:sz="0" w:space="0" w:color="auto"/>
      </w:divBdr>
    </w:div>
    <w:div w:id="1396390063">
      <w:bodyDiv w:val="1"/>
      <w:marLeft w:val="0"/>
      <w:marRight w:val="0"/>
      <w:marTop w:val="0"/>
      <w:marBottom w:val="0"/>
      <w:divBdr>
        <w:top w:val="none" w:sz="0" w:space="0" w:color="auto"/>
        <w:left w:val="none" w:sz="0" w:space="0" w:color="auto"/>
        <w:bottom w:val="none" w:sz="0" w:space="0" w:color="auto"/>
        <w:right w:val="none" w:sz="0" w:space="0" w:color="auto"/>
      </w:divBdr>
    </w:div>
    <w:div w:id="1529177423">
      <w:bodyDiv w:val="1"/>
      <w:marLeft w:val="0"/>
      <w:marRight w:val="0"/>
      <w:marTop w:val="0"/>
      <w:marBottom w:val="0"/>
      <w:divBdr>
        <w:top w:val="none" w:sz="0" w:space="0" w:color="auto"/>
        <w:left w:val="none" w:sz="0" w:space="0" w:color="auto"/>
        <w:bottom w:val="none" w:sz="0" w:space="0" w:color="auto"/>
        <w:right w:val="none" w:sz="0" w:space="0" w:color="auto"/>
      </w:divBdr>
    </w:div>
    <w:div w:id="1537230264">
      <w:bodyDiv w:val="1"/>
      <w:marLeft w:val="0"/>
      <w:marRight w:val="0"/>
      <w:marTop w:val="0"/>
      <w:marBottom w:val="0"/>
      <w:divBdr>
        <w:top w:val="none" w:sz="0" w:space="0" w:color="auto"/>
        <w:left w:val="none" w:sz="0" w:space="0" w:color="auto"/>
        <w:bottom w:val="none" w:sz="0" w:space="0" w:color="auto"/>
        <w:right w:val="none" w:sz="0" w:space="0" w:color="auto"/>
      </w:divBdr>
    </w:div>
    <w:div w:id="1607730907">
      <w:bodyDiv w:val="1"/>
      <w:marLeft w:val="0"/>
      <w:marRight w:val="0"/>
      <w:marTop w:val="0"/>
      <w:marBottom w:val="0"/>
      <w:divBdr>
        <w:top w:val="none" w:sz="0" w:space="0" w:color="auto"/>
        <w:left w:val="none" w:sz="0" w:space="0" w:color="auto"/>
        <w:bottom w:val="none" w:sz="0" w:space="0" w:color="auto"/>
        <w:right w:val="none" w:sz="0" w:space="0" w:color="auto"/>
      </w:divBdr>
    </w:div>
    <w:div w:id="1709066886">
      <w:bodyDiv w:val="1"/>
      <w:marLeft w:val="0"/>
      <w:marRight w:val="0"/>
      <w:marTop w:val="0"/>
      <w:marBottom w:val="0"/>
      <w:divBdr>
        <w:top w:val="none" w:sz="0" w:space="0" w:color="auto"/>
        <w:left w:val="none" w:sz="0" w:space="0" w:color="auto"/>
        <w:bottom w:val="none" w:sz="0" w:space="0" w:color="auto"/>
        <w:right w:val="none" w:sz="0" w:space="0" w:color="auto"/>
      </w:divBdr>
    </w:div>
    <w:div w:id="1747724639">
      <w:bodyDiv w:val="1"/>
      <w:marLeft w:val="0"/>
      <w:marRight w:val="0"/>
      <w:marTop w:val="0"/>
      <w:marBottom w:val="0"/>
      <w:divBdr>
        <w:top w:val="none" w:sz="0" w:space="0" w:color="auto"/>
        <w:left w:val="none" w:sz="0" w:space="0" w:color="auto"/>
        <w:bottom w:val="none" w:sz="0" w:space="0" w:color="auto"/>
        <w:right w:val="none" w:sz="0" w:space="0" w:color="auto"/>
      </w:divBdr>
    </w:div>
    <w:div w:id="1754737525">
      <w:bodyDiv w:val="1"/>
      <w:marLeft w:val="0"/>
      <w:marRight w:val="0"/>
      <w:marTop w:val="0"/>
      <w:marBottom w:val="0"/>
      <w:divBdr>
        <w:top w:val="none" w:sz="0" w:space="0" w:color="auto"/>
        <w:left w:val="none" w:sz="0" w:space="0" w:color="auto"/>
        <w:bottom w:val="none" w:sz="0" w:space="0" w:color="auto"/>
        <w:right w:val="none" w:sz="0" w:space="0" w:color="auto"/>
      </w:divBdr>
      <w:divsChild>
        <w:div w:id="1890723955">
          <w:marLeft w:val="0"/>
          <w:marRight w:val="0"/>
          <w:marTop w:val="0"/>
          <w:marBottom w:val="0"/>
          <w:divBdr>
            <w:top w:val="none" w:sz="0" w:space="0" w:color="auto"/>
            <w:left w:val="none" w:sz="0" w:space="0" w:color="auto"/>
            <w:bottom w:val="none" w:sz="0" w:space="0" w:color="auto"/>
            <w:right w:val="none" w:sz="0" w:space="0" w:color="auto"/>
          </w:divBdr>
          <w:divsChild>
            <w:div w:id="431243121">
              <w:blockQuote w:val="1"/>
              <w:marLeft w:val="900"/>
              <w:marRight w:val="900"/>
              <w:marTop w:val="75"/>
              <w:marBottom w:val="300"/>
              <w:divBdr>
                <w:top w:val="none" w:sz="0" w:space="0" w:color="auto"/>
                <w:left w:val="none" w:sz="0" w:space="0" w:color="auto"/>
                <w:bottom w:val="none" w:sz="0" w:space="0" w:color="auto"/>
                <w:right w:val="none" w:sz="0" w:space="0" w:color="auto"/>
              </w:divBdr>
            </w:div>
            <w:div w:id="1088965557">
              <w:blockQuote w:val="1"/>
              <w:marLeft w:val="900"/>
              <w:marRight w:val="900"/>
              <w:marTop w:val="75"/>
              <w:marBottom w:val="300"/>
              <w:divBdr>
                <w:top w:val="none" w:sz="0" w:space="0" w:color="auto"/>
                <w:left w:val="none" w:sz="0" w:space="0" w:color="auto"/>
                <w:bottom w:val="none" w:sz="0" w:space="0" w:color="auto"/>
                <w:right w:val="none" w:sz="0" w:space="0" w:color="auto"/>
              </w:divBdr>
            </w:div>
            <w:div w:id="1248534122">
              <w:blockQuote w:val="1"/>
              <w:marLeft w:val="900"/>
              <w:marRight w:val="900"/>
              <w:marTop w:val="75"/>
              <w:marBottom w:val="300"/>
              <w:divBdr>
                <w:top w:val="none" w:sz="0" w:space="0" w:color="auto"/>
                <w:left w:val="none" w:sz="0" w:space="0" w:color="auto"/>
                <w:bottom w:val="none" w:sz="0" w:space="0" w:color="auto"/>
                <w:right w:val="none" w:sz="0" w:space="0" w:color="auto"/>
              </w:divBdr>
            </w:div>
            <w:div w:id="1689603369">
              <w:blockQuote w:val="1"/>
              <w:marLeft w:val="900"/>
              <w:marRight w:val="900"/>
              <w:marTop w:val="900"/>
              <w:marBottom w:val="300"/>
              <w:divBdr>
                <w:top w:val="none" w:sz="0" w:space="0" w:color="auto"/>
                <w:left w:val="none" w:sz="0" w:space="0" w:color="auto"/>
                <w:bottom w:val="none" w:sz="0" w:space="0" w:color="auto"/>
                <w:right w:val="none" w:sz="0" w:space="0" w:color="auto"/>
              </w:divBdr>
            </w:div>
            <w:div w:id="1756434518">
              <w:blockQuote w:val="1"/>
              <w:marLeft w:val="900"/>
              <w:marRight w:val="900"/>
              <w:marTop w:val="75"/>
              <w:marBottom w:val="300"/>
              <w:divBdr>
                <w:top w:val="none" w:sz="0" w:space="0" w:color="auto"/>
                <w:left w:val="none" w:sz="0" w:space="0" w:color="auto"/>
                <w:bottom w:val="none" w:sz="0" w:space="0" w:color="auto"/>
                <w:right w:val="none" w:sz="0" w:space="0" w:color="auto"/>
              </w:divBdr>
            </w:div>
            <w:div w:id="2109346751">
              <w:blockQuote w:val="1"/>
              <w:marLeft w:val="900"/>
              <w:marRight w:val="900"/>
              <w:marTop w:val="75"/>
              <w:marBottom w:val="300"/>
              <w:divBdr>
                <w:top w:val="none" w:sz="0" w:space="0" w:color="auto"/>
                <w:left w:val="none" w:sz="0" w:space="0" w:color="auto"/>
                <w:bottom w:val="none" w:sz="0" w:space="0" w:color="auto"/>
                <w:right w:val="none" w:sz="0" w:space="0" w:color="auto"/>
              </w:divBdr>
            </w:div>
          </w:divsChild>
        </w:div>
      </w:divsChild>
    </w:div>
    <w:div w:id="1761411919">
      <w:bodyDiv w:val="1"/>
      <w:marLeft w:val="0"/>
      <w:marRight w:val="0"/>
      <w:marTop w:val="0"/>
      <w:marBottom w:val="0"/>
      <w:divBdr>
        <w:top w:val="none" w:sz="0" w:space="0" w:color="auto"/>
        <w:left w:val="none" w:sz="0" w:space="0" w:color="auto"/>
        <w:bottom w:val="none" w:sz="0" w:space="0" w:color="auto"/>
        <w:right w:val="none" w:sz="0" w:space="0" w:color="auto"/>
      </w:divBdr>
    </w:div>
    <w:div w:id="1790002492">
      <w:bodyDiv w:val="1"/>
      <w:marLeft w:val="0"/>
      <w:marRight w:val="0"/>
      <w:marTop w:val="0"/>
      <w:marBottom w:val="0"/>
      <w:divBdr>
        <w:top w:val="none" w:sz="0" w:space="0" w:color="auto"/>
        <w:left w:val="none" w:sz="0" w:space="0" w:color="auto"/>
        <w:bottom w:val="none" w:sz="0" w:space="0" w:color="auto"/>
        <w:right w:val="none" w:sz="0" w:space="0" w:color="auto"/>
      </w:divBdr>
    </w:div>
    <w:div w:id="1795171833">
      <w:bodyDiv w:val="1"/>
      <w:marLeft w:val="0"/>
      <w:marRight w:val="0"/>
      <w:marTop w:val="0"/>
      <w:marBottom w:val="0"/>
      <w:divBdr>
        <w:top w:val="none" w:sz="0" w:space="0" w:color="auto"/>
        <w:left w:val="none" w:sz="0" w:space="0" w:color="auto"/>
        <w:bottom w:val="none" w:sz="0" w:space="0" w:color="auto"/>
        <w:right w:val="none" w:sz="0" w:space="0" w:color="auto"/>
      </w:divBdr>
    </w:div>
    <w:div w:id="1993026250">
      <w:bodyDiv w:val="1"/>
      <w:marLeft w:val="0"/>
      <w:marRight w:val="0"/>
      <w:marTop w:val="0"/>
      <w:marBottom w:val="0"/>
      <w:divBdr>
        <w:top w:val="none" w:sz="0" w:space="0" w:color="auto"/>
        <w:left w:val="none" w:sz="0" w:space="0" w:color="auto"/>
        <w:bottom w:val="none" w:sz="0" w:space="0" w:color="auto"/>
        <w:right w:val="none" w:sz="0" w:space="0" w:color="auto"/>
      </w:divBdr>
    </w:div>
    <w:div w:id="2042245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4FA3D7-FFC4-4D18-85B0-2307E8E3D8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793</Words>
  <Characters>4522</Characters>
  <Application>Microsoft Office Word</Application>
  <DocSecurity>0</DocSecurity>
  <Lines>37</Lines>
  <Paragraphs>10</Paragraphs>
  <ScaleCrop>false</ScaleCrop>
  <HeadingPairs>
    <vt:vector size="2" baseType="variant">
      <vt:variant>
        <vt:lpstr>Konu Başlığı</vt:lpstr>
      </vt:variant>
      <vt:variant>
        <vt:i4>1</vt:i4>
      </vt:variant>
    </vt:vector>
  </HeadingPairs>
  <TitlesOfParts>
    <vt:vector size="1" baseType="lpstr">
      <vt:lpstr>T</vt:lpstr>
    </vt:vector>
  </TitlesOfParts>
  <Company/>
  <LinksUpToDate>false</LinksUpToDate>
  <CharactersWithSpaces>5305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creator>CELİL</dc:creator>
  <cp:lastModifiedBy>pekiyi</cp:lastModifiedBy>
  <cp:revision>2</cp:revision>
  <cp:lastPrinted>2014-09-17T14:06:00Z</cp:lastPrinted>
  <dcterms:created xsi:type="dcterms:W3CDTF">2014-09-18T05:02:00Z</dcterms:created>
  <dcterms:modified xsi:type="dcterms:W3CDTF">2014-09-18T05:02:00Z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