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482" w:rsidRDefault="00B46482" w:rsidP="00882C17">
      <w:pPr>
        <w:pStyle w:val="GvdeMetni2"/>
        <w:rPr>
          <w:sz w:val="20"/>
          <w:szCs w:val="20"/>
        </w:rPr>
      </w:pPr>
      <w:r>
        <w:rPr>
          <w:sz w:val="20"/>
          <w:szCs w:val="20"/>
        </w:rPr>
        <w:t>ÜMRANİYE</w:t>
      </w:r>
      <w:r w:rsidR="008A5EDB">
        <w:rPr>
          <w:sz w:val="20"/>
          <w:szCs w:val="20"/>
        </w:rPr>
        <w:tab/>
      </w:r>
    </w:p>
    <w:p w:rsidR="005457A0" w:rsidRPr="004F2909" w:rsidRDefault="0060424E" w:rsidP="00882C17">
      <w:pPr>
        <w:pStyle w:val="GvdeMetni2"/>
        <w:rPr>
          <w:sz w:val="20"/>
          <w:szCs w:val="20"/>
        </w:rPr>
      </w:pPr>
      <w:r>
        <w:rPr>
          <w:sz w:val="20"/>
          <w:szCs w:val="20"/>
        </w:rPr>
        <w:t>ATATÜRK MESLEKİ VE TEKNİK</w:t>
      </w:r>
      <w:r w:rsidR="005457A0" w:rsidRPr="004F2909">
        <w:rPr>
          <w:sz w:val="20"/>
          <w:szCs w:val="20"/>
        </w:rPr>
        <w:t xml:space="preserve"> ANADOLU LİSESİ </w:t>
      </w:r>
    </w:p>
    <w:p w:rsidR="005457A0" w:rsidRPr="004F2909" w:rsidRDefault="007A6233" w:rsidP="00882C17">
      <w:pPr>
        <w:pStyle w:val="GvdeMetni2"/>
        <w:rPr>
          <w:sz w:val="20"/>
          <w:szCs w:val="20"/>
        </w:rPr>
      </w:pPr>
      <w:r>
        <w:rPr>
          <w:sz w:val="20"/>
          <w:szCs w:val="20"/>
        </w:rPr>
        <w:t>2016-2017</w:t>
      </w:r>
      <w:r w:rsidR="005457A0">
        <w:rPr>
          <w:sz w:val="20"/>
          <w:szCs w:val="20"/>
        </w:rPr>
        <w:t xml:space="preserve"> </w:t>
      </w:r>
      <w:r w:rsidR="005457A0" w:rsidRPr="004F2909">
        <w:rPr>
          <w:sz w:val="20"/>
          <w:szCs w:val="20"/>
        </w:rPr>
        <w:t xml:space="preserve">EĞİTİM-ÖĞRETİM YILI BAŞI (I.DÖNEM) </w:t>
      </w:r>
      <w:r w:rsidR="005457A0" w:rsidRPr="004F2909">
        <w:rPr>
          <w:b/>
          <w:bCs/>
          <w:iCs/>
          <w:sz w:val="20"/>
          <w:szCs w:val="20"/>
        </w:rPr>
        <w:t>COĞRAFYA</w:t>
      </w:r>
      <w:r w:rsidR="005457A0" w:rsidRPr="004F2909">
        <w:rPr>
          <w:b/>
          <w:bCs/>
          <w:i/>
          <w:iCs/>
          <w:sz w:val="20"/>
          <w:szCs w:val="20"/>
        </w:rPr>
        <w:t xml:space="preserve"> </w:t>
      </w:r>
      <w:r w:rsidR="005457A0" w:rsidRPr="004F2909">
        <w:rPr>
          <w:sz w:val="20"/>
          <w:szCs w:val="20"/>
        </w:rPr>
        <w:t xml:space="preserve">DERSLERİ </w:t>
      </w:r>
    </w:p>
    <w:p w:rsidR="005457A0" w:rsidRPr="004F2909" w:rsidRDefault="005457A0" w:rsidP="00882C17">
      <w:pPr>
        <w:pStyle w:val="GvdeMetni2"/>
        <w:rPr>
          <w:sz w:val="20"/>
          <w:szCs w:val="20"/>
        </w:rPr>
      </w:pPr>
      <w:r w:rsidRPr="004F2909">
        <w:rPr>
          <w:sz w:val="20"/>
          <w:szCs w:val="20"/>
        </w:rPr>
        <w:t>ZÜMRE TOPLANTISI TUTANAĞI</w:t>
      </w:r>
    </w:p>
    <w:tbl>
      <w:tblPr>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6944"/>
      </w:tblGrid>
      <w:tr w:rsidR="005457A0" w:rsidRPr="004F2909" w:rsidTr="00CB18D0">
        <w:tc>
          <w:tcPr>
            <w:tcW w:w="2503" w:type="dxa"/>
          </w:tcPr>
          <w:p w:rsidR="005457A0" w:rsidRPr="004F2909" w:rsidRDefault="005457A0" w:rsidP="00CB18D0">
            <w:pPr>
              <w:jc w:val="both"/>
              <w:rPr>
                <w:sz w:val="20"/>
                <w:szCs w:val="20"/>
              </w:rPr>
            </w:pPr>
            <w:r w:rsidRPr="004F2909">
              <w:rPr>
                <w:b/>
                <w:bCs/>
                <w:sz w:val="20"/>
                <w:szCs w:val="20"/>
              </w:rPr>
              <w:t>Toplantı Tarihi</w:t>
            </w:r>
          </w:p>
        </w:tc>
        <w:tc>
          <w:tcPr>
            <w:tcW w:w="6944" w:type="dxa"/>
          </w:tcPr>
          <w:p w:rsidR="005457A0" w:rsidRPr="004F2909" w:rsidRDefault="00324526" w:rsidP="00C71787">
            <w:pPr>
              <w:jc w:val="both"/>
              <w:rPr>
                <w:sz w:val="20"/>
                <w:szCs w:val="20"/>
              </w:rPr>
            </w:pPr>
            <w:r>
              <w:rPr>
                <w:bCs/>
                <w:sz w:val="20"/>
                <w:szCs w:val="20"/>
              </w:rPr>
              <w:t>05</w:t>
            </w:r>
            <w:r w:rsidR="005457A0" w:rsidRPr="004F2909">
              <w:rPr>
                <w:bCs/>
                <w:sz w:val="20"/>
                <w:szCs w:val="20"/>
              </w:rPr>
              <w:t>.09.</w:t>
            </w:r>
            <w:r w:rsidR="005C02F5">
              <w:rPr>
                <w:bCs/>
                <w:sz w:val="20"/>
                <w:szCs w:val="20"/>
              </w:rPr>
              <w:t>201</w:t>
            </w:r>
            <w:r w:rsidR="007A6233">
              <w:rPr>
                <w:bCs/>
                <w:sz w:val="20"/>
                <w:szCs w:val="20"/>
              </w:rPr>
              <w:t>6</w:t>
            </w:r>
          </w:p>
        </w:tc>
      </w:tr>
      <w:tr w:rsidR="005457A0" w:rsidRPr="004F2909" w:rsidTr="00CB18D0">
        <w:tc>
          <w:tcPr>
            <w:tcW w:w="2503" w:type="dxa"/>
          </w:tcPr>
          <w:p w:rsidR="005457A0" w:rsidRPr="004F2909" w:rsidRDefault="005457A0" w:rsidP="00CB18D0">
            <w:pPr>
              <w:jc w:val="both"/>
              <w:rPr>
                <w:sz w:val="20"/>
                <w:szCs w:val="20"/>
              </w:rPr>
            </w:pPr>
            <w:r w:rsidRPr="004F2909">
              <w:rPr>
                <w:b/>
                <w:bCs/>
                <w:sz w:val="20"/>
                <w:szCs w:val="20"/>
              </w:rPr>
              <w:t>Toplantı Saati</w:t>
            </w:r>
          </w:p>
        </w:tc>
        <w:tc>
          <w:tcPr>
            <w:tcW w:w="6944" w:type="dxa"/>
          </w:tcPr>
          <w:p w:rsidR="005457A0" w:rsidRPr="004F2909" w:rsidRDefault="00324526" w:rsidP="00C23495">
            <w:pPr>
              <w:jc w:val="both"/>
              <w:rPr>
                <w:sz w:val="20"/>
                <w:szCs w:val="20"/>
              </w:rPr>
            </w:pPr>
            <w:proofErr w:type="gramStart"/>
            <w:r>
              <w:rPr>
                <w:sz w:val="20"/>
                <w:szCs w:val="20"/>
              </w:rPr>
              <w:t>14</w:t>
            </w:r>
            <w:r w:rsidR="0060424E">
              <w:rPr>
                <w:sz w:val="20"/>
                <w:szCs w:val="20"/>
              </w:rPr>
              <w:t>:30</w:t>
            </w:r>
            <w:proofErr w:type="gramEnd"/>
          </w:p>
        </w:tc>
      </w:tr>
      <w:tr w:rsidR="005457A0" w:rsidRPr="004F2909" w:rsidTr="00CB18D0">
        <w:tc>
          <w:tcPr>
            <w:tcW w:w="2503" w:type="dxa"/>
          </w:tcPr>
          <w:p w:rsidR="005457A0" w:rsidRPr="004F2909" w:rsidRDefault="005457A0" w:rsidP="00CB18D0">
            <w:pPr>
              <w:jc w:val="both"/>
              <w:rPr>
                <w:sz w:val="20"/>
                <w:szCs w:val="20"/>
              </w:rPr>
            </w:pPr>
            <w:r w:rsidRPr="004F2909">
              <w:rPr>
                <w:b/>
                <w:bCs/>
                <w:sz w:val="20"/>
                <w:szCs w:val="20"/>
              </w:rPr>
              <w:t>Ders Adı</w:t>
            </w:r>
          </w:p>
        </w:tc>
        <w:tc>
          <w:tcPr>
            <w:tcW w:w="6944" w:type="dxa"/>
          </w:tcPr>
          <w:p w:rsidR="005457A0" w:rsidRPr="004F2909" w:rsidRDefault="005457A0" w:rsidP="00036325">
            <w:pPr>
              <w:jc w:val="both"/>
              <w:rPr>
                <w:sz w:val="20"/>
                <w:szCs w:val="20"/>
              </w:rPr>
            </w:pPr>
            <w:r w:rsidRPr="004F2909">
              <w:rPr>
                <w:sz w:val="20"/>
                <w:szCs w:val="20"/>
              </w:rPr>
              <w:t>Coğrafya</w:t>
            </w:r>
          </w:p>
        </w:tc>
      </w:tr>
      <w:tr w:rsidR="005457A0" w:rsidRPr="004F2909" w:rsidTr="00CB18D0">
        <w:tc>
          <w:tcPr>
            <w:tcW w:w="2503" w:type="dxa"/>
          </w:tcPr>
          <w:p w:rsidR="005457A0" w:rsidRPr="004F2909" w:rsidRDefault="005457A0" w:rsidP="00CB18D0">
            <w:pPr>
              <w:jc w:val="both"/>
              <w:rPr>
                <w:sz w:val="20"/>
                <w:szCs w:val="20"/>
              </w:rPr>
            </w:pPr>
            <w:r w:rsidRPr="004F2909">
              <w:rPr>
                <w:b/>
                <w:bCs/>
                <w:sz w:val="20"/>
                <w:szCs w:val="20"/>
              </w:rPr>
              <w:t>Toplantı Yeri</w:t>
            </w:r>
          </w:p>
        </w:tc>
        <w:tc>
          <w:tcPr>
            <w:tcW w:w="6944" w:type="dxa"/>
          </w:tcPr>
          <w:p w:rsidR="005457A0" w:rsidRPr="004F2909" w:rsidRDefault="005457A0" w:rsidP="00CB18D0">
            <w:pPr>
              <w:jc w:val="both"/>
              <w:rPr>
                <w:sz w:val="20"/>
                <w:szCs w:val="20"/>
              </w:rPr>
            </w:pPr>
            <w:r w:rsidRPr="004F2909">
              <w:rPr>
                <w:sz w:val="20"/>
                <w:szCs w:val="20"/>
              </w:rPr>
              <w:t>Öğretmenler Odası</w:t>
            </w:r>
          </w:p>
        </w:tc>
      </w:tr>
      <w:tr w:rsidR="005457A0" w:rsidRPr="004F2909" w:rsidTr="001A2819">
        <w:trPr>
          <w:trHeight w:val="479"/>
        </w:trPr>
        <w:tc>
          <w:tcPr>
            <w:tcW w:w="2503" w:type="dxa"/>
            <w:vAlign w:val="center"/>
          </w:tcPr>
          <w:p w:rsidR="005457A0" w:rsidRPr="004F2909" w:rsidRDefault="005457A0" w:rsidP="00036325">
            <w:pPr>
              <w:rPr>
                <w:sz w:val="20"/>
                <w:szCs w:val="20"/>
              </w:rPr>
            </w:pPr>
            <w:r w:rsidRPr="004F2909">
              <w:rPr>
                <w:b/>
                <w:bCs/>
                <w:sz w:val="20"/>
                <w:szCs w:val="20"/>
              </w:rPr>
              <w:t>Toplantıya Katılanlar</w:t>
            </w:r>
          </w:p>
        </w:tc>
        <w:tc>
          <w:tcPr>
            <w:tcW w:w="6944" w:type="dxa"/>
          </w:tcPr>
          <w:p w:rsidR="005457A0" w:rsidRPr="004F2909" w:rsidRDefault="00324526" w:rsidP="00036325">
            <w:pPr>
              <w:jc w:val="both"/>
              <w:rPr>
                <w:sz w:val="20"/>
                <w:szCs w:val="20"/>
              </w:rPr>
            </w:pPr>
            <w:proofErr w:type="gramStart"/>
            <w:r>
              <w:rPr>
                <w:sz w:val="20"/>
                <w:szCs w:val="20"/>
              </w:rPr>
              <w:t>EROL</w:t>
            </w:r>
            <w:r w:rsidR="0060424E">
              <w:rPr>
                <w:sz w:val="20"/>
                <w:szCs w:val="20"/>
              </w:rPr>
              <w:t xml:space="preserve"> </w:t>
            </w:r>
            <w:r>
              <w:rPr>
                <w:sz w:val="20"/>
                <w:szCs w:val="20"/>
              </w:rPr>
              <w:t xml:space="preserve"> YARDIMCI</w:t>
            </w:r>
            <w:proofErr w:type="gramEnd"/>
            <w:r>
              <w:rPr>
                <w:sz w:val="20"/>
                <w:szCs w:val="20"/>
              </w:rPr>
              <w:t xml:space="preserve"> </w:t>
            </w:r>
            <w:r w:rsidR="005457A0" w:rsidRPr="004F2909">
              <w:rPr>
                <w:sz w:val="20"/>
                <w:szCs w:val="20"/>
              </w:rPr>
              <w:t xml:space="preserve">(Coğrafya Öğretmeni), </w:t>
            </w:r>
            <w:r>
              <w:rPr>
                <w:sz w:val="20"/>
                <w:szCs w:val="20"/>
              </w:rPr>
              <w:t>GAMZE KARAKAŞ</w:t>
            </w:r>
            <w:r w:rsidR="0060424E">
              <w:rPr>
                <w:sz w:val="20"/>
                <w:szCs w:val="20"/>
              </w:rPr>
              <w:t xml:space="preserve"> </w:t>
            </w:r>
            <w:r w:rsidR="005457A0" w:rsidRPr="004F2909">
              <w:rPr>
                <w:sz w:val="20"/>
                <w:szCs w:val="20"/>
              </w:rPr>
              <w:t>(Coğrafya Öğretmeni)</w:t>
            </w:r>
            <w:r>
              <w:rPr>
                <w:sz w:val="20"/>
                <w:szCs w:val="20"/>
              </w:rPr>
              <w:t xml:space="preserve"> </w:t>
            </w:r>
          </w:p>
          <w:p w:rsidR="005457A0" w:rsidRPr="004F2909" w:rsidRDefault="005457A0" w:rsidP="00036325">
            <w:pPr>
              <w:jc w:val="both"/>
              <w:rPr>
                <w:sz w:val="20"/>
                <w:szCs w:val="20"/>
              </w:rPr>
            </w:pPr>
          </w:p>
        </w:tc>
      </w:tr>
    </w:tbl>
    <w:p w:rsidR="005457A0" w:rsidRPr="004F2909" w:rsidRDefault="005457A0" w:rsidP="00B060CF">
      <w:pPr>
        <w:pStyle w:val="Balk5"/>
        <w:jc w:val="center"/>
        <w:rPr>
          <w:b/>
          <w:sz w:val="20"/>
          <w:szCs w:val="20"/>
        </w:rPr>
      </w:pPr>
      <w:r w:rsidRPr="004F2909">
        <w:rPr>
          <w:b/>
          <w:sz w:val="20"/>
          <w:szCs w:val="20"/>
        </w:rPr>
        <w:t>AÇILIŞ VE YOKLAMA</w:t>
      </w:r>
    </w:p>
    <w:p w:rsidR="005457A0" w:rsidRPr="004F2909" w:rsidRDefault="0060424E" w:rsidP="00C71787">
      <w:pPr>
        <w:pStyle w:val="Balk5"/>
        <w:ind w:firstLine="708"/>
        <w:rPr>
          <w:sz w:val="20"/>
          <w:szCs w:val="20"/>
          <w:u w:val="none"/>
        </w:rPr>
      </w:pPr>
      <w:r>
        <w:rPr>
          <w:sz w:val="20"/>
          <w:szCs w:val="20"/>
          <w:u w:val="none"/>
        </w:rPr>
        <w:t xml:space="preserve">Atatürk Mesleki ve Teknik </w:t>
      </w:r>
      <w:proofErr w:type="gramStart"/>
      <w:r>
        <w:rPr>
          <w:sz w:val="20"/>
          <w:szCs w:val="20"/>
          <w:u w:val="none"/>
        </w:rPr>
        <w:t xml:space="preserve">Anadolu  </w:t>
      </w:r>
      <w:r w:rsidR="005457A0" w:rsidRPr="004F2909">
        <w:rPr>
          <w:sz w:val="20"/>
          <w:szCs w:val="20"/>
          <w:u w:val="none"/>
        </w:rPr>
        <w:t>Lisesi</w:t>
      </w:r>
      <w:proofErr w:type="gramEnd"/>
      <w:r w:rsidR="005457A0" w:rsidRPr="004F2909">
        <w:rPr>
          <w:sz w:val="20"/>
          <w:szCs w:val="20"/>
          <w:u w:val="none"/>
        </w:rPr>
        <w:t xml:space="preserve"> Coğrafya Zümresi olarak </w:t>
      </w:r>
      <w:r w:rsidR="007A6233">
        <w:rPr>
          <w:sz w:val="20"/>
          <w:szCs w:val="20"/>
          <w:u w:val="none"/>
        </w:rPr>
        <w:t>2016-2017</w:t>
      </w:r>
      <w:r w:rsidR="005457A0" w:rsidRPr="004F2909">
        <w:rPr>
          <w:sz w:val="20"/>
          <w:szCs w:val="20"/>
          <w:u w:val="none"/>
        </w:rPr>
        <w:t xml:space="preserve"> Eğitim Öğretim Yılı Başı zümre toplantısı için</w:t>
      </w:r>
      <w:r w:rsidR="006D11ED">
        <w:rPr>
          <w:sz w:val="20"/>
          <w:szCs w:val="20"/>
          <w:u w:val="none"/>
        </w:rPr>
        <w:t xml:space="preserve"> 05</w:t>
      </w:r>
      <w:r w:rsidR="005457A0" w:rsidRPr="004F2909">
        <w:rPr>
          <w:sz w:val="20"/>
          <w:szCs w:val="20"/>
          <w:u w:val="none"/>
        </w:rPr>
        <w:t>.09.</w:t>
      </w:r>
      <w:r w:rsidR="006D11ED">
        <w:rPr>
          <w:sz w:val="20"/>
          <w:szCs w:val="20"/>
          <w:u w:val="none"/>
        </w:rPr>
        <w:t xml:space="preserve">2016  PAZERTESİ </w:t>
      </w:r>
      <w:r>
        <w:rPr>
          <w:sz w:val="20"/>
          <w:szCs w:val="20"/>
          <w:u w:val="none"/>
        </w:rPr>
        <w:t xml:space="preserve"> </w:t>
      </w:r>
      <w:r w:rsidR="005457A0" w:rsidRPr="004F2909">
        <w:rPr>
          <w:sz w:val="20"/>
          <w:szCs w:val="20"/>
          <w:u w:val="none"/>
        </w:rPr>
        <w:t>günü saat</w:t>
      </w:r>
      <w:r w:rsidR="006D11ED">
        <w:rPr>
          <w:sz w:val="20"/>
          <w:szCs w:val="20"/>
          <w:u w:val="none"/>
        </w:rPr>
        <w:t xml:space="preserve"> 14:30</w:t>
      </w:r>
      <w:r w:rsidR="006D11ED" w:rsidRPr="006D11ED">
        <w:rPr>
          <w:sz w:val="20"/>
          <w:szCs w:val="20"/>
        </w:rPr>
        <w:t xml:space="preserve"> </w:t>
      </w:r>
      <w:r w:rsidR="006D11ED" w:rsidRPr="004F2909">
        <w:rPr>
          <w:sz w:val="20"/>
          <w:szCs w:val="20"/>
        </w:rPr>
        <w:t>Öğretmenler Odası</w:t>
      </w:r>
      <w:r w:rsidR="006D11ED">
        <w:rPr>
          <w:sz w:val="20"/>
          <w:szCs w:val="20"/>
        </w:rPr>
        <w:t xml:space="preserve">nda </w:t>
      </w:r>
      <w:r w:rsidR="006D11ED">
        <w:rPr>
          <w:sz w:val="20"/>
          <w:szCs w:val="20"/>
          <w:u w:val="none"/>
        </w:rPr>
        <w:t xml:space="preserve"> </w:t>
      </w:r>
      <w:r w:rsidR="005457A0" w:rsidRPr="004F2909">
        <w:rPr>
          <w:sz w:val="20"/>
          <w:szCs w:val="20"/>
          <w:u w:val="none"/>
        </w:rPr>
        <w:t xml:space="preserve"> toplandı. Zümre başkanı olarak</w:t>
      </w:r>
      <w:r w:rsidR="00C82F3F">
        <w:rPr>
          <w:sz w:val="20"/>
          <w:szCs w:val="20"/>
          <w:u w:val="none"/>
        </w:rPr>
        <w:t xml:space="preserve">                         </w:t>
      </w:r>
      <w:r w:rsidR="00324526">
        <w:rPr>
          <w:sz w:val="20"/>
          <w:szCs w:val="20"/>
          <w:u w:val="none"/>
        </w:rPr>
        <w:t xml:space="preserve">EROL </w:t>
      </w:r>
      <w:proofErr w:type="gramStart"/>
      <w:r w:rsidR="00324526">
        <w:rPr>
          <w:sz w:val="20"/>
          <w:szCs w:val="20"/>
          <w:u w:val="none"/>
        </w:rPr>
        <w:t>YARDIMCI</w:t>
      </w:r>
      <w:r>
        <w:rPr>
          <w:sz w:val="20"/>
          <w:szCs w:val="20"/>
          <w:u w:val="none"/>
        </w:rPr>
        <w:t xml:space="preserve"> </w:t>
      </w:r>
      <w:r w:rsidR="005457A0" w:rsidRPr="004F2909">
        <w:rPr>
          <w:sz w:val="20"/>
          <w:szCs w:val="20"/>
          <w:u w:val="none"/>
        </w:rPr>
        <w:t>, yazman</w:t>
      </w:r>
      <w:proofErr w:type="gramEnd"/>
      <w:r w:rsidR="005457A0" w:rsidRPr="004F2909">
        <w:rPr>
          <w:sz w:val="20"/>
          <w:szCs w:val="20"/>
          <w:u w:val="none"/>
        </w:rPr>
        <w:t xml:space="preserve"> olarak </w:t>
      </w:r>
      <w:r w:rsidR="00324526">
        <w:rPr>
          <w:sz w:val="20"/>
          <w:szCs w:val="20"/>
        </w:rPr>
        <w:t>GAMZE KARAKAŞ</w:t>
      </w:r>
      <w:r w:rsidR="005457A0" w:rsidRPr="004F2909">
        <w:rPr>
          <w:sz w:val="20"/>
          <w:szCs w:val="20"/>
          <w:u w:val="none"/>
        </w:rPr>
        <w:t xml:space="preserve"> seçildi.</w:t>
      </w:r>
    </w:p>
    <w:p w:rsidR="005457A0" w:rsidRPr="004F2909" w:rsidRDefault="005457A0" w:rsidP="00C71787">
      <w:pPr>
        <w:pStyle w:val="Balk5"/>
        <w:ind w:firstLine="708"/>
        <w:rPr>
          <w:sz w:val="20"/>
          <w:szCs w:val="20"/>
          <w:u w:val="none"/>
        </w:rPr>
      </w:pPr>
      <w:r w:rsidRPr="004F2909">
        <w:rPr>
          <w:b/>
          <w:color w:val="000000"/>
          <w:sz w:val="20"/>
          <w:szCs w:val="20"/>
          <w:u w:val="none"/>
        </w:rPr>
        <w:t xml:space="preserve">7 Eylül 2013 Tarih ve 28758 Sayılı Resmi Gazetede yayınlanan Ortaöğretim Kurumları Yönetmeliği </w:t>
      </w:r>
      <w:r w:rsidR="0060424E">
        <w:rPr>
          <w:sz w:val="20"/>
          <w:szCs w:val="20"/>
          <w:u w:val="none"/>
        </w:rPr>
        <w:t xml:space="preserve">Hakan </w:t>
      </w:r>
      <w:proofErr w:type="gramStart"/>
      <w:r w:rsidR="0060424E">
        <w:rPr>
          <w:sz w:val="20"/>
          <w:szCs w:val="20"/>
          <w:u w:val="none"/>
        </w:rPr>
        <w:t xml:space="preserve">YETİM </w:t>
      </w:r>
      <w:r w:rsidRPr="004F2909">
        <w:rPr>
          <w:b/>
          <w:color w:val="000000"/>
          <w:sz w:val="20"/>
          <w:szCs w:val="20"/>
          <w:u w:val="none"/>
        </w:rPr>
        <w:t xml:space="preserve"> tarafından</w:t>
      </w:r>
      <w:proofErr w:type="gramEnd"/>
      <w:r w:rsidRPr="004F2909">
        <w:rPr>
          <w:b/>
          <w:color w:val="000000"/>
          <w:sz w:val="20"/>
          <w:szCs w:val="20"/>
          <w:u w:val="none"/>
        </w:rPr>
        <w:t xml:space="preserve"> okundu ve incelendi. Toplantının, yönetmeliğin Zümre Öğretmenler Kurulu ile ilgili 111. Maddesi</w:t>
      </w:r>
      <w:r w:rsidRPr="004F2909">
        <w:rPr>
          <w:color w:val="000000"/>
          <w:sz w:val="20"/>
          <w:szCs w:val="20"/>
          <w:u w:val="none"/>
        </w:rPr>
        <w:t xml:space="preserve"> </w:t>
      </w:r>
      <w:r w:rsidRPr="004F2909">
        <w:rPr>
          <w:sz w:val="20"/>
          <w:szCs w:val="20"/>
          <w:u w:val="none"/>
        </w:rPr>
        <w:t>doğrultuda yapılması kararlaştırılarak gündem maddeleri belirlendi ve gündem maddelerinin görüşülmesine geçildi.</w:t>
      </w:r>
    </w:p>
    <w:p w:rsidR="005457A0" w:rsidRPr="004F2909" w:rsidRDefault="005457A0" w:rsidP="00C71787">
      <w:pPr>
        <w:pStyle w:val="Balk5"/>
        <w:rPr>
          <w:b/>
          <w:sz w:val="20"/>
          <w:szCs w:val="20"/>
        </w:rPr>
      </w:pPr>
      <w:r w:rsidRPr="004F2909">
        <w:rPr>
          <w:b/>
          <w:sz w:val="20"/>
          <w:szCs w:val="20"/>
        </w:rPr>
        <w:t>GÜNDEM MADDELERİ</w:t>
      </w:r>
    </w:p>
    <w:p w:rsidR="005457A0" w:rsidRPr="004F2909" w:rsidRDefault="005457A0" w:rsidP="00C71787">
      <w:pPr>
        <w:rPr>
          <w:sz w:val="20"/>
          <w:szCs w:val="20"/>
        </w:rPr>
      </w:pPr>
      <w:r w:rsidRPr="004F2909">
        <w:rPr>
          <w:b/>
          <w:sz w:val="20"/>
          <w:szCs w:val="20"/>
        </w:rPr>
        <w:t xml:space="preserve">01) </w:t>
      </w:r>
      <w:r w:rsidRPr="004F2909">
        <w:rPr>
          <w:sz w:val="20"/>
          <w:szCs w:val="20"/>
        </w:rPr>
        <w:t>Türk Milli Eğitiminin Genel amaçları ile okulun kuruluş amaçlarının okunarak açıklanması.</w:t>
      </w:r>
    </w:p>
    <w:p w:rsidR="005457A0" w:rsidRPr="004F2909" w:rsidRDefault="005457A0" w:rsidP="00C71787">
      <w:pPr>
        <w:rPr>
          <w:sz w:val="20"/>
          <w:szCs w:val="20"/>
        </w:rPr>
      </w:pPr>
      <w:r w:rsidRPr="004F2909">
        <w:rPr>
          <w:b/>
          <w:sz w:val="20"/>
          <w:szCs w:val="20"/>
        </w:rPr>
        <w:t xml:space="preserve">02) </w:t>
      </w:r>
      <w:r w:rsidRPr="004F2909">
        <w:rPr>
          <w:sz w:val="20"/>
          <w:szCs w:val="20"/>
        </w:rPr>
        <w:t>Coğrafya</w:t>
      </w:r>
      <w:r w:rsidRPr="004F2909">
        <w:rPr>
          <w:b/>
          <w:sz w:val="20"/>
          <w:szCs w:val="20"/>
        </w:rPr>
        <w:t xml:space="preserve"> </w:t>
      </w:r>
      <w:r w:rsidRPr="004F2909">
        <w:rPr>
          <w:sz w:val="20"/>
          <w:szCs w:val="20"/>
        </w:rPr>
        <w:t>Dersinin Genel ve özel amaçlarının okunarak açıklanması.</w:t>
      </w:r>
    </w:p>
    <w:p w:rsidR="005457A0" w:rsidRPr="004F2909" w:rsidRDefault="005457A0" w:rsidP="00C71787">
      <w:pPr>
        <w:rPr>
          <w:sz w:val="20"/>
          <w:szCs w:val="20"/>
        </w:rPr>
      </w:pPr>
      <w:r w:rsidRPr="004F2909">
        <w:rPr>
          <w:b/>
          <w:sz w:val="20"/>
          <w:szCs w:val="20"/>
        </w:rPr>
        <w:t xml:space="preserve">03) </w:t>
      </w:r>
      <w:r w:rsidRPr="004F2909">
        <w:rPr>
          <w:sz w:val="20"/>
          <w:szCs w:val="20"/>
        </w:rPr>
        <w:t>Ders kitaplarının ve Müfredat programlarının incelenmesi.</w:t>
      </w:r>
    </w:p>
    <w:p w:rsidR="005457A0" w:rsidRPr="004F2909" w:rsidRDefault="005457A0" w:rsidP="00C71787">
      <w:pPr>
        <w:tabs>
          <w:tab w:val="left" w:pos="800"/>
        </w:tabs>
        <w:rPr>
          <w:sz w:val="20"/>
          <w:szCs w:val="20"/>
        </w:rPr>
      </w:pPr>
      <w:r w:rsidRPr="004F2909">
        <w:rPr>
          <w:b/>
          <w:sz w:val="20"/>
          <w:szCs w:val="20"/>
        </w:rPr>
        <w:t xml:space="preserve">04) </w:t>
      </w:r>
      <w:r w:rsidRPr="004F2909">
        <w:rPr>
          <w:sz w:val="20"/>
          <w:szCs w:val="20"/>
        </w:rPr>
        <w:t>Atatürk İlke ve İnkılâplarının, Atatürkçülük konularının; milli gün ve haftaların yıllık planlara ve yapılacak çalışmalara aktarılması. Bunun için izlenmesi gereken yöntemlerin tespit edilmesi.</w:t>
      </w:r>
    </w:p>
    <w:p w:rsidR="005457A0" w:rsidRPr="004F2909" w:rsidRDefault="005457A0" w:rsidP="00C71787">
      <w:pPr>
        <w:tabs>
          <w:tab w:val="left" w:pos="800"/>
        </w:tabs>
        <w:rPr>
          <w:sz w:val="20"/>
          <w:szCs w:val="20"/>
        </w:rPr>
      </w:pPr>
      <w:r w:rsidRPr="004F2909">
        <w:rPr>
          <w:b/>
          <w:sz w:val="20"/>
          <w:szCs w:val="20"/>
        </w:rPr>
        <w:t xml:space="preserve">05) </w:t>
      </w:r>
      <w:r w:rsidRPr="004F2909">
        <w:rPr>
          <w:sz w:val="20"/>
          <w:szCs w:val="20"/>
        </w:rPr>
        <w:t>Bir önceki toplantıya ait zümre kararlarının uygulama sonuçlarının değerlendirilmesi ve uygulamaya yönelik yeni kararların alınması.</w:t>
      </w:r>
    </w:p>
    <w:p w:rsidR="005457A0" w:rsidRPr="004F2909" w:rsidRDefault="005457A0" w:rsidP="00C71787">
      <w:pPr>
        <w:rPr>
          <w:sz w:val="20"/>
          <w:szCs w:val="20"/>
        </w:rPr>
      </w:pPr>
      <w:r w:rsidRPr="004F2909">
        <w:rPr>
          <w:b/>
          <w:sz w:val="20"/>
          <w:szCs w:val="20"/>
        </w:rPr>
        <w:t xml:space="preserve">06) </w:t>
      </w:r>
      <w:r w:rsidRPr="004F2909">
        <w:rPr>
          <w:sz w:val="20"/>
          <w:szCs w:val="20"/>
        </w:rPr>
        <w:t>Öğretimde verimi yükseltecek çalışmaların belirlenerek karara bağlanması.</w:t>
      </w:r>
    </w:p>
    <w:p w:rsidR="005457A0" w:rsidRPr="004F2909" w:rsidRDefault="005457A0" w:rsidP="00C71787">
      <w:pPr>
        <w:rPr>
          <w:sz w:val="20"/>
          <w:szCs w:val="20"/>
        </w:rPr>
      </w:pPr>
      <w:r w:rsidRPr="004F2909">
        <w:rPr>
          <w:b/>
          <w:sz w:val="20"/>
          <w:szCs w:val="20"/>
        </w:rPr>
        <w:t xml:space="preserve">07) </w:t>
      </w:r>
      <w:r w:rsidRPr="004F2909">
        <w:rPr>
          <w:sz w:val="20"/>
          <w:szCs w:val="20"/>
        </w:rPr>
        <w:t>Öğretim programında belirtilen kazanım ve davranışlar dikkate alınarak derslerin işlenişinde uygulanacak öğretim yöntem ve teknikleri ile bunların uygulama şeklinin belirlenmesi.</w:t>
      </w:r>
    </w:p>
    <w:p w:rsidR="005457A0" w:rsidRPr="004F2909" w:rsidRDefault="005457A0" w:rsidP="00C71787">
      <w:pPr>
        <w:rPr>
          <w:sz w:val="20"/>
          <w:szCs w:val="20"/>
        </w:rPr>
      </w:pPr>
      <w:r w:rsidRPr="004F2909">
        <w:rPr>
          <w:b/>
          <w:sz w:val="20"/>
          <w:szCs w:val="20"/>
        </w:rPr>
        <w:t xml:space="preserve">08) </w:t>
      </w:r>
      <w:r w:rsidRPr="004F2909">
        <w:rPr>
          <w:sz w:val="20"/>
          <w:szCs w:val="20"/>
        </w:rPr>
        <w:t xml:space="preserve">Derslerin daha verimli işlenebilmesi için ihtiyaç duyulan kitap, araç-gereç ve benzeri öğretim materyalinin belirlenmesi. </w:t>
      </w:r>
      <w:proofErr w:type="gramStart"/>
      <w:r w:rsidRPr="004F2909">
        <w:rPr>
          <w:sz w:val="20"/>
          <w:szCs w:val="20"/>
        </w:rPr>
        <w:t>FATİH Etkileşimli tahtanın etkin kullanımı.</w:t>
      </w:r>
      <w:proofErr w:type="gramEnd"/>
    </w:p>
    <w:p w:rsidR="005457A0" w:rsidRPr="004F2909" w:rsidRDefault="005457A0" w:rsidP="00C71787">
      <w:pPr>
        <w:rPr>
          <w:sz w:val="20"/>
          <w:szCs w:val="20"/>
        </w:rPr>
      </w:pPr>
      <w:r w:rsidRPr="004F2909">
        <w:rPr>
          <w:b/>
          <w:sz w:val="20"/>
          <w:szCs w:val="20"/>
        </w:rPr>
        <w:t xml:space="preserve">09) </w:t>
      </w:r>
      <w:r w:rsidRPr="004F2909">
        <w:rPr>
          <w:sz w:val="20"/>
          <w:szCs w:val="20"/>
        </w:rPr>
        <w:t xml:space="preserve">Okul ve sınıf araç gereçlerinin korunması ve kullanılması sırasında gerekli önlemlerin görüşülmesi. </w:t>
      </w:r>
    </w:p>
    <w:p w:rsidR="005457A0" w:rsidRPr="004F2909" w:rsidRDefault="005457A0" w:rsidP="00C71787">
      <w:pPr>
        <w:rPr>
          <w:sz w:val="20"/>
          <w:szCs w:val="20"/>
        </w:rPr>
      </w:pPr>
      <w:r w:rsidRPr="004F2909">
        <w:rPr>
          <w:b/>
          <w:sz w:val="20"/>
          <w:szCs w:val="20"/>
        </w:rPr>
        <w:t xml:space="preserve">10) </w:t>
      </w:r>
      <w:r w:rsidRPr="004F2909">
        <w:rPr>
          <w:sz w:val="20"/>
          <w:szCs w:val="20"/>
        </w:rPr>
        <w:t>Öğrenci ders hazırlıklarının görüşülüp kararlaştırılması.</w:t>
      </w:r>
    </w:p>
    <w:p w:rsidR="005457A0" w:rsidRPr="004F2909" w:rsidRDefault="005457A0" w:rsidP="00C71787">
      <w:pPr>
        <w:rPr>
          <w:sz w:val="20"/>
          <w:szCs w:val="20"/>
        </w:rPr>
      </w:pPr>
      <w:r w:rsidRPr="004F2909">
        <w:rPr>
          <w:b/>
          <w:sz w:val="20"/>
          <w:szCs w:val="20"/>
        </w:rPr>
        <w:t xml:space="preserve">11) </w:t>
      </w:r>
      <w:r w:rsidRPr="004F2909">
        <w:rPr>
          <w:sz w:val="20"/>
          <w:szCs w:val="20"/>
        </w:rPr>
        <w:t>Öğrenci başarısının ölçülmesi ve değerlendirilmesinde ortak bir anlayışın, birlik ve beraberliğe yönelik belirleyici kararların alınması. Sınav analizlerinin yapılması, uygulama süreçlerinin izlenmesi.</w:t>
      </w:r>
    </w:p>
    <w:p w:rsidR="005457A0" w:rsidRPr="004F2909" w:rsidRDefault="005457A0" w:rsidP="00C71787">
      <w:pPr>
        <w:rPr>
          <w:sz w:val="20"/>
          <w:szCs w:val="20"/>
        </w:rPr>
      </w:pPr>
      <w:r w:rsidRPr="004F2909">
        <w:rPr>
          <w:b/>
          <w:sz w:val="20"/>
          <w:szCs w:val="20"/>
        </w:rPr>
        <w:t xml:space="preserve">12) </w:t>
      </w:r>
      <w:r w:rsidRPr="004F2909">
        <w:rPr>
          <w:sz w:val="20"/>
          <w:szCs w:val="20"/>
        </w:rPr>
        <w:t>Performans çalışmaları ve Proje konularının belirlenmesi.</w:t>
      </w:r>
    </w:p>
    <w:p w:rsidR="005457A0" w:rsidRPr="004F2909" w:rsidRDefault="005457A0" w:rsidP="00C71787">
      <w:pPr>
        <w:tabs>
          <w:tab w:val="num" w:pos="600"/>
        </w:tabs>
        <w:rPr>
          <w:sz w:val="20"/>
          <w:szCs w:val="20"/>
        </w:rPr>
      </w:pPr>
      <w:r w:rsidRPr="004F2909">
        <w:rPr>
          <w:b/>
          <w:sz w:val="20"/>
          <w:szCs w:val="20"/>
        </w:rPr>
        <w:t xml:space="preserve">13) </w:t>
      </w:r>
      <w:r w:rsidRPr="004F2909">
        <w:rPr>
          <w:sz w:val="20"/>
          <w:szCs w:val="20"/>
        </w:rPr>
        <w:t xml:space="preserve">Ünite veya konu ağırlıklarına göre zamanlama yapılması, </w:t>
      </w:r>
      <w:proofErr w:type="spellStart"/>
      <w:r w:rsidRPr="004F2909">
        <w:rPr>
          <w:sz w:val="20"/>
          <w:szCs w:val="20"/>
        </w:rPr>
        <w:t>ünitelendirilmiş</w:t>
      </w:r>
      <w:proofErr w:type="spellEnd"/>
      <w:r w:rsidRPr="004F2909">
        <w:rPr>
          <w:sz w:val="20"/>
          <w:szCs w:val="20"/>
        </w:rPr>
        <w:t xml:space="preserve"> yıllık planlar ve ders planlarının hazırlanması, uygulanması ve değerlendirilmesine ilişkin hususların görüşülmesi.</w:t>
      </w:r>
    </w:p>
    <w:p w:rsidR="005457A0" w:rsidRPr="004F2909" w:rsidRDefault="005457A0" w:rsidP="00C71787">
      <w:pPr>
        <w:rPr>
          <w:sz w:val="20"/>
          <w:szCs w:val="20"/>
        </w:rPr>
      </w:pPr>
      <w:r w:rsidRPr="004F2909">
        <w:rPr>
          <w:b/>
          <w:sz w:val="20"/>
          <w:szCs w:val="20"/>
        </w:rPr>
        <w:t xml:space="preserve">14) </w:t>
      </w:r>
      <w:r w:rsidRPr="004F2909">
        <w:rPr>
          <w:sz w:val="20"/>
          <w:szCs w:val="20"/>
        </w:rPr>
        <w:t>Okul veya kurum ve çevre imkânlarının değerlendirilerek, yapılacak gezi ve gözlemlerin planlanması</w:t>
      </w:r>
    </w:p>
    <w:p w:rsidR="005457A0" w:rsidRPr="004F2909" w:rsidRDefault="005457A0" w:rsidP="00C71787">
      <w:pPr>
        <w:rPr>
          <w:sz w:val="20"/>
          <w:szCs w:val="20"/>
        </w:rPr>
      </w:pPr>
      <w:r w:rsidRPr="004F2909">
        <w:rPr>
          <w:b/>
          <w:sz w:val="20"/>
          <w:szCs w:val="20"/>
        </w:rPr>
        <w:t xml:space="preserve">15) </w:t>
      </w:r>
      <w:r w:rsidRPr="004F2909">
        <w:rPr>
          <w:sz w:val="20"/>
          <w:szCs w:val="20"/>
        </w:rPr>
        <w:t>Diğer zümre öğretmenleriyle yapılacak iş birliği esaslarının belirlenmesi</w:t>
      </w:r>
    </w:p>
    <w:p w:rsidR="005457A0" w:rsidRPr="004F2909" w:rsidRDefault="008D3EBE" w:rsidP="00C71787">
      <w:pPr>
        <w:rPr>
          <w:sz w:val="20"/>
          <w:szCs w:val="20"/>
        </w:rPr>
      </w:pPr>
      <w:r>
        <w:rPr>
          <w:b/>
          <w:sz w:val="20"/>
          <w:szCs w:val="20"/>
        </w:rPr>
        <w:t>16</w:t>
      </w:r>
      <w:r w:rsidR="005457A0" w:rsidRPr="004F2909">
        <w:rPr>
          <w:b/>
          <w:sz w:val="20"/>
          <w:szCs w:val="20"/>
        </w:rPr>
        <w:t xml:space="preserve">) </w:t>
      </w:r>
      <w:r w:rsidR="005457A0" w:rsidRPr="004F2909">
        <w:rPr>
          <w:sz w:val="20"/>
          <w:szCs w:val="20"/>
        </w:rPr>
        <w:t>Geç kalan, devamsız olan öğrencilerin takip edilmesi ve okul idaresi ile işbirliği yapılması esaslarının belirlenmesi.</w:t>
      </w:r>
    </w:p>
    <w:p w:rsidR="005457A0" w:rsidRDefault="008D3EBE" w:rsidP="00C71787">
      <w:pPr>
        <w:rPr>
          <w:sz w:val="20"/>
          <w:szCs w:val="20"/>
        </w:rPr>
      </w:pPr>
      <w:r>
        <w:rPr>
          <w:b/>
          <w:sz w:val="20"/>
          <w:szCs w:val="20"/>
        </w:rPr>
        <w:t>17</w:t>
      </w:r>
      <w:r w:rsidR="005457A0" w:rsidRPr="004F2909">
        <w:rPr>
          <w:b/>
          <w:sz w:val="20"/>
          <w:szCs w:val="20"/>
        </w:rPr>
        <w:t xml:space="preserve">) </w:t>
      </w:r>
      <w:r w:rsidR="005457A0" w:rsidRPr="004F2909">
        <w:rPr>
          <w:sz w:val="20"/>
          <w:szCs w:val="20"/>
        </w:rPr>
        <w:t>Güzel Türkçemizin konuşma ve yazma kurallarının iyi kullanılması ve öğretilmesi için Türk Dili ve Edebiyatı Öğretmenleri ile işbirliği esaslarını tespit edilerek bu hususlara uyulması.</w:t>
      </w:r>
    </w:p>
    <w:p w:rsidR="005457A0" w:rsidRPr="00045F8C" w:rsidRDefault="008D3EBE" w:rsidP="00C71787">
      <w:pPr>
        <w:rPr>
          <w:b/>
          <w:sz w:val="20"/>
          <w:szCs w:val="20"/>
        </w:rPr>
      </w:pPr>
      <w:r>
        <w:rPr>
          <w:b/>
          <w:sz w:val="20"/>
          <w:szCs w:val="20"/>
        </w:rPr>
        <w:t>18</w:t>
      </w:r>
      <w:r w:rsidR="005457A0" w:rsidRPr="00045F8C">
        <w:rPr>
          <w:b/>
          <w:sz w:val="20"/>
          <w:szCs w:val="20"/>
        </w:rPr>
        <w:t>)</w:t>
      </w:r>
      <w:r w:rsidR="005457A0" w:rsidRPr="00045F8C">
        <w:rPr>
          <w:sz w:val="20"/>
          <w:szCs w:val="20"/>
        </w:rPr>
        <w:t>Gezi-gözlem ve inceleme</w:t>
      </w:r>
      <w:r w:rsidR="005457A0">
        <w:rPr>
          <w:sz w:val="20"/>
          <w:szCs w:val="20"/>
        </w:rPr>
        <w:t>.</w:t>
      </w:r>
    </w:p>
    <w:p w:rsidR="005457A0" w:rsidRPr="004F2909" w:rsidRDefault="008D3EBE" w:rsidP="00C71787">
      <w:pPr>
        <w:rPr>
          <w:b/>
          <w:sz w:val="20"/>
          <w:szCs w:val="20"/>
          <w:u w:val="single"/>
        </w:rPr>
      </w:pPr>
      <w:r>
        <w:rPr>
          <w:b/>
          <w:sz w:val="20"/>
          <w:szCs w:val="20"/>
        </w:rPr>
        <w:t>19</w:t>
      </w:r>
      <w:r w:rsidR="005457A0" w:rsidRPr="004F2909">
        <w:rPr>
          <w:b/>
          <w:sz w:val="20"/>
          <w:szCs w:val="20"/>
        </w:rPr>
        <w:t>)</w:t>
      </w:r>
      <w:r w:rsidR="005457A0" w:rsidRPr="004F2909">
        <w:rPr>
          <w:sz w:val="20"/>
          <w:szCs w:val="20"/>
        </w:rPr>
        <w:t xml:space="preserve"> Dilekler ve kapanış.</w:t>
      </w:r>
    </w:p>
    <w:p w:rsidR="005457A0" w:rsidRPr="004F2909" w:rsidRDefault="005457A0" w:rsidP="00C71787">
      <w:pPr>
        <w:rPr>
          <w:b/>
          <w:sz w:val="20"/>
          <w:szCs w:val="20"/>
          <w:u w:val="single"/>
        </w:rPr>
      </w:pPr>
    </w:p>
    <w:p w:rsidR="005457A0" w:rsidRPr="004F2909" w:rsidRDefault="005457A0" w:rsidP="008D12B7">
      <w:pPr>
        <w:jc w:val="center"/>
        <w:rPr>
          <w:b/>
          <w:sz w:val="20"/>
          <w:szCs w:val="20"/>
          <w:u w:val="single"/>
        </w:rPr>
      </w:pPr>
      <w:r w:rsidRPr="004F2909">
        <w:rPr>
          <w:b/>
          <w:sz w:val="20"/>
          <w:szCs w:val="20"/>
          <w:u w:val="single"/>
        </w:rPr>
        <w:t>GÜNDEM MADDELERİNİN GÖRÜŞÜLMESİ:</w:t>
      </w:r>
    </w:p>
    <w:p w:rsidR="005457A0" w:rsidRPr="004F2909" w:rsidRDefault="005457A0" w:rsidP="00C71787">
      <w:pPr>
        <w:rPr>
          <w:sz w:val="20"/>
          <w:szCs w:val="20"/>
        </w:rPr>
      </w:pPr>
    </w:p>
    <w:p w:rsidR="005457A0" w:rsidRPr="004F2909" w:rsidRDefault="005457A0" w:rsidP="00C71787">
      <w:pPr>
        <w:rPr>
          <w:b/>
          <w:i/>
          <w:sz w:val="20"/>
          <w:szCs w:val="20"/>
          <w:u w:val="single"/>
        </w:rPr>
      </w:pPr>
      <w:r w:rsidRPr="004F2909">
        <w:rPr>
          <w:b/>
          <w:sz w:val="20"/>
          <w:szCs w:val="20"/>
        </w:rPr>
        <w:tab/>
      </w:r>
      <w:r w:rsidRPr="004F2909">
        <w:rPr>
          <w:b/>
          <w:i/>
          <w:sz w:val="20"/>
          <w:szCs w:val="20"/>
          <w:u w:val="single"/>
        </w:rPr>
        <w:t>MADDE 01: Türk Milli Eğitiminin Genel amaçları ile okulun kuruluş amaçlarının okunarak açıklanması</w:t>
      </w:r>
    </w:p>
    <w:p w:rsidR="005457A0" w:rsidRPr="004F2909" w:rsidRDefault="005457A0" w:rsidP="00C71787">
      <w:pPr>
        <w:ind w:firstLine="708"/>
        <w:rPr>
          <w:sz w:val="20"/>
          <w:szCs w:val="20"/>
        </w:rPr>
      </w:pPr>
      <w:r w:rsidRPr="004F2909">
        <w:rPr>
          <w:sz w:val="20"/>
          <w:szCs w:val="20"/>
        </w:rPr>
        <w:t xml:space="preserve">1739 sayılı Tebliğler Dergisinde yayınlanan Türk Milli Eğitiminin genel ve özel amaçları </w:t>
      </w:r>
      <w:r w:rsidR="00012B39">
        <w:rPr>
          <w:b/>
          <w:sz w:val="20"/>
          <w:szCs w:val="20"/>
        </w:rPr>
        <w:t>Erdal MIZRAKLI</w:t>
      </w:r>
      <w:r w:rsidRPr="004F2909">
        <w:rPr>
          <w:b/>
          <w:sz w:val="20"/>
          <w:szCs w:val="20"/>
        </w:rPr>
        <w:t xml:space="preserve"> </w:t>
      </w:r>
      <w:r w:rsidRPr="004F2909">
        <w:rPr>
          <w:sz w:val="20"/>
          <w:szCs w:val="20"/>
        </w:rPr>
        <w:t>tarafından okundu. Bu konu üzerinde hassasiyetle durulması gerektiğini vurguladı. Bu bağlamda;</w:t>
      </w:r>
    </w:p>
    <w:p w:rsidR="005457A0" w:rsidRPr="004F2909" w:rsidRDefault="005457A0" w:rsidP="00C71787">
      <w:pPr>
        <w:rPr>
          <w:i/>
          <w:sz w:val="20"/>
          <w:szCs w:val="20"/>
        </w:rPr>
      </w:pPr>
      <w:r w:rsidRPr="004F2909">
        <w:rPr>
          <w:i/>
          <w:sz w:val="20"/>
          <w:szCs w:val="20"/>
        </w:rPr>
        <w:tab/>
        <w:t xml:space="preserve">“Madde 2 – Türk Milli Eğitiminin genel amacı, Türk Milletinin bütün fertlerini, </w:t>
      </w:r>
    </w:p>
    <w:p w:rsidR="005457A0" w:rsidRPr="004F2909" w:rsidRDefault="005457A0" w:rsidP="00C71787">
      <w:pPr>
        <w:rPr>
          <w:i/>
          <w:sz w:val="20"/>
          <w:szCs w:val="20"/>
        </w:rPr>
      </w:pPr>
      <w:r w:rsidRPr="004F2909">
        <w:rPr>
          <w:i/>
          <w:sz w:val="20"/>
          <w:szCs w:val="20"/>
        </w:rPr>
        <w:tab/>
      </w:r>
      <w:proofErr w:type="gramStart"/>
      <w:r w:rsidRPr="004F2909">
        <w:rPr>
          <w:i/>
          <w:sz w:val="20"/>
          <w:szCs w:val="20"/>
        </w:rPr>
        <w:t xml:space="preserve">1. Atatürk inkılâp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w:t>
      </w:r>
      <w:proofErr w:type="gramEnd"/>
    </w:p>
    <w:p w:rsidR="005457A0" w:rsidRPr="004F2909" w:rsidRDefault="005457A0" w:rsidP="00C71787">
      <w:pPr>
        <w:rPr>
          <w:i/>
          <w:sz w:val="20"/>
          <w:szCs w:val="20"/>
        </w:rPr>
      </w:pPr>
      <w:r w:rsidRPr="004F2909">
        <w:rPr>
          <w:i/>
          <w:sz w:val="20"/>
          <w:szCs w:val="20"/>
        </w:rPr>
        <w:tab/>
        <w:t xml:space="preserve">2.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 </w:t>
      </w:r>
    </w:p>
    <w:p w:rsidR="005457A0" w:rsidRPr="004F2909" w:rsidRDefault="005457A0" w:rsidP="00C71787">
      <w:pPr>
        <w:rPr>
          <w:i/>
          <w:sz w:val="20"/>
          <w:szCs w:val="20"/>
        </w:rPr>
      </w:pPr>
      <w:r w:rsidRPr="004F2909">
        <w:rPr>
          <w:i/>
          <w:sz w:val="20"/>
          <w:szCs w:val="20"/>
        </w:rPr>
        <w:tab/>
        <w:t xml:space="preserve">3.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 </w:t>
      </w:r>
    </w:p>
    <w:p w:rsidR="005457A0" w:rsidRPr="004F2909" w:rsidRDefault="005457A0" w:rsidP="00C71787">
      <w:pPr>
        <w:rPr>
          <w:i/>
          <w:sz w:val="20"/>
          <w:szCs w:val="20"/>
        </w:rPr>
      </w:pPr>
      <w:r w:rsidRPr="004F2909">
        <w:rPr>
          <w:i/>
          <w:sz w:val="20"/>
          <w:szCs w:val="20"/>
        </w:rPr>
        <w:lastRenderedPageBreak/>
        <w:tab/>
        <w:t>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w:t>
      </w:r>
    </w:p>
    <w:p w:rsidR="005457A0" w:rsidRPr="004F2909" w:rsidRDefault="005457A0" w:rsidP="00C71787">
      <w:pPr>
        <w:rPr>
          <w:sz w:val="20"/>
          <w:szCs w:val="20"/>
        </w:rPr>
      </w:pPr>
      <w:r w:rsidRPr="004F2909">
        <w:rPr>
          <w:sz w:val="20"/>
          <w:szCs w:val="20"/>
        </w:rPr>
        <w:tab/>
      </w:r>
    </w:p>
    <w:p w:rsidR="005457A0" w:rsidRPr="004F2909" w:rsidRDefault="005457A0" w:rsidP="00C71787">
      <w:pPr>
        <w:rPr>
          <w:sz w:val="20"/>
          <w:szCs w:val="20"/>
        </w:rPr>
      </w:pPr>
      <w:r w:rsidRPr="004F2909">
        <w:rPr>
          <w:sz w:val="20"/>
          <w:szCs w:val="20"/>
        </w:rPr>
        <w:tab/>
      </w:r>
      <w:r w:rsidRPr="004F2909">
        <w:rPr>
          <w:b/>
          <w:color w:val="000000"/>
          <w:sz w:val="20"/>
          <w:szCs w:val="20"/>
        </w:rPr>
        <w:t>7 Eylül 2013 Tarih ve 28758 Sayılı Resmi Gazetede yayınlanan Ortaöğretim Kurumları Yönetmeliği’nin 7. Maddesindeki</w:t>
      </w:r>
      <w:r w:rsidRPr="004F2909">
        <w:rPr>
          <w:color w:val="000000"/>
          <w:sz w:val="20"/>
          <w:szCs w:val="20"/>
        </w:rPr>
        <w:t xml:space="preserve"> </w:t>
      </w:r>
      <w:r w:rsidRPr="004F2909">
        <w:rPr>
          <w:sz w:val="20"/>
          <w:szCs w:val="20"/>
        </w:rPr>
        <w:t xml:space="preserve">okulun amaçları </w:t>
      </w:r>
      <w:r w:rsidR="00324526">
        <w:rPr>
          <w:b/>
          <w:sz w:val="20"/>
          <w:szCs w:val="20"/>
        </w:rPr>
        <w:t xml:space="preserve">EROL </w:t>
      </w:r>
      <w:proofErr w:type="gramStart"/>
      <w:r w:rsidR="00324526">
        <w:rPr>
          <w:b/>
          <w:sz w:val="20"/>
          <w:szCs w:val="20"/>
        </w:rPr>
        <w:t xml:space="preserve">YARDIMCI </w:t>
      </w:r>
      <w:r w:rsidRPr="004F2909">
        <w:rPr>
          <w:b/>
          <w:sz w:val="20"/>
          <w:szCs w:val="20"/>
        </w:rPr>
        <w:t xml:space="preserve"> tarafından</w:t>
      </w:r>
      <w:proofErr w:type="gramEnd"/>
      <w:r w:rsidRPr="004F2909">
        <w:rPr>
          <w:sz w:val="20"/>
          <w:szCs w:val="20"/>
        </w:rPr>
        <w:t xml:space="preserve"> okundu. Okuldaki eğitim öğretim çalışmaları yürütülürken bu amaç doğrultusunda hareket edileceğinin altını çizdi.</w:t>
      </w:r>
    </w:p>
    <w:p w:rsidR="005457A0" w:rsidRPr="004F2909" w:rsidRDefault="005457A0" w:rsidP="00C71787">
      <w:pPr>
        <w:ind w:firstLine="708"/>
        <w:rPr>
          <w:i/>
          <w:sz w:val="20"/>
          <w:szCs w:val="20"/>
        </w:rPr>
      </w:pPr>
      <w:r w:rsidRPr="004F2909">
        <w:rPr>
          <w:i/>
          <w:sz w:val="20"/>
          <w:szCs w:val="20"/>
        </w:rPr>
        <w:t xml:space="preserve"> </w:t>
      </w:r>
      <w:r w:rsidRPr="004F2909">
        <w:rPr>
          <w:b/>
          <w:i/>
          <w:sz w:val="20"/>
          <w:szCs w:val="20"/>
        </w:rPr>
        <w:t>KARAR:</w:t>
      </w:r>
      <w:r w:rsidRPr="004F2909">
        <w:rPr>
          <w:i/>
          <w:sz w:val="20"/>
          <w:szCs w:val="20"/>
        </w:rPr>
        <w:t xml:space="preserve"> Eğitim-Öğretim faaliyetleri sürdürülürken Türk Milli Eğitimi’nin Genel Ama</w:t>
      </w:r>
      <w:r>
        <w:rPr>
          <w:i/>
          <w:sz w:val="20"/>
          <w:szCs w:val="20"/>
        </w:rPr>
        <w:t xml:space="preserve">çları ve Temel </w:t>
      </w:r>
      <w:r w:rsidRPr="004F2909">
        <w:rPr>
          <w:i/>
          <w:sz w:val="20"/>
          <w:szCs w:val="20"/>
        </w:rPr>
        <w:t>İlkeleri esas alınacak ve bunlardan taviz verilmeyecektir.</w:t>
      </w:r>
    </w:p>
    <w:p w:rsidR="005457A0" w:rsidRPr="004F2909" w:rsidRDefault="005457A0" w:rsidP="00C71787">
      <w:pPr>
        <w:ind w:firstLine="708"/>
        <w:rPr>
          <w:b/>
          <w:i/>
          <w:sz w:val="20"/>
          <w:szCs w:val="20"/>
        </w:rPr>
      </w:pPr>
    </w:p>
    <w:p w:rsidR="005457A0" w:rsidRPr="004F2909" w:rsidRDefault="005457A0" w:rsidP="00C71787">
      <w:pPr>
        <w:ind w:firstLine="708"/>
        <w:rPr>
          <w:b/>
          <w:i/>
          <w:sz w:val="20"/>
          <w:szCs w:val="20"/>
          <w:u w:val="single"/>
        </w:rPr>
      </w:pPr>
      <w:r w:rsidRPr="004F2909">
        <w:rPr>
          <w:b/>
          <w:i/>
          <w:sz w:val="20"/>
          <w:szCs w:val="20"/>
          <w:u w:val="single"/>
        </w:rPr>
        <w:t xml:space="preserve">MADDE 02: Coğrafya Dersinin Genel ve özel amaçlarının okunarak açıklanması </w:t>
      </w:r>
    </w:p>
    <w:p w:rsidR="005457A0" w:rsidRPr="004F2909" w:rsidRDefault="005457A0" w:rsidP="00C71787">
      <w:pPr>
        <w:ind w:firstLine="708"/>
        <w:rPr>
          <w:sz w:val="20"/>
          <w:szCs w:val="20"/>
        </w:rPr>
      </w:pPr>
      <w:r w:rsidRPr="004F2909">
        <w:rPr>
          <w:sz w:val="20"/>
          <w:szCs w:val="20"/>
        </w:rPr>
        <w:t xml:space="preserve">Talim ve Terbiye Kurulunun 26.08.2011 tarih ve 131 sayılı Kararı ile kabul edilen </w:t>
      </w:r>
      <w:r w:rsidRPr="004F2909">
        <w:rPr>
          <w:b/>
          <w:sz w:val="20"/>
          <w:szCs w:val="20"/>
        </w:rPr>
        <w:t>Coğrafya Dersi Müfredat Programı</w:t>
      </w:r>
      <w:r w:rsidRPr="004F2909">
        <w:rPr>
          <w:sz w:val="20"/>
          <w:szCs w:val="20"/>
        </w:rPr>
        <w:t>nın amaç ve açıklamaları incelendi. Şu amaçlar doğrultusunda hareket edilmesi gerektiği belirlendi.</w:t>
      </w:r>
    </w:p>
    <w:p w:rsidR="005457A0" w:rsidRPr="004F2909" w:rsidRDefault="005457A0" w:rsidP="00C71787">
      <w:pPr>
        <w:rPr>
          <w:i/>
          <w:color w:val="000000"/>
          <w:sz w:val="20"/>
          <w:szCs w:val="20"/>
        </w:rPr>
      </w:pPr>
      <w:r w:rsidRPr="004F2909">
        <w:rPr>
          <w:color w:val="000000"/>
          <w:sz w:val="20"/>
          <w:szCs w:val="20"/>
        </w:rPr>
        <w:tab/>
      </w:r>
      <w:r w:rsidRPr="004F2909">
        <w:rPr>
          <w:i/>
          <w:color w:val="000000"/>
          <w:sz w:val="20"/>
          <w:szCs w:val="20"/>
        </w:rPr>
        <w:t>Coğrafya Dersi Öğretim Programı ile öğrenci;</w:t>
      </w:r>
    </w:p>
    <w:p w:rsidR="005457A0" w:rsidRPr="004F2909" w:rsidRDefault="005457A0" w:rsidP="00C71787">
      <w:pPr>
        <w:numPr>
          <w:ilvl w:val="0"/>
          <w:numId w:val="7"/>
        </w:numPr>
        <w:rPr>
          <w:i/>
          <w:color w:val="000000"/>
          <w:sz w:val="20"/>
          <w:szCs w:val="20"/>
        </w:rPr>
      </w:pPr>
      <w:r w:rsidRPr="004F2909">
        <w:rPr>
          <w:i/>
          <w:color w:val="000000"/>
          <w:sz w:val="20"/>
          <w:szCs w:val="20"/>
        </w:rPr>
        <w:t>Coğrafyanın kavramsal ve kuramsal çerçevesini kavrayarak coğrafî bilginin oluşum sürecinde başvurulan araştırma ve sunum tekniklerini kullanır.</w:t>
      </w:r>
    </w:p>
    <w:p w:rsidR="005457A0" w:rsidRPr="004F2909" w:rsidRDefault="005457A0" w:rsidP="00C71787">
      <w:pPr>
        <w:numPr>
          <w:ilvl w:val="0"/>
          <w:numId w:val="7"/>
        </w:numPr>
        <w:rPr>
          <w:i/>
          <w:color w:val="000000"/>
          <w:sz w:val="20"/>
          <w:szCs w:val="20"/>
        </w:rPr>
      </w:pPr>
      <w:r w:rsidRPr="004F2909">
        <w:rPr>
          <w:i/>
          <w:color w:val="000000"/>
          <w:sz w:val="20"/>
          <w:szCs w:val="20"/>
        </w:rPr>
        <w:t>İnsan – doğa ilişkisi çerçevesinde coğrafî sorgulama becerileri kazanır.</w:t>
      </w:r>
    </w:p>
    <w:p w:rsidR="005457A0" w:rsidRPr="004F2909" w:rsidRDefault="005457A0" w:rsidP="00C71787">
      <w:pPr>
        <w:numPr>
          <w:ilvl w:val="0"/>
          <w:numId w:val="7"/>
        </w:numPr>
        <w:rPr>
          <w:i/>
          <w:color w:val="000000"/>
          <w:sz w:val="20"/>
          <w:szCs w:val="20"/>
        </w:rPr>
      </w:pPr>
      <w:r w:rsidRPr="004F2909">
        <w:rPr>
          <w:i/>
          <w:color w:val="000000"/>
          <w:sz w:val="20"/>
          <w:szCs w:val="20"/>
        </w:rPr>
        <w:t>Evrene ait temel unsurları yaşamla ilişkilendirir.</w:t>
      </w:r>
    </w:p>
    <w:p w:rsidR="005457A0" w:rsidRPr="004F2909" w:rsidRDefault="005457A0" w:rsidP="00C71787">
      <w:pPr>
        <w:numPr>
          <w:ilvl w:val="0"/>
          <w:numId w:val="7"/>
        </w:numPr>
        <w:rPr>
          <w:i/>
          <w:color w:val="000000"/>
          <w:sz w:val="20"/>
          <w:szCs w:val="20"/>
        </w:rPr>
      </w:pPr>
      <w:r w:rsidRPr="004F2909">
        <w:rPr>
          <w:i/>
          <w:color w:val="000000"/>
          <w:sz w:val="20"/>
          <w:szCs w:val="20"/>
        </w:rPr>
        <w:t>Doğa ve insan sistemlerinin işleyiş ve değişimini kavrar.</w:t>
      </w:r>
    </w:p>
    <w:p w:rsidR="005457A0" w:rsidRPr="004F2909" w:rsidRDefault="005457A0" w:rsidP="00C71787">
      <w:pPr>
        <w:numPr>
          <w:ilvl w:val="0"/>
          <w:numId w:val="7"/>
        </w:numPr>
        <w:rPr>
          <w:i/>
          <w:color w:val="000000"/>
          <w:sz w:val="20"/>
          <w:szCs w:val="20"/>
        </w:rPr>
      </w:pPr>
      <w:r w:rsidRPr="004F2909">
        <w:rPr>
          <w:i/>
          <w:color w:val="000000"/>
          <w:sz w:val="20"/>
          <w:szCs w:val="20"/>
        </w:rPr>
        <w:t xml:space="preserve">Yakın çevresinden başlayarak ülkesine ve dünyaya ait mekânsal değerlere (doğa ve insanın ürettikleri ve biriktirdikleri) sahip çıkma bilinci geliştirir. </w:t>
      </w:r>
    </w:p>
    <w:p w:rsidR="005457A0" w:rsidRPr="004F2909" w:rsidRDefault="005457A0" w:rsidP="00C71787">
      <w:pPr>
        <w:numPr>
          <w:ilvl w:val="0"/>
          <w:numId w:val="7"/>
        </w:numPr>
        <w:rPr>
          <w:i/>
          <w:color w:val="000000"/>
          <w:sz w:val="20"/>
          <w:szCs w:val="20"/>
        </w:rPr>
      </w:pPr>
      <w:r w:rsidRPr="004F2909">
        <w:rPr>
          <w:i/>
          <w:color w:val="000000"/>
          <w:sz w:val="20"/>
          <w:szCs w:val="20"/>
        </w:rPr>
        <w:t>Ekosistemin işleyişine yönelik sorumluluk bilinci geliştirir.</w:t>
      </w:r>
    </w:p>
    <w:p w:rsidR="005457A0" w:rsidRPr="004F2909" w:rsidRDefault="005457A0" w:rsidP="00C71787">
      <w:pPr>
        <w:numPr>
          <w:ilvl w:val="0"/>
          <w:numId w:val="7"/>
        </w:numPr>
        <w:rPr>
          <w:i/>
          <w:color w:val="000000"/>
          <w:sz w:val="20"/>
          <w:szCs w:val="20"/>
        </w:rPr>
      </w:pPr>
      <w:r w:rsidRPr="004F2909">
        <w:rPr>
          <w:i/>
          <w:color w:val="000000"/>
          <w:sz w:val="20"/>
          <w:szCs w:val="20"/>
        </w:rPr>
        <w:t>Doğa ve insan sistemlerinin ürettiği değerlerin uyumlu birlikteliği ve sürekliliği için mekânsal planlamanın önemini kavrayarak insan ve doğa kaynaklarının kullanımında “tasarruf bilinci” geliştirir.</w:t>
      </w:r>
    </w:p>
    <w:p w:rsidR="005457A0" w:rsidRPr="004F2909" w:rsidRDefault="005457A0" w:rsidP="00C71787">
      <w:pPr>
        <w:numPr>
          <w:ilvl w:val="0"/>
          <w:numId w:val="7"/>
        </w:numPr>
        <w:rPr>
          <w:i/>
          <w:color w:val="000000"/>
          <w:sz w:val="20"/>
          <w:szCs w:val="20"/>
        </w:rPr>
      </w:pPr>
      <w:r w:rsidRPr="004F2909">
        <w:rPr>
          <w:i/>
          <w:color w:val="000000"/>
          <w:sz w:val="20"/>
          <w:szCs w:val="20"/>
        </w:rPr>
        <w:t>Mekânsal süreçlerin yerel ve küresel etkileşim içinde olabilirliğini irdeler.</w:t>
      </w:r>
    </w:p>
    <w:p w:rsidR="005457A0" w:rsidRPr="004F2909" w:rsidRDefault="005457A0" w:rsidP="00C71787">
      <w:pPr>
        <w:numPr>
          <w:ilvl w:val="0"/>
          <w:numId w:val="7"/>
        </w:numPr>
        <w:rPr>
          <w:i/>
          <w:color w:val="000000"/>
          <w:sz w:val="20"/>
          <w:szCs w:val="20"/>
        </w:rPr>
      </w:pPr>
      <w:r w:rsidRPr="004F2909">
        <w:rPr>
          <w:i/>
          <w:color w:val="000000"/>
          <w:sz w:val="20"/>
          <w:szCs w:val="20"/>
        </w:rPr>
        <w:t>Kalkınma süreçlerinin doğayla uyumlu kılınmasının önemini kavrar.</w:t>
      </w:r>
    </w:p>
    <w:p w:rsidR="005457A0" w:rsidRPr="004F2909" w:rsidRDefault="005457A0" w:rsidP="00C71787">
      <w:pPr>
        <w:numPr>
          <w:ilvl w:val="0"/>
          <w:numId w:val="7"/>
        </w:numPr>
        <w:rPr>
          <w:i/>
          <w:color w:val="000000"/>
          <w:sz w:val="20"/>
          <w:szCs w:val="20"/>
        </w:rPr>
      </w:pPr>
      <w:r w:rsidRPr="004F2909">
        <w:rPr>
          <w:i/>
          <w:color w:val="000000"/>
          <w:sz w:val="20"/>
          <w:szCs w:val="20"/>
        </w:rPr>
        <w:t>Doğal afetler ve çevre sorunlarını değerlendirerek korunma ve önlem alma yollarına yönelik uygulamalar geliştirir.</w:t>
      </w:r>
    </w:p>
    <w:p w:rsidR="005457A0" w:rsidRPr="004F2909" w:rsidRDefault="005457A0" w:rsidP="00C71787">
      <w:pPr>
        <w:numPr>
          <w:ilvl w:val="0"/>
          <w:numId w:val="7"/>
        </w:numPr>
        <w:rPr>
          <w:i/>
          <w:color w:val="000000"/>
          <w:sz w:val="20"/>
          <w:szCs w:val="20"/>
        </w:rPr>
      </w:pPr>
      <w:r w:rsidRPr="004F2909">
        <w:rPr>
          <w:i/>
          <w:color w:val="000000"/>
          <w:sz w:val="20"/>
          <w:szCs w:val="20"/>
        </w:rPr>
        <w:t>Ülkelerin oluşturdukları bölgesel ve küresel düzeyde etkin olan, çevresel, kültürel, siyasi ve ekonomik örgütlerin coğrafî açıdan uluslararası ilişkilerdeki rolünü kavrar.</w:t>
      </w:r>
    </w:p>
    <w:p w:rsidR="005457A0" w:rsidRPr="004F2909" w:rsidRDefault="005457A0" w:rsidP="00C71787">
      <w:pPr>
        <w:numPr>
          <w:ilvl w:val="0"/>
          <w:numId w:val="7"/>
        </w:numPr>
        <w:rPr>
          <w:i/>
          <w:color w:val="000000"/>
          <w:sz w:val="20"/>
          <w:szCs w:val="20"/>
        </w:rPr>
      </w:pPr>
      <w:r w:rsidRPr="004F2909">
        <w:rPr>
          <w:i/>
          <w:color w:val="000000"/>
          <w:sz w:val="20"/>
          <w:szCs w:val="20"/>
        </w:rPr>
        <w:t>Bölgesel ve küresel ilişkiler açısından Türkiye’nin konum özelliklerini kavrayarak sahip olduğu potansiyellerle coğrafî bir birikim ve sentez ülkesi olduğunun bilincine varır.</w:t>
      </w:r>
    </w:p>
    <w:p w:rsidR="005457A0" w:rsidRPr="004F2909" w:rsidRDefault="005457A0" w:rsidP="00C71787">
      <w:pPr>
        <w:numPr>
          <w:ilvl w:val="0"/>
          <w:numId w:val="7"/>
        </w:numPr>
        <w:rPr>
          <w:i/>
          <w:color w:val="000000"/>
          <w:sz w:val="20"/>
          <w:szCs w:val="20"/>
        </w:rPr>
      </w:pPr>
      <w:r w:rsidRPr="004F2909">
        <w:rPr>
          <w:i/>
          <w:color w:val="000000"/>
          <w:sz w:val="20"/>
          <w:szCs w:val="20"/>
        </w:rPr>
        <w:t>Coğrafî değerlerin “vatan bilincinin” kazanılmasındaki önemini özümser.</w:t>
      </w:r>
    </w:p>
    <w:p w:rsidR="005457A0" w:rsidRPr="004F2909" w:rsidRDefault="005457A0" w:rsidP="00C71787">
      <w:pPr>
        <w:ind w:left="720"/>
        <w:rPr>
          <w:i/>
          <w:color w:val="000000"/>
          <w:sz w:val="20"/>
          <w:szCs w:val="20"/>
        </w:rPr>
      </w:pPr>
    </w:p>
    <w:p w:rsidR="005457A0" w:rsidRPr="004F2909" w:rsidRDefault="005457A0" w:rsidP="00C71787">
      <w:pPr>
        <w:rPr>
          <w:b/>
          <w:i/>
          <w:sz w:val="20"/>
          <w:szCs w:val="20"/>
          <w:u w:val="single"/>
        </w:rPr>
      </w:pPr>
      <w:r w:rsidRPr="004F2909">
        <w:rPr>
          <w:b/>
          <w:sz w:val="20"/>
          <w:szCs w:val="20"/>
        </w:rPr>
        <w:tab/>
      </w:r>
      <w:r w:rsidRPr="004F2909">
        <w:rPr>
          <w:b/>
          <w:i/>
          <w:sz w:val="20"/>
          <w:szCs w:val="20"/>
          <w:u w:val="single"/>
        </w:rPr>
        <w:t>MADDE 03: Ders kitaplarının ve Müfredat programlarının incelenmesi.</w:t>
      </w:r>
    </w:p>
    <w:p w:rsidR="005457A0" w:rsidRPr="004F2909" w:rsidRDefault="007A6233" w:rsidP="00C71787">
      <w:pPr>
        <w:ind w:firstLine="708"/>
        <w:rPr>
          <w:sz w:val="20"/>
          <w:szCs w:val="20"/>
        </w:rPr>
      </w:pPr>
      <w:r>
        <w:rPr>
          <w:sz w:val="20"/>
          <w:szCs w:val="20"/>
        </w:rPr>
        <w:t>2016-2017</w:t>
      </w:r>
      <w:r w:rsidR="005457A0" w:rsidRPr="004F2909">
        <w:rPr>
          <w:sz w:val="20"/>
          <w:szCs w:val="20"/>
        </w:rPr>
        <w:t xml:space="preserve"> eğitim-öğretim yılı ders kitapları incelendi. Müfredat programları ile karşılaştırıldı. Çalışmaların ve planların bu programa göre yapılması için gerekli hassasiyetin gösterilesi kararlaştırıldı. </w:t>
      </w:r>
      <w:proofErr w:type="gramStart"/>
      <w:r w:rsidR="0060424E">
        <w:rPr>
          <w:b/>
          <w:sz w:val="20"/>
          <w:szCs w:val="20"/>
        </w:rPr>
        <w:t xml:space="preserve">Coğrafya </w:t>
      </w:r>
      <w:r w:rsidR="005457A0" w:rsidRPr="004F2909">
        <w:rPr>
          <w:b/>
          <w:sz w:val="20"/>
          <w:szCs w:val="20"/>
        </w:rPr>
        <w:t xml:space="preserve"> </w:t>
      </w:r>
      <w:r w:rsidR="005457A0" w:rsidRPr="004F2909">
        <w:rPr>
          <w:sz w:val="20"/>
          <w:szCs w:val="20"/>
        </w:rPr>
        <w:t>ders</w:t>
      </w:r>
      <w:proofErr w:type="gramEnd"/>
      <w:r w:rsidR="005457A0" w:rsidRPr="004F2909">
        <w:rPr>
          <w:sz w:val="20"/>
          <w:szCs w:val="20"/>
        </w:rPr>
        <w:t xml:space="preserve"> kitaplarının sadece birer kaynak olduğu, bizim öncelikle müfredat programını dikkate almamız gerektiğinin altı çizildi. </w:t>
      </w:r>
    </w:p>
    <w:p w:rsidR="005457A0" w:rsidRPr="004F2909" w:rsidRDefault="005457A0" w:rsidP="00C71787">
      <w:pPr>
        <w:ind w:firstLine="708"/>
        <w:rPr>
          <w:sz w:val="20"/>
          <w:szCs w:val="20"/>
        </w:rPr>
      </w:pPr>
      <w:r w:rsidRPr="004F2909">
        <w:rPr>
          <w:b/>
          <w:i/>
          <w:sz w:val="20"/>
          <w:szCs w:val="20"/>
        </w:rPr>
        <w:t>KARAR:</w:t>
      </w:r>
      <w:r w:rsidRPr="004F2909">
        <w:rPr>
          <w:sz w:val="20"/>
          <w:szCs w:val="20"/>
        </w:rPr>
        <w:t xml:space="preserve"> </w:t>
      </w:r>
      <w:r w:rsidRPr="004F2909">
        <w:rPr>
          <w:i/>
          <w:sz w:val="20"/>
          <w:szCs w:val="20"/>
        </w:rPr>
        <w:t>eba.gov.tr adresindeki e-kitapların indirilmesi planlamanın yürürlükteki müfredata göre yapılması kararlaştırıldı.</w:t>
      </w:r>
    </w:p>
    <w:p w:rsidR="005457A0" w:rsidRPr="004F2909" w:rsidRDefault="005457A0" w:rsidP="00C71787">
      <w:pPr>
        <w:tabs>
          <w:tab w:val="left" w:pos="800"/>
        </w:tabs>
        <w:rPr>
          <w:b/>
          <w:i/>
          <w:sz w:val="20"/>
          <w:szCs w:val="20"/>
          <w:u w:val="single"/>
        </w:rPr>
      </w:pPr>
      <w:r w:rsidRPr="004F2909">
        <w:rPr>
          <w:b/>
          <w:sz w:val="20"/>
          <w:szCs w:val="20"/>
        </w:rPr>
        <w:tab/>
      </w:r>
      <w:r w:rsidRPr="004F2909">
        <w:rPr>
          <w:b/>
          <w:i/>
          <w:sz w:val="20"/>
          <w:szCs w:val="20"/>
          <w:u w:val="single"/>
        </w:rPr>
        <w:t>MADDE 04: Atatürk İlke ve İnkılâplarının, Atatürkçülük konularının; milli gün ve haftaların yıllık planlara ve yapılacak çalışmalara aktarılması. Bunun için izlenmesi gereken yöntemlerin tespit edilmesi.</w:t>
      </w:r>
    </w:p>
    <w:p w:rsidR="005457A0" w:rsidRPr="004F2909" w:rsidRDefault="005457A0" w:rsidP="00C71787">
      <w:pPr>
        <w:ind w:firstLine="708"/>
        <w:rPr>
          <w:sz w:val="20"/>
          <w:szCs w:val="20"/>
        </w:rPr>
      </w:pPr>
      <w:r w:rsidRPr="004F2909">
        <w:rPr>
          <w:sz w:val="20"/>
          <w:szCs w:val="20"/>
        </w:rPr>
        <w:t xml:space="preserve">18 Ocak 1982 tarih ve 2104 sayılı Tebliğler Dergisi ile Mayıs 1998 tarih ve 2488 sayılı Tebliğler Dergisinde yayınlanan Atatürkçülük konuları </w:t>
      </w:r>
      <w:r w:rsidR="00324526">
        <w:rPr>
          <w:b/>
          <w:sz w:val="20"/>
          <w:szCs w:val="20"/>
        </w:rPr>
        <w:t xml:space="preserve">EROL </w:t>
      </w:r>
      <w:proofErr w:type="gramStart"/>
      <w:r w:rsidR="00324526">
        <w:rPr>
          <w:b/>
          <w:sz w:val="20"/>
          <w:szCs w:val="20"/>
        </w:rPr>
        <w:t xml:space="preserve">YARDIMCI </w:t>
      </w:r>
      <w:r w:rsidR="0060424E">
        <w:rPr>
          <w:b/>
          <w:sz w:val="20"/>
          <w:szCs w:val="20"/>
        </w:rPr>
        <w:t xml:space="preserve"> </w:t>
      </w:r>
      <w:r w:rsidRPr="004F2909">
        <w:rPr>
          <w:sz w:val="20"/>
          <w:szCs w:val="20"/>
        </w:rPr>
        <w:t xml:space="preserve"> tarafından</w:t>
      </w:r>
      <w:proofErr w:type="gramEnd"/>
      <w:r w:rsidRPr="004F2909">
        <w:rPr>
          <w:sz w:val="20"/>
          <w:szCs w:val="20"/>
        </w:rPr>
        <w:t xml:space="preserve"> okundu. Bunun için şu hususlar üzerinde hassasiyetle durulması gerektiği </w:t>
      </w:r>
      <w:r w:rsidRPr="004F2909">
        <w:rPr>
          <w:b/>
          <w:sz w:val="20"/>
          <w:szCs w:val="20"/>
        </w:rPr>
        <w:t>kararlaştırıldı</w:t>
      </w:r>
      <w:r w:rsidRPr="004F2909">
        <w:rPr>
          <w:sz w:val="20"/>
          <w:szCs w:val="20"/>
        </w:rPr>
        <w:t xml:space="preserve">: </w:t>
      </w:r>
    </w:p>
    <w:p w:rsidR="005457A0" w:rsidRPr="004F2909" w:rsidRDefault="00324526" w:rsidP="0060424E">
      <w:pPr>
        <w:ind w:firstLine="708"/>
        <w:rPr>
          <w:sz w:val="20"/>
          <w:szCs w:val="20"/>
        </w:rPr>
      </w:pPr>
      <w:r>
        <w:rPr>
          <w:b/>
          <w:sz w:val="20"/>
          <w:szCs w:val="20"/>
        </w:rPr>
        <w:t>GAMZE KARAKAŞ</w:t>
      </w:r>
      <w:r w:rsidR="005457A0">
        <w:rPr>
          <w:b/>
          <w:sz w:val="20"/>
          <w:szCs w:val="20"/>
        </w:rPr>
        <w:t>-</w:t>
      </w:r>
      <w:r w:rsidR="005457A0" w:rsidRPr="004F2909">
        <w:rPr>
          <w:b/>
          <w:sz w:val="20"/>
          <w:szCs w:val="20"/>
        </w:rPr>
        <w:t xml:space="preserve">: </w:t>
      </w:r>
      <w:r w:rsidR="005457A0" w:rsidRPr="004F2909">
        <w:rPr>
          <w:sz w:val="20"/>
          <w:szCs w:val="20"/>
        </w:rPr>
        <w:t>Bütün öğretmenlerimizin Milli Eğitim Temel Kanunu ve genel programlarda yer alan amaçlar doğrultusunda hareket ederek, öğrencilerini Atatürk İnkılâp ve İlkelerine bağlı yurttaşlar olarak yetiştirmeleri görevlerinin gereğidir. Bu durumda ise, okullarımızdaki öğretmenlerin derslerinde yeri geldikçe bu konuya önemle eğilmeleri programlara uygun biçimde etkinlik göstermeleri zorunlu bulunmaktadır. Öğrencilerimizin Atatürkçü olarak yetişmelerini sağlamak için okulumuzda bütün öğretmenlerin, plan ve programa dayalı işbirliği içinde ortak çalışmalara girmeleri gerekmektedir. Tarih öğretmenimizin görüşlerinden yararlanmalıyız. Yapılacak etkinlikler konuların ilgisine göre ve yeri geldikçe uygulanacak şekilde yıllık plan ve ders planlarına yansıtılacaktır. Dersin konuları ve anma günleri ile ilgili Atatürk’ün özdeyişlerinin, günümüzdeki uzay çalışmaları, bilimsel teknik gelişmelerden örnekler verilerek, anlamının büyüklüğü ve önemi üzerinde durulacaktır.</w:t>
      </w:r>
    </w:p>
    <w:p w:rsidR="005457A0" w:rsidRPr="004F2909" w:rsidRDefault="00324526" w:rsidP="00C71787">
      <w:pPr>
        <w:ind w:firstLine="708"/>
        <w:rPr>
          <w:sz w:val="20"/>
          <w:szCs w:val="20"/>
        </w:rPr>
      </w:pPr>
      <w:r>
        <w:rPr>
          <w:b/>
          <w:sz w:val="20"/>
          <w:szCs w:val="20"/>
        </w:rPr>
        <w:t xml:space="preserve">EROL </w:t>
      </w:r>
      <w:proofErr w:type="gramStart"/>
      <w:r>
        <w:rPr>
          <w:b/>
          <w:sz w:val="20"/>
          <w:szCs w:val="20"/>
        </w:rPr>
        <w:t>YARDIMCI</w:t>
      </w:r>
      <w:r w:rsidR="0060424E">
        <w:rPr>
          <w:b/>
          <w:sz w:val="20"/>
          <w:szCs w:val="20"/>
        </w:rPr>
        <w:t xml:space="preserve"> </w:t>
      </w:r>
      <w:r w:rsidR="005457A0" w:rsidRPr="004F2909">
        <w:rPr>
          <w:b/>
          <w:sz w:val="20"/>
          <w:szCs w:val="20"/>
        </w:rPr>
        <w:t>:</w:t>
      </w:r>
      <w:r w:rsidR="005457A0" w:rsidRPr="004F2909">
        <w:rPr>
          <w:sz w:val="20"/>
          <w:szCs w:val="20"/>
        </w:rPr>
        <w:t xml:space="preserve"> 1739</w:t>
      </w:r>
      <w:proofErr w:type="gramEnd"/>
      <w:r w:rsidR="005457A0" w:rsidRPr="004F2909">
        <w:rPr>
          <w:sz w:val="20"/>
          <w:szCs w:val="20"/>
        </w:rPr>
        <w:t xml:space="preserve"> sayılı Milli Eğitim Temel Kanunu’nun “Eğitim sistemimizin her derece ve türü ile ilgili ders programlarının hazırlanıp uygulanmasında ve her türlü eğitim faaliyetlerinde Atatürk inkılâp ve ilkeleri ve Anayasada ifadesini bulmuş olan Atatürk milliyetçiliği temel olarak alınır. Milli ahlak ve milli kültürün bozulup yozlaşmadan kendimize has şekli ile evrensel kültür içinde korunup geliştirilmesine ve öğretilmesine önem verilir.” Maddesinde(10. Madde) açıklanan hususlar daima kılavuzumuz olacaktır. </w:t>
      </w:r>
    </w:p>
    <w:p w:rsidR="005457A0" w:rsidRPr="004F2909" w:rsidRDefault="005457A0" w:rsidP="00C71787">
      <w:pPr>
        <w:rPr>
          <w:b/>
          <w:sz w:val="20"/>
          <w:szCs w:val="20"/>
        </w:rPr>
      </w:pPr>
      <w:r w:rsidRPr="004F2909">
        <w:rPr>
          <w:b/>
          <w:sz w:val="20"/>
          <w:szCs w:val="20"/>
        </w:rPr>
        <w:t>COĞRAFYA DERSLERİ ATATÜRKÇÜLÜK KONULARI–1</w:t>
      </w:r>
    </w:p>
    <w:p w:rsidR="005457A0" w:rsidRPr="004F2909" w:rsidRDefault="005457A0" w:rsidP="00C71787">
      <w:pPr>
        <w:rPr>
          <w:b/>
          <w:sz w:val="20"/>
          <w:szCs w:val="20"/>
        </w:rPr>
      </w:pPr>
      <w:r w:rsidRPr="004F2909">
        <w:rPr>
          <w:b/>
          <w:sz w:val="20"/>
          <w:szCs w:val="20"/>
        </w:rPr>
        <w:t>( 18.01.1982 Tarih ve 2104 Sayılı Tebliğler Dergisi)</w:t>
      </w:r>
    </w:p>
    <w:p w:rsidR="005457A0" w:rsidRPr="00D4667A" w:rsidRDefault="005457A0" w:rsidP="00C71787">
      <w:pPr>
        <w:ind w:firstLine="708"/>
        <w:rPr>
          <w:b/>
          <w:sz w:val="20"/>
          <w:szCs w:val="20"/>
        </w:rPr>
      </w:pPr>
      <w:r w:rsidRPr="00D4667A">
        <w:rPr>
          <w:b/>
          <w:sz w:val="20"/>
          <w:szCs w:val="20"/>
          <w:u w:val="single"/>
        </w:rPr>
        <w:t>Türkiye Coğrafyası İçine Giren Konular İşlenirken</w:t>
      </w:r>
    </w:p>
    <w:p w:rsidR="005457A0" w:rsidRPr="004F2909" w:rsidRDefault="005457A0" w:rsidP="00C71787">
      <w:pPr>
        <w:ind w:firstLine="708"/>
        <w:rPr>
          <w:sz w:val="20"/>
          <w:szCs w:val="20"/>
        </w:rPr>
      </w:pPr>
      <w:r w:rsidRPr="004F2909">
        <w:rPr>
          <w:sz w:val="20"/>
          <w:szCs w:val="20"/>
        </w:rPr>
        <w:lastRenderedPageBreak/>
        <w:t>Türkiye’nin dünyadaki yeri ve önemi konusunda, yurdumuzun bugünkü sınırlarının Atatürk’ün önderliğinde yapılan milli mücadele sonucunda çizilmiş olduğuna ve coğrafi konumu itibariyle stratejik önemine değinilmeli; ayrıca, Türkiye’nin komşu olduğu Ortadoğu Ülkeleri arasında gerek ekonomi, gerek kültürel alandaki üstünlüğün, Atatürk İnkılâbının bir sonucu olduğu belirtilmelidir.</w:t>
      </w:r>
    </w:p>
    <w:p w:rsidR="005457A0" w:rsidRPr="004F2909" w:rsidRDefault="005457A0" w:rsidP="00C71787">
      <w:pPr>
        <w:ind w:firstLine="708"/>
        <w:rPr>
          <w:sz w:val="20"/>
          <w:szCs w:val="20"/>
        </w:rPr>
      </w:pPr>
      <w:r w:rsidRPr="004F2909">
        <w:rPr>
          <w:sz w:val="20"/>
          <w:szCs w:val="20"/>
        </w:rPr>
        <w:t>9. sınıflarda bölgeler konusu yeni bir anlayışla 4 yıla yayılmış olduğundan yerine göre aşağıdaki şekilde yine Atatürkçülük ile ilgili konular işlenecektir.</w:t>
      </w:r>
    </w:p>
    <w:p w:rsidR="005457A0" w:rsidRPr="004F2909" w:rsidRDefault="005457A0" w:rsidP="00C71787">
      <w:pPr>
        <w:ind w:firstLine="708"/>
        <w:rPr>
          <w:sz w:val="20"/>
          <w:szCs w:val="20"/>
        </w:rPr>
      </w:pPr>
      <w:r w:rsidRPr="004F2909">
        <w:rPr>
          <w:sz w:val="20"/>
          <w:szCs w:val="20"/>
        </w:rPr>
        <w:t>Türkiye’de nüfus ve yapısı konusunda, Atatürk’ün eğitim ve öğretime verdiği önem, yeni Türk Alfabesinin kabul edilmesi ve okuma-yazma seferberliği üzerinde durulmalıdır.</w:t>
      </w:r>
    </w:p>
    <w:p w:rsidR="005457A0" w:rsidRPr="004F2909" w:rsidRDefault="005457A0" w:rsidP="00C71787">
      <w:pPr>
        <w:ind w:firstLine="708"/>
        <w:rPr>
          <w:sz w:val="20"/>
          <w:szCs w:val="20"/>
        </w:rPr>
      </w:pPr>
      <w:r w:rsidRPr="004F2909">
        <w:rPr>
          <w:sz w:val="20"/>
          <w:szCs w:val="20"/>
        </w:rPr>
        <w:t>Türkiye ekonomisi konusunda Lozan Barış Antlaşması ile kapitülasyonların kaldırılması ve bunun ekonomik yönden sonuçları açıklanmalıdır. Atatürk’ün tarım, endüstri ve madencilik alanlarındaki gelişmelerin gerekliliği hususundaki görüşleri belirtilmeli ve Cumhuriyetin ilk yıllarında kurulan şeker, dokuma ve demir çelik fabrikaları gibi endüstri kuruluşlarına örneklerle yer verilmelidir.</w:t>
      </w:r>
    </w:p>
    <w:p w:rsidR="005457A0" w:rsidRPr="009E32E6" w:rsidRDefault="005457A0" w:rsidP="00C71787">
      <w:pPr>
        <w:ind w:firstLine="708"/>
        <w:rPr>
          <w:b/>
          <w:sz w:val="20"/>
          <w:szCs w:val="20"/>
          <w:u w:val="single"/>
        </w:rPr>
      </w:pPr>
      <w:r w:rsidRPr="009E32E6">
        <w:rPr>
          <w:b/>
          <w:sz w:val="20"/>
          <w:szCs w:val="20"/>
          <w:u w:val="single"/>
        </w:rPr>
        <w:t>Küresel Ortam: Bölgeler Ve Ülkeleri Öğrenme Alanına Giren Ünite Ve Konular İşlenirken,</w:t>
      </w:r>
    </w:p>
    <w:p w:rsidR="005457A0" w:rsidRPr="004F2909" w:rsidRDefault="005457A0" w:rsidP="00C71787">
      <w:pPr>
        <w:ind w:firstLine="708"/>
        <w:rPr>
          <w:sz w:val="20"/>
          <w:szCs w:val="20"/>
        </w:rPr>
      </w:pPr>
      <w:r w:rsidRPr="004F2909">
        <w:rPr>
          <w:sz w:val="20"/>
          <w:szCs w:val="20"/>
        </w:rPr>
        <w:t>Siyasal gelişmeler konusunda, İkinci Dünya Savaşından sonra dünyada barış ve güvenliği sağlamak amacıyla kurulan kuruluşlar anlatılırken, Atatürk’ün “Yurtta Sulh, Cihanda Sulh” ilkesi açıklanmalıdır.</w:t>
      </w:r>
    </w:p>
    <w:p w:rsidR="005457A0" w:rsidRPr="004F2909" w:rsidRDefault="005457A0" w:rsidP="00C71787">
      <w:pPr>
        <w:ind w:firstLine="708"/>
        <w:rPr>
          <w:sz w:val="20"/>
          <w:szCs w:val="20"/>
        </w:rPr>
      </w:pPr>
      <w:r w:rsidRPr="004F2909">
        <w:rPr>
          <w:sz w:val="20"/>
          <w:szCs w:val="20"/>
        </w:rPr>
        <w:t>Asya ve Afrika Ülkeleri konularında, bu kıtalarda bağımsızlık savaşı veren; Fas, Libya, Irak, Pakistan gibi devletlerin Atatürk’ün yolunu izlediklerini, Atatürk ve Türk İnkılâplarından esinlendiklerini; böylece Atatürk’ün yalnız Türklerin önderi olmayıp dünya devletlerine de örnek bir lider olduğu belirtilmelidir.</w:t>
      </w:r>
    </w:p>
    <w:p w:rsidR="005457A0" w:rsidRPr="004F2909" w:rsidRDefault="00324526" w:rsidP="009E32E6">
      <w:pPr>
        <w:rPr>
          <w:sz w:val="20"/>
          <w:szCs w:val="20"/>
        </w:rPr>
      </w:pPr>
      <w:r>
        <w:rPr>
          <w:b/>
          <w:sz w:val="20"/>
          <w:szCs w:val="20"/>
        </w:rPr>
        <w:t xml:space="preserve">GAMZE </w:t>
      </w:r>
      <w:proofErr w:type="gramStart"/>
      <w:r>
        <w:rPr>
          <w:b/>
          <w:sz w:val="20"/>
          <w:szCs w:val="20"/>
        </w:rPr>
        <w:t>KARAKAŞ</w:t>
      </w:r>
      <w:r w:rsidR="00CE4E94">
        <w:rPr>
          <w:b/>
          <w:sz w:val="20"/>
          <w:szCs w:val="20"/>
        </w:rPr>
        <w:t xml:space="preserve"> </w:t>
      </w:r>
      <w:r w:rsidR="005457A0" w:rsidRPr="004F2909">
        <w:rPr>
          <w:b/>
          <w:sz w:val="20"/>
          <w:szCs w:val="20"/>
        </w:rPr>
        <w:t>:</w:t>
      </w:r>
      <w:r w:rsidR="005457A0" w:rsidRPr="004F2909">
        <w:rPr>
          <w:sz w:val="20"/>
          <w:szCs w:val="20"/>
        </w:rPr>
        <w:t xml:space="preserve"> Coğrafya</w:t>
      </w:r>
      <w:proofErr w:type="gramEnd"/>
      <w:r w:rsidR="005457A0" w:rsidRPr="004F2909">
        <w:rPr>
          <w:sz w:val="20"/>
          <w:szCs w:val="20"/>
        </w:rPr>
        <w:t xml:space="preserve"> Dersi Müfredat Programı uygulanırken şu hususlar önemle vurgulanmalıdır. “Millî ve dinî bayramlar, mahallî kurtuluş ve kutlama günleri, önemli olaylar, belirli gün ve haftalardan yararlanılarak, öğrencilerin millî duyarlılığı geliştirilmelidir. 29 Ekim Cumhuriyet Bayramı, 23 Nisan Ulusal Egemenlik ve Çocuk Bayramı, 19 Mayıs Atatürk’ü Anma, Gençlik ve Spor Bayramı, Kurtuluş Savaşı’nda bir zaferin ya da Türk İnkılâbı ile ilgili herhangi bir olayın yıl dönümü, Ankara’nın başkent olması gibi olayların yıl dönümlerinde Atatürk’ün kişilik özelliklerini, inkılâplarını, ilkelerini ve düşünceleri anlatılacaktır. Atatürk’ün “Türk, öğün, çalış, güven”, “Ne mutlu Türküm diyene!” ve “Yurtta sulh, cihanda sulh”   gibi sözlerinden hareketle, Türklerin tarihte oynadıkları rolü; askerlik, idare, hukuk, bilim, fen ve sanat alanında insanlığa hizmetleri gösterilecektir. Öğrencilerin, Türk milletine, Türk bayrağına, Türk ordusuna ve vatanına hizmet eden kişilere sevgi, saygı ve takdir duyguları geliştirilecektir.”</w:t>
      </w:r>
    </w:p>
    <w:p w:rsidR="005457A0" w:rsidRPr="004F2909" w:rsidRDefault="005457A0" w:rsidP="00C71787">
      <w:pPr>
        <w:rPr>
          <w:b/>
          <w:sz w:val="20"/>
          <w:szCs w:val="20"/>
        </w:rPr>
      </w:pPr>
      <w:r w:rsidRPr="004F2909">
        <w:rPr>
          <w:b/>
          <w:sz w:val="20"/>
          <w:szCs w:val="20"/>
        </w:rPr>
        <w:t>COĞRAFYA DERSLERİ ATATÜRKÇÜLÜK KONULARI–2</w:t>
      </w:r>
    </w:p>
    <w:p w:rsidR="005457A0" w:rsidRPr="004F2909" w:rsidRDefault="005457A0" w:rsidP="00C71787">
      <w:pPr>
        <w:rPr>
          <w:sz w:val="20"/>
          <w:szCs w:val="20"/>
        </w:rPr>
      </w:pPr>
      <w:r w:rsidRPr="004F2909">
        <w:rPr>
          <w:b/>
          <w:sz w:val="20"/>
          <w:szCs w:val="20"/>
        </w:rPr>
        <w:t>( Mayıs 1998 Tarih ve 2488 Sayılı Tebliğler Dergisi)</w:t>
      </w:r>
    </w:p>
    <w:tbl>
      <w:tblPr>
        <w:tblW w:w="91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5103"/>
        <w:gridCol w:w="1798"/>
      </w:tblGrid>
      <w:tr w:rsidR="005457A0" w:rsidRPr="004F2909" w:rsidTr="00594F6E">
        <w:tc>
          <w:tcPr>
            <w:tcW w:w="2268" w:type="dxa"/>
          </w:tcPr>
          <w:p w:rsidR="005457A0" w:rsidRPr="004F2909" w:rsidRDefault="005457A0" w:rsidP="00C71787">
            <w:pPr>
              <w:rPr>
                <w:b/>
                <w:sz w:val="20"/>
                <w:szCs w:val="20"/>
              </w:rPr>
            </w:pPr>
            <w:r w:rsidRPr="004F2909">
              <w:rPr>
                <w:b/>
                <w:sz w:val="20"/>
                <w:szCs w:val="20"/>
              </w:rPr>
              <w:t>HEDEFLER-DAVRANIŞLAR</w:t>
            </w:r>
          </w:p>
        </w:tc>
        <w:tc>
          <w:tcPr>
            <w:tcW w:w="5103" w:type="dxa"/>
          </w:tcPr>
          <w:p w:rsidR="005457A0" w:rsidRPr="004F2909" w:rsidRDefault="005457A0" w:rsidP="00C71787">
            <w:pPr>
              <w:rPr>
                <w:b/>
                <w:sz w:val="20"/>
                <w:szCs w:val="20"/>
              </w:rPr>
            </w:pPr>
            <w:r w:rsidRPr="004F2909">
              <w:rPr>
                <w:b/>
                <w:sz w:val="20"/>
                <w:szCs w:val="20"/>
              </w:rPr>
              <w:t>KONULAR</w:t>
            </w:r>
          </w:p>
        </w:tc>
        <w:tc>
          <w:tcPr>
            <w:tcW w:w="1798" w:type="dxa"/>
          </w:tcPr>
          <w:p w:rsidR="005457A0" w:rsidRPr="004F2909" w:rsidRDefault="005457A0" w:rsidP="00C71787">
            <w:pPr>
              <w:rPr>
                <w:b/>
                <w:sz w:val="20"/>
                <w:szCs w:val="20"/>
              </w:rPr>
            </w:pPr>
            <w:r w:rsidRPr="004F2909">
              <w:rPr>
                <w:b/>
                <w:sz w:val="20"/>
                <w:szCs w:val="20"/>
              </w:rPr>
              <w:t>AÇIKLAMALAR</w:t>
            </w:r>
          </w:p>
        </w:tc>
      </w:tr>
      <w:tr w:rsidR="005457A0" w:rsidRPr="004F2909" w:rsidTr="00594F6E">
        <w:tc>
          <w:tcPr>
            <w:tcW w:w="2268" w:type="dxa"/>
          </w:tcPr>
          <w:p w:rsidR="005457A0" w:rsidRPr="004F2909" w:rsidRDefault="005457A0" w:rsidP="00C71787">
            <w:pPr>
              <w:rPr>
                <w:sz w:val="20"/>
                <w:szCs w:val="20"/>
              </w:rPr>
            </w:pPr>
            <w:r w:rsidRPr="004F2909">
              <w:rPr>
                <w:b/>
                <w:bCs/>
                <w:sz w:val="20"/>
                <w:szCs w:val="20"/>
              </w:rPr>
              <w:t>Hedef:</w:t>
            </w:r>
            <w:r w:rsidRPr="004F2909">
              <w:rPr>
                <w:sz w:val="20"/>
                <w:szCs w:val="20"/>
              </w:rPr>
              <w:t xml:space="preserve"> Türkiye’nin dünya üzerindeki yerinin önemini değerlendirebilme</w:t>
            </w:r>
          </w:p>
          <w:p w:rsidR="005457A0" w:rsidRPr="004F2909" w:rsidRDefault="005457A0" w:rsidP="00C71787">
            <w:pPr>
              <w:rPr>
                <w:b/>
                <w:bCs/>
                <w:sz w:val="20"/>
                <w:szCs w:val="20"/>
              </w:rPr>
            </w:pPr>
            <w:r w:rsidRPr="004F2909">
              <w:rPr>
                <w:b/>
                <w:bCs/>
                <w:sz w:val="20"/>
                <w:szCs w:val="20"/>
              </w:rPr>
              <w:t>Davranışlar:</w:t>
            </w:r>
          </w:p>
          <w:p w:rsidR="005457A0" w:rsidRPr="004F2909" w:rsidRDefault="005457A0" w:rsidP="00C71787">
            <w:pPr>
              <w:rPr>
                <w:sz w:val="20"/>
                <w:szCs w:val="20"/>
              </w:rPr>
            </w:pPr>
            <w:r w:rsidRPr="004F2909">
              <w:rPr>
                <w:b/>
                <w:bCs/>
                <w:sz w:val="20"/>
                <w:szCs w:val="20"/>
              </w:rPr>
              <w:t>1.</w:t>
            </w:r>
            <w:r w:rsidRPr="004F2909">
              <w:rPr>
                <w:sz w:val="20"/>
                <w:szCs w:val="20"/>
              </w:rPr>
              <w:t xml:space="preserve"> Türkiye’nin dünya üzerindeki yerinin önemini açıklama</w:t>
            </w:r>
          </w:p>
          <w:p w:rsidR="005457A0" w:rsidRPr="004F2909" w:rsidRDefault="005457A0" w:rsidP="00C71787">
            <w:pPr>
              <w:rPr>
                <w:sz w:val="20"/>
                <w:szCs w:val="20"/>
              </w:rPr>
            </w:pPr>
            <w:r w:rsidRPr="004F2909">
              <w:rPr>
                <w:b/>
                <w:bCs/>
                <w:sz w:val="20"/>
                <w:szCs w:val="20"/>
              </w:rPr>
              <w:t>2.</w:t>
            </w:r>
            <w:r w:rsidRPr="004F2909">
              <w:rPr>
                <w:sz w:val="20"/>
                <w:szCs w:val="20"/>
              </w:rPr>
              <w:t xml:space="preserve"> Türkiye’nin dünya üzerindeki yerinin diğer ülkelerle olan ilişkilerine </w:t>
            </w:r>
          </w:p>
          <w:p w:rsidR="005457A0" w:rsidRPr="004F2909" w:rsidRDefault="005457A0" w:rsidP="00C71787">
            <w:pPr>
              <w:rPr>
                <w:b/>
                <w:bCs/>
                <w:sz w:val="20"/>
                <w:szCs w:val="20"/>
              </w:rPr>
            </w:pPr>
          </w:p>
          <w:p w:rsidR="005457A0" w:rsidRPr="004F2909" w:rsidRDefault="005457A0" w:rsidP="00C71787">
            <w:pPr>
              <w:rPr>
                <w:sz w:val="20"/>
                <w:szCs w:val="20"/>
              </w:rPr>
            </w:pPr>
          </w:p>
        </w:tc>
        <w:tc>
          <w:tcPr>
            <w:tcW w:w="5103" w:type="dxa"/>
          </w:tcPr>
          <w:p w:rsidR="005457A0" w:rsidRPr="004F2909" w:rsidRDefault="005457A0" w:rsidP="00C71787">
            <w:pPr>
              <w:pStyle w:val="GvdeMetni"/>
              <w:rPr>
                <w:sz w:val="20"/>
                <w:szCs w:val="20"/>
              </w:rPr>
            </w:pPr>
            <w:r w:rsidRPr="004F2909">
              <w:rPr>
                <w:sz w:val="20"/>
                <w:szCs w:val="20"/>
              </w:rPr>
              <w:t>TÜRKİYE’YE YÖNELİK İÇ VE DIŞ TEHDİT</w:t>
            </w:r>
          </w:p>
          <w:p w:rsidR="005457A0" w:rsidRPr="004F2909" w:rsidRDefault="005457A0" w:rsidP="00C71787">
            <w:pPr>
              <w:rPr>
                <w:b/>
                <w:sz w:val="20"/>
                <w:szCs w:val="20"/>
              </w:rPr>
            </w:pPr>
            <w:r w:rsidRPr="004F2909">
              <w:rPr>
                <w:b/>
                <w:sz w:val="20"/>
                <w:szCs w:val="20"/>
              </w:rPr>
              <w:t>*Türkiye’nin jeopolitik önemi</w:t>
            </w:r>
          </w:p>
          <w:p w:rsidR="005457A0" w:rsidRPr="004F2909" w:rsidRDefault="005457A0" w:rsidP="00C71787">
            <w:pPr>
              <w:rPr>
                <w:sz w:val="20"/>
                <w:szCs w:val="20"/>
              </w:rPr>
            </w:pPr>
            <w:r w:rsidRPr="004F2909">
              <w:rPr>
                <w:sz w:val="20"/>
                <w:szCs w:val="20"/>
              </w:rPr>
              <w:t>Türkiye’nin jeopolitik durumunun önemli olması</w:t>
            </w:r>
          </w:p>
          <w:p w:rsidR="005457A0" w:rsidRPr="004F2909" w:rsidRDefault="005457A0" w:rsidP="00C71787">
            <w:pPr>
              <w:rPr>
                <w:sz w:val="20"/>
                <w:szCs w:val="20"/>
              </w:rPr>
            </w:pPr>
            <w:r w:rsidRPr="004F2909">
              <w:rPr>
                <w:sz w:val="20"/>
                <w:szCs w:val="20"/>
              </w:rPr>
              <w:t>Stratejik bakımdan dünyanın kritik bir bölgesinde olması</w:t>
            </w:r>
          </w:p>
          <w:p w:rsidR="005457A0" w:rsidRPr="004F2909" w:rsidRDefault="005457A0" w:rsidP="00C71787">
            <w:pPr>
              <w:rPr>
                <w:sz w:val="20"/>
                <w:szCs w:val="20"/>
              </w:rPr>
            </w:pPr>
            <w:r w:rsidRPr="004F2909">
              <w:rPr>
                <w:sz w:val="20"/>
                <w:szCs w:val="20"/>
              </w:rPr>
              <w:t>Avrupa ve Asya arasında bir köprü teşkil etmesi</w:t>
            </w:r>
          </w:p>
          <w:p w:rsidR="005457A0" w:rsidRPr="004F2909" w:rsidRDefault="005457A0" w:rsidP="00C71787">
            <w:pPr>
              <w:rPr>
                <w:sz w:val="20"/>
                <w:szCs w:val="20"/>
              </w:rPr>
            </w:pPr>
            <w:r w:rsidRPr="004F2909">
              <w:rPr>
                <w:sz w:val="20"/>
                <w:szCs w:val="20"/>
              </w:rPr>
              <w:t>Karadeniz ve Akdeniz arasındaki suyollarına egemen olması</w:t>
            </w:r>
          </w:p>
          <w:p w:rsidR="005457A0" w:rsidRPr="004F2909" w:rsidRDefault="005457A0" w:rsidP="00C71787">
            <w:pPr>
              <w:rPr>
                <w:sz w:val="20"/>
                <w:szCs w:val="20"/>
              </w:rPr>
            </w:pPr>
            <w:r w:rsidRPr="004F2909">
              <w:rPr>
                <w:sz w:val="20"/>
                <w:szCs w:val="20"/>
              </w:rPr>
              <w:t>Petrol kaynaklarına yakın olması</w:t>
            </w:r>
          </w:p>
          <w:p w:rsidR="005457A0" w:rsidRPr="004F2909" w:rsidRDefault="005457A0" w:rsidP="00C71787">
            <w:pPr>
              <w:rPr>
                <w:sz w:val="20"/>
                <w:szCs w:val="20"/>
              </w:rPr>
            </w:pPr>
            <w:r w:rsidRPr="004F2909">
              <w:rPr>
                <w:sz w:val="20"/>
                <w:szCs w:val="20"/>
              </w:rPr>
              <w:t>Dünya güç dengesini etkileyen bir noktada bulunması</w:t>
            </w:r>
          </w:p>
          <w:p w:rsidR="005457A0" w:rsidRPr="004F2909" w:rsidRDefault="005457A0" w:rsidP="00C71787">
            <w:pPr>
              <w:rPr>
                <w:b/>
                <w:sz w:val="20"/>
                <w:szCs w:val="20"/>
              </w:rPr>
            </w:pPr>
            <w:r w:rsidRPr="004F2909">
              <w:rPr>
                <w:b/>
                <w:sz w:val="20"/>
                <w:szCs w:val="20"/>
              </w:rPr>
              <w:t>*Güçlü Türkiye’nin arzulanmayışı</w:t>
            </w:r>
          </w:p>
          <w:p w:rsidR="005457A0" w:rsidRPr="004F2909" w:rsidRDefault="005457A0" w:rsidP="00C71787">
            <w:pPr>
              <w:rPr>
                <w:sz w:val="20"/>
                <w:szCs w:val="20"/>
              </w:rPr>
            </w:pPr>
            <w:r w:rsidRPr="004F2909">
              <w:rPr>
                <w:sz w:val="20"/>
                <w:szCs w:val="20"/>
              </w:rPr>
              <w:t>Türkiye’nin zengin yeraltı ve yerüstü kaynaklarına sahip olması</w:t>
            </w:r>
          </w:p>
          <w:p w:rsidR="005457A0" w:rsidRPr="004F2909" w:rsidRDefault="005457A0" w:rsidP="00C71787">
            <w:pPr>
              <w:rPr>
                <w:sz w:val="20"/>
                <w:szCs w:val="20"/>
              </w:rPr>
            </w:pPr>
            <w:r w:rsidRPr="004F2909">
              <w:rPr>
                <w:sz w:val="20"/>
                <w:szCs w:val="20"/>
              </w:rPr>
              <w:t>Ekonomik gücünün gelişmekte olması</w:t>
            </w:r>
          </w:p>
          <w:p w:rsidR="005457A0" w:rsidRPr="004F2909" w:rsidRDefault="005457A0" w:rsidP="00C71787">
            <w:pPr>
              <w:rPr>
                <w:sz w:val="20"/>
                <w:szCs w:val="20"/>
              </w:rPr>
            </w:pPr>
            <w:r w:rsidRPr="004F2909">
              <w:rPr>
                <w:sz w:val="20"/>
                <w:szCs w:val="20"/>
              </w:rPr>
              <w:t>Halkın hızlı sosyoekonomik kalkınma ve modernleşme konusunda sürekli bir istek ve güce sahip olası</w:t>
            </w:r>
          </w:p>
        </w:tc>
        <w:tc>
          <w:tcPr>
            <w:tcW w:w="1798" w:type="dxa"/>
          </w:tcPr>
          <w:p w:rsidR="005457A0" w:rsidRPr="004F2909" w:rsidRDefault="005457A0" w:rsidP="00C71787">
            <w:pPr>
              <w:rPr>
                <w:sz w:val="20"/>
                <w:szCs w:val="20"/>
              </w:rPr>
            </w:pPr>
            <w:r w:rsidRPr="004F2909">
              <w:rPr>
                <w:sz w:val="20"/>
                <w:szCs w:val="20"/>
              </w:rPr>
              <w:t>Bu hedef ve davranışlar, öğretim programının “Türkiye’nin Dünya Üzerindeki Yeri ve Önemi” konusunda kazandırılacaktır.</w:t>
            </w:r>
          </w:p>
        </w:tc>
      </w:tr>
    </w:tbl>
    <w:p w:rsidR="005457A0" w:rsidRPr="004F2909" w:rsidRDefault="005457A0" w:rsidP="00C71787">
      <w:pPr>
        <w:rPr>
          <w:sz w:val="20"/>
          <w:szCs w:val="20"/>
        </w:rPr>
      </w:pPr>
    </w:p>
    <w:p w:rsidR="005457A0" w:rsidRPr="004F2909" w:rsidRDefault="005457A0" w:rsidP="00C71787">
      <w:pPr>
        <w:rPr>
          <w:sz w:val="20"/>
          <w:szCs w:val="20"/>
        </w:rPr>
      </w:pPr>
      <w:r w:rsidRPr="004F2909">
        <w:rPr>
          <w:sz w:val="20"/>
          <w:szCs w:val="20"/>
        </w:rPr>
        <w:tab/>
      </w:r>
      <w:r w:rsidRPr="004F2909">
        <w:rPr>
          <w:b/>
          <w:i/>
          <w:sz w:val="20"/>
          <w:szCs w:val="20"/>
        </w:rPr>
        <w:t>KARAR:</w:t>
      </w:r>
      <w:r w:rsidRPr="004F2909">
        <w:rPr>
          <w:sz w:val="20"/>
          <w:szCs w:val="20"/>
        </w:rPr>
        <w:t xml:space="preserve"> </w:t>
      </w:r>
      <w:r w:rsidRPr="004F2909">
        <w:rPr>
          <w:i/>
          <w:sz w:val="20"/>
          <w:szCs w:val="20"/>
        </w:rPr>
        <w:t>Atatürk ilke ve inkılâpları yeri geldikçe anlatılacak konular ile bağdaştırılıp yıllık ve ders planlarına işlenecektir. Bu konuya gereken hassasiyet gösterilecektir.</w:t>
      </w:r>
    </w:p>
    <w:p w:rsidR="005457A0" w:rsidRPr="004F2909" w:rsidRDefault="005457A0" w:rsidP="00C71787">
      <w:pPr>
        <w:rPr>
          <w:sz w:val="20"/>
          <w:szCs w:val="20"/>
        </w:rPr>
      </w:pPr>
    </w:p>
    <w:p w:rsidR="005457A0" w:rsidRPr="004F2909" w:rsidRDefault="005457A0" w:rsidP="00C71787">
      <w:pPr>
        <w:tabs>
          <w:tab w:val="left" w:pos="800"/>
        </w:tabs>
        <w:rPr>
          <w:b/>
          <w:i/>
          <w:sz w:val="20"/>
          <w:szCs w:val="20"/>
          <w:u w:val="single"/>
        </w:rPr>
      </w:pPr>
      <w:r w:rsidRPr="004F2909">
        <w:rPr>
          <w:b/>
          <w:sz w:val="20"/>
          <w:szCs w:val="20"/>
        </w:rPr>
        <w:tab/>
      </w:r>
      <w:r w:rsidRPr="004F2909">
        <w:rPr>
          <w:b/>
          <w:i/>
          <w:sz w:val="20"/>
          <w:szCs w:val="20"/>
          <w:u w:val="single"/>
        </w:rPr>
        <w:t>MADDE 05: Bir önceki toplantıya ait zümre kararlarının uygulama sonuçlarının değerlendirilmesi ve uygulamaya yönelik yeni kararların alınması.</w:t>
      </w:r>
    </w:p>
    <w:p w:rsidR="005457A0" w:rsidRPr="004F2909" w:rsidRDefault="005457A0" w:rsidP="00C71787">
      <w:pPr>
        <w:ind w:firstLine="708"/>
        <w:rPr>
          <w:sz w:val="20"/>
          <w:szCs w:val="20"/>
        </w:rPr>
      </w:pPr>
      <w:r w:rsidRPr="004F2909">
        <w:rPr>
          <w:sz w:val="20"/>
          <w:szCs w:val="20"/>
        </w:rPr>
        <w:t>Bir önceki yıla ait zümre toplantısı tutanakları incelendi. Alınan kararlara uyulduğu görüldü</w:t>
      </w:r>
    </w:p>
    <w:p w:rsidR="005457A0" w:rsidRPr="004F2909" w:rsidRDefault="005457A0" w:rsidP="00C71787">
      <w:pPr>
        <w:ind w:firstLine="708"/>
        <w:rPr>
          <w:b/>
          <w:i/>
          <w:sz w:val="20"/>
          <w:szCs w:val="20"/>
          <w:u w:val="single"/>
        </w:rPr>
      </w:pPr>
      <w:r w:rsidRPr="004F2909">
        <w:rPr>
          <w:b/>
          <w:i/>
          <w:sz w:val="20"/>
          <w:szCs w:val="20"/>
          <w:u w:val="single"/>
        </w:rPr>
        <w:t>MADDE 06: Öğretimde verimi yükseltecek çalışmaların belirlenerek karara bağlanması.</w:t>
      </w:r>
    </w:p>
    <w:p w:rsidR="005457A0" w:rsidRPr="004F2909" w:rsidRDefault="00324526" w:rsidP="009E32E6">
      <w:pPr>
        <w:rPr>
          <w:sz w:val="20"/>
          <w:szCs w:val="20"/>
        </w:rPr>
      </w:pPr>
      <w:r>
        <w:rPr>
          <w:b/>
          <w:sz w:val="20"/>
          <w:szCs w:val="20"/>
        </w:rPr>
        <w:t>GAMZE KARAKAŞ</w:t>
      </w:r>
      <w:r w:rsidR="005457A0" w:rsidRPr="004F2909">
        <w:rPr>
          <w:b/>
          <w:sz w:val="20"/>
          <w:szCs w:val="20"/>
        </w:rPr>
        <w:t>:</w:t>
      </w:r>
      <w:r w:rsidR="005457A0" w:rsidRPr="004F2909">
        <w:rPr>
          <w:sz w:val="20"/>
          <w:szCs w:val="20"/>
        </w:rPr>
        <w:t xml:space="preserve"> Yeni müfredatla birlikte öğrenci başarılarını artırmak için; AKTİF ÖĞRENME YÖNTEMLERİ ön plana çıkmaktadır. Dolayısıyla aktif öğrenme yöntemlerine göre artık  “öğrencilere sayfalarca bilgiyi öğretmek olduğu görüşü eskimiş ve değerini kaybetmiştir. Modern eğitim anlayışı, bireylerin var olan bilgileri farklı bakış açıları ile değerlendirerek üretken bir biçimde bilgiyi zenginleştirmesini ve gerektiriyor.”</w:t>
      </w:r>
    </w:p>
    <w:p w:rsidR="005457A0" w:rsidRPr="004F2909" w:rsidRDefault="00324526" w:rsidP="009E32E6">
      <w:pPr>
        <w:rPr>
          <w:sz w:val="20"/>
          <w:szCs w:val="20"/>
        </w:rPr>
      </w:pPr>
      <w:r>
        <w:rPr>
          <w:b/>
          <w:sz w:val="20"/>
          <w:szCs w:val="20"/>
        </w:rPr>
        <w:t>Erol YARDIMCI</w:t>
      </w:r>
      <w:r w:rsidR="005457A0" w:rsidRPr="004F2909">
        <w:rPr>
          <w:b/>
          <w:sz w:val="20"/>
          <w:szCs w:val="20"/>
        </w:rPr>
        <w:t>:</w:t>
      </w:r>
      <w:r w:rsidR="005457A0" w:rsidRPr="004F2909">
        <w:rPr>
          <w:sz w:val="20"/>
          <w:szCs w:val="20"/>
        </w:rPr>
        <w:t xml:space="preserve"> Sınıf içinde öğrenciyi ön plana çıkaran ders anlatım yöntemleri uygulanacak, öğrencinin aktif durumda olması ilke edinilecektir. İstekli öğrencilere araştırma mahiyetinde performans ödevleri verilebilecektir. Sınıf içinde mümkün olduğunca bütün öğrencilerle ilgilenilecektir</w:t>
      </w:r>
    </w:p>
    <w:p w:rsidR="005457A0" w:rsidRPr="004F2909" w:rsidRDefault="00324526" w:rsidP="009E32E6">
      <w:pPr>
        <w:rPr>
          <w:sz w:val="20"/>
          <w:szCs w:val="20"/>
        </w:rPr>
      </w:pPr>
      <w:r>
        <w:rPr>
          <w:b/>
          <w:sz w:val="20"/>
          <w:szCs w:val="20"/>
        </w:rPr>
        <w:t>GAMZE KARAKAŞ</w:t>
      </w:r>
      <w:r w:rsidR="005457A0" w:rsidRPr="004F2909">
        <w:rPr>
          <w:b/>
          <w:sz w:val="20"/>
          <w:szCs w:val="20"/>
        </w:rPr>
        <w:t>:</w:t>
      </w:r>
      <w:r w:rsidR="005457A0" w:rsidRPr="004F2909">
        <w:rPr>
          <w:sz w:val="20"/>
          <w:szCs w:val="20"/>
        </w:rPr>
        <w:t xml:space="preserve"> Derslerde, öğrencilere konuyu daha somut öğrenmeleri için yakın çevreden örnekler verilecektir. Ders öğretmeni konuya hazırlıklı ve öğrenciyi tatmin edici şekilde sınıfa girecektir. Derslerin sıkıcı olmaması için zaman zaman </w:t>
      </w:r>
      <w:r w:rsidR="005457A0" w:rsidRPr="004F2909">
        <w:rPr>
          <w:sz w:val="20"/>
          <w:szCs w:val="20"/>
        </w:rPr>
        <w:lastRenderedPageBreak/>
        <w:t>fıkra, örnek olay gibi ifadelere yer verilecektir. Dersler mümkün olduğunca görsel materyallerle desteklenecektir. Gerektiğinde derslerde sorunlu öğrencilerin ya da başarısız öğrencilerin velileriyle görüşülecektir</w:t>
      </w:r>
    </w:p>
    <w:p w:rsidR="005457A0" w:rsidRPr="004F2909" w:rsidRDefault="00324526" w:rsidP="009E32E6">
      <w:pPr>
        <w:rPr>
          <w:sz w:val="20"/>
          <w:szCs w:val="20"/>
        </w:rPr>
      </w:pPr>
      <w:r>
        <w:rPr>
          <w:b/>
          <w:sz w:val="20"/>
          <w:szCs w:val="20"/>
        </w:rPr>
        <w:t>EROL YARDIMCI</w:t>
      </w:r>
      <w:r w:rsidR="005457A0" w:rsidRPr="004F2909">
        <w:rPr>
          <w:b/>
          <w:sz w:val="20"/>
          <w:szCs w:val="20"/>
        </w:rPr>
        <w:t>:</w:t>
      </w:r>
      <w:r w:rsidR="005457A0" w:rsidRPr="004F2909">
        <w:rPr>
          <w:sz w:val="20"/>
          <w:szCs w:val="20"/>
        </w:rPr>
        <w:t xml:space="preserve"> Mümkün olduğunca öğrencilere ismi ile hitap edilecek, böylece öğretmenin öğrenciyi ön planda tuttuğu ve öğrenciyle ilgilendiği gösterilecektir. Öğretmen yeri ve zamanına göre öğrenciye espriler yapmalı, fıkralar anlatmalıdır. Öğretmen derse girerken, öncelikle öğrencilerin ilgili derse ait araç-gereçlerle gelip gelmediğini kontrol edecektir. Öğretmen derse girerken konuyla ilgili kaynakları sınıfa götürecek ve öğrencilere tanıtacaktır.</w:t>
      </w:r>
    </w:p>
    <w:p w:rsidR="005457A0" w:rsidRPr="004F2909" w:rsidRDefault="00324526" w:rsidP="009E32E6">
      <w:pPr>
        <w:rPr>
          <w:sz w:val="20"/>
          <w:szCs w:val="20"/>
        </w:rPr>
      </w:pPr>
      <w:r>
        <w:rPr>
          <w:b/>
          <w:sz w:val="20"/>
          <w:szCs w:val="20"/>
        </w:rPr>
        <w:t>GAMZE KARAKAŞ</w:t>
      </w:r>
      <w:r w:rsidR="005457A0" w:rsidRPr="004F2909">
        <w:rPr>
          <w:b/>
          <w:sz w:val="20"/>
          <w:szCs w:val="20"/>
        </w:rPr>
        <w:t>:</w:t>
      </w:r>
      <w:r w:rsidR="005457A0" w:rsidRPr="004F2909">
        <w:rPr>
          <w:sz w:val="20"/>
          <w:szCs w:val="20"/>
        </w:rPr>
        <w:t xml:space="preserve"> Aktif Öğrenme Yöntemleri ile ilgili kitaplarda, kullanabileceğimiz çok güzel etkinlikler var. Bunları derslerde uygulayarak çok daha verimli olabileceğimizi düşünüyorum. Orta öğretimde geçişte 9. Sınıflarda uyum sorunu yaşanmaktadır. Sınav sonrası kendini Anadolu Lisesinde gören bazı öğrenciler rahat davranabiliyor ve ilk sınavlardan sonra hayal kırıklığı yaşayabiliyorlar. Bu süreci atlatmalarında özellikle sınıf öğretmenlerine büyük iş düşüyor.</w:t>
      </w:r>
    </w:p>
    <w:p w:rsidR="005457A0" w:rsidRPr="004F2909" w:rsidRDefault="00324526" w:rsidP="009E32E6">
      <w:pPr>
        <w:rPr>
          <w:sz w:val="20"/>
          <w:szCs w:val="20"/>
        </w:rPr>
      </w:pPr>
      <w:r>
        <w:rPr>
          <w:b/>
          <w:sz w:val="20"/>
          <w:szCs w:val="20"/>
        </w:rPr>
        <w:t>EROL YARDIMCI</w:t>
      </w:r>
      <w:r w:rsidR="005457A0" w:rsidRPr="004F2909">
        <w:rPr>
          <w:b/>
          <w:sz w:val="20"/>
          <w:szCs w:val="20"/>
        </w:rPr>
        <w:t>:</w:t>
      </w:r>
      <w:r w:rsidR="005457A0" w:rsidRPr="004F2909">
        <w:rPr>
          <w:sz w:val="20"/>
          <w:szCs w:val="20"/>
        </w:rPr>
        <w:t xml:space="preserve"> Derste zayıf olan öğrencilere çalışmaları için takviye egzersizler verilmelidir. Öğretmenlerin davranışlarıyla öğrencilere örnek olması, bizim de öğretmen olarak birbirimizle kararlılık içerisinde tutarlı davranmamızın başarı üzerinde olumlu etkisi olacaktır. Öğretmen-öğrenci ilişkilerinde dengeyi iyi korumak başarı üzerinde etkili olmaktadır. </w:t>
      </w:r>
    </w:p>
    <w:p w:rsidR="005457A0" w:rsidRPr="004F2909" w:rsidRDefault="005457A0" w:rsidP="00C71787">
      <w:pPr>
        <w:rPr>
          <w:sz w:val="20"/>
          <w:szCs w:val="20"/>
        </w:rPr>
      </w:pPr>
      <w:r w:rsidRPr="004F2909">
        <w:rPr>
          <w:sz w:val="20"/>
          <w:szCs w:val="20"/>
        </w:rPr>
        <w:tab/>
      </w:r>
      <w:r w:rsidRPr="004F2909">
        <w:rPr>
          <w:b/>
          <w:i/>
          <w:sz w:val="20"/>
          <w:szCs w:val="20"/>
        </w:rPr>
        <w:t>KARAR:</w:t>
      </w:r>
      <w:r w:rsidRPr="004F2909">
        <w:rPr>
          <w:sz w:val="20"/>
          <w:szCs w:val="20"/>
        </w:rPr>
        <w:t xml:space="preserve"> </w:t>
      </w:r>
      <w:r w:rsidRPr="004F2909">
        <w:rPr>
          <w:i/>
          <w:sz w:val="20"/>
          <w:szCs w:val="20"/>
        </w:rPr>
        <w:t xml:space="preserve">Öğretimde verimi yükseltmek için, öğrencilerin </w:t>
      </w:r>
      <w:proofErr w:type="spellStart"/>
      <w:r w:rsidRPr="004F2909">
        <w:rPr>
          <w:i/>
          <w:sz w:val="20"/>
          <w:szCs w:val="20"/>
        </w:rPr>
        <w:t>psiko</w:t>
      </w:r>
      <w:proofErr w:type="spellEnd"/>
      <w:r w:rsidRPr="004F2909">
        <w:rPr>
          <w:i/>
          <w:sz w:val="20"/>
          <w:szCs w:val="20"/>
        </w:rPr>
        <w:t xml:space="preserve">-sosyal durumları da göz önünde tutularak, sınıf öğretmeni, veli, diğer </w:t>
      </w:r>
      <w:proofErr w:type="gramStart"/>
      <w:r w:rsidRPr="004F2909">
        <w:rPr>
          <w:i/>
          <w:sz w:val="20"/>
          <w:szCs w:val="20"/>
        </w:rPr>
        <w:t>branş</w:t>
      </w:r>
      <w:proofErr w:type="gramEnd"/>
      <w:r w:rsidRPr="004F2909">
        <w:rPr>
          <w:i/>
          <w:sz w:val="20"/>
          <w:szCs w:val="20"/>
        </w:rPr>
        <w:t xml:space="preserve"> öğretmenleri daha sık işbirliğine gidilip yukarıda bahsedilen gerekli tedbirlerin alınması kararlaştırıldı.</w:t>
      </w:r>
      <w:r w:rsidRPr="004F2909">
        <w:rPr>
          <w:sz w:val="20"/>
          <w:szCs w:val="20"/>
        </w:rPr>
        <w:t xml:space="preserve"> </w:t>
      </w:r>
    </w:p>
    <w:p w:rsidR="005457A0" w:rsidRPr="004F2909" w:rsidRDefault="005457A0" w:rsidP="00C71787">
      <w:pPr>
        <w:ind w:firstLine="708"/>
        <w:rPr>
          <w:b/>
          <w:i/>
          <w:sz w:val="20"/>
          <w:szCs w:val="20"/>
        </w:rPr>
      </w:pPr>
    </w:p>
    <w:p w:rsidR="005457A0" w:rsidRPr="004F2909" w:rsidRDefault="005457A0" w:rsidP="00C71787">
      <w:pPr>
        <w:ind w:firstLine="708"/>
        <w:rPr>
          <w:b/>
          <w:i/>
          <w:sz w:val="20"/>
          <w:szCs w:val="20"/>
          <w:u w:val="single"/>
        </w:rPr>
      </w:pPr>
      <w:r w:rsidRPr="004F2909">
        <w:rPr>
          <w:b/>
          <w:i/>
          <w:sz w:val="20"/>
          <w:szCs w:val="20"/>
          <w:u w:val="single"/>
        </w:rPr>
        <w:t>MADDE 07: Öğretim programında belirtilen kazanım ve davranışlar dikkate alınarak derslerin işlenişinde uygulanacak öğretim yöntem ve teknikleri ile bunların uygulama şeklinin belirlenmesi.</w:t>
      </w:r>
    </w:p>
    <w:p w:rsidR="005457A0" w:rsidRPr="004F2909" w:rsidRDefault="00324526" w:rsidP="009E32E6">
      <w:pPr>
        <w:rPr>
          <w:sz w:val="20"/>
          <w:szCs w:val="20"/>
        </w:rPr>
      </w:pPr>
      <w:r>
        <w:rPr>
          <w:b/>
          <w:sz w:val="20"/>
          <w:szCs w:val="20"/>
        </w:rPr>
        <w:t>GAMZE KARAKAŞ</w:t>
      </w:r>
      <w:r w:rsidR="005457A0" w:rsidRPr="004F2909">
        <w:rPr>
          <w:b/>
          <w:sz w:val="20"/>
          <w:szCs w:val="20"/>
        </w:rPr>
        <w:t xml:space="preserve">: </w:t>
      </w:r>
      <w:r w:rsidR="005457A0" w:rsidRPr="004F2909">
        <w:rPr>
          <w:sz w:val="20"/>
          <w:szCs w:val="20"/>
        </w:rPr>
        <w:t xml:space="preserve">Coğrafya derslerinde; dersin amaçlarına, konunun özelliğine, öğrenci grubuna, ortamın durumuna, zaman ve maliyet gibi hususlara göre yöntem ve teknikler uygulayalım. </w:t>
      </w:r>
    </w:p>
    <w:p w:rsidR="005457A0" w:rsidRPr="004F2909" w:rsidRDefault="00324526" w:rsidP="00AB54B6">
      <w:pPr>
        <w:rPr>
          <w:sz w:val="20"/>
          <w:szCs w:val="20"/>
        </w:rPr>
      </w:pPr>
      <w:r>
        <w:rPr>
          <w:b/>
          <w:sz w:val="20"/>
          <w:szCs w:val="20"/>
        </w:rPr>
        <w:t>Erol YARDIMCI</w:t>
      </w:r>
      <w:r w:rsidR="005457A0" w:rsidRPr="004F2909">
        <w:rPr>
          <w:b/>
          <w:sz w:val="20"/>
          <w:szCs w:val="20"/>
        </w:rPr>
        <w:t xml:space="preserve">: </w:t>
      </w:r>
      <w:r w:rsidR="005457A0" w:rsidRPr="004F2909">
        <w:rPr>
          <w:sz w:val="20"/>
          <w:szCs w:val="20"/>
        </w:rPr>
        <w:t xml:space="preserve">İmkânlar ölçüsünde </w:t>
      </w:r>
      <w:r w:rsidR="005457A0" w:rsidRPr="004F2909">
        <w:rPr>
          <w:bCs/>
          <w:iCs/>
          <w:sz w:val="20"/>
          <w:szCs w:val="20"/>
        </w:rPr>
        <w:t>alan incelemeleri</w:t>
      </w:r>
      <w:r w:rsidR="005457A0" w:rsidRPr="004F2909">
        <w:rPr>
          <w:b/>
          <w:bCs/>
          <w:i/>
          <w:iCs/>
          <w:sz w:val="20"/>
          <w:szCs w:val="20"/>
        </w:rPr>
        <w:t xml:space="preserve"> </w:t>
      </w:r>
      <w:r w:rsidR="005457A0" w:rsidRPr="004F2909">
        <w:rPr>
          <w:sz w:val="20"/>
          <w:szCs w:val="20"/>
        </w:rPr>
        <w:t xml:space="preserve">yapmaya çalışalım. Koşullar ve program göz önünde bulundurulduğunda arazi çalışmasının zor olduğunu görülmektedir. Ancak Alan incelemeleri yapmanın mümkün olmadığında multimedya ürünlerinden yararlanılmalıdır. Ayrıca </w:t>
      </w:r>
      <w:r w:rsidR="005457A0" w:rsidRPr="004F2909">
        <w:rPr>
          <w:bCs/>
          <w:i/>
          <w:iCs/>
          <w:sz w:val="20"/>
          <w:szCs w:val="20"/>
        </w:rPr>
        <w:t>coğrafya oyunlarıyla</w:t>
      </w:r>
      <w:r w:rsidR="005457A0" w:rsidRPr="004F2909">
        <w:rPr>
          <w:b/>
          <w:bCs/>
          <w:i/>
          <w:iCs/>
          <w:sz w:val="20"/>
          <w:szCs w:val="20"/>
        </w:rPr>
        <w:t xml:space="preserve"> </w:t>
      </w:r>
      <w:r w:rsidR="005457A0" w:rsidRPr="004F2909">
        <w:rPr>
          <w:sz w:val="20"/>
          <w:szCs w:val="20"/>
        </w:rPr>
        <w:t xml:space="preserve">ders daha eğlenceli ve dikkat çekici hale getirilebilir. Dersler anlatılırken </w:t>
      </w:r>
      <w:r w:rsidR="005457A0" w:rsidRPr="004F2909">
        <w:rPr>
          <w:bCs/>
          <w:i/>
          <w:iCs/>
          <w:sz w:val="20"/>
          <w:szCs w:val="20"/>
        </w:rPr>
        <w:t>Aktif Öğrenme Yöntemlerini</w:t>
      </w:r>
      <w:r w:rsidR="005457A0" w:rsidRPr="004F2909">
        <w:rPr>
          <w:b/>
          <w:bCs/>
          <w:i/>
          <w:iCs/>
          <w:sz w:val="20"/>
          <w:szCs w:val="20"/>
        </w:rPr>
        <w:t xml:space="preserve"> </w:t>
      </w:r>
      <w:r w:rsidR="005457A0" w:rsidRPr="004F2909">
        <w:rPr>
          <w:sz w:val="20"/>
          <w:szCs w:val="20"/>
        </w:rPr>
        <w:t>uygulamaya çalışalım.</w:t>
      </w:r>
    </w:p>
    <w:p w:rsidR="005457A0" w:rsidRPr="004F2909" w:rsidRDefault="00324526" w:rsidP="00AB54B6">
      <w:pPr>
        <w:rPr>
          <w:sz w:val="20"/>
          <w:szCs w:val="20"/>
        </w:rPr>
      </w:pPr>
      <w:r>
        <w:rPr>
          <w:b/>
          <w:sz w:val="20"/>
          <w:szCs w:val="20"/>
        </w:rPr>
        <w:t xml:space="preserve">GAMZE </w:t>
      </w:r>
      <w:proofErr w:type="gramStart"/>
      <w:r>
        <w:rPr>
          <w:b/>
          <w:sz w:val="20"/>
          <w:szCs w:val="20"/>
        </w:rPr>
        <w:t>KARAKAŞ</w:t>
      </w:r>
      <w:r w:rsidR="00CE4E94">
        <w:rPr>
          <w:b/>
          <w:sz w:val="20"/>
          <w:szCs w:val="20"/>
        </w:rPr>
        <w:t xml:space="preserve"> </w:t>
      </w:r>
      <w:r w:rsidR="005457A0" w:rsidRPr="004F2909">
        <w:rPr>
          <w:b/>
          <w:sz w:val="20"/>
          <w:szCs w:val="20"/>
        </w:rPr>
        <w:t xml:space="preserve">: </w:t>
      </w:r>
      <w:r w:rsidR="005457A0" w:rsidRPr="004F2909">
        <w:rPr>
          <w:sz w:val="20"/>
          <w:szCs w:val="20"/>
        </w:rPr>
        <w:t>Yeni</w:t>
      </w:r>
      <w:proofErr w:type="gramEnd"/>
      <w:r w:rsidR="005457A0" w:rsidRPr="004F2909">
        <w:rPr>
          <w:sz w:val="20"/>
          <w:szCs w:val="20"/>
        </w:rPr>
        <w:t xml:space="preserve"> Müfredat programı doğrultusunda öğrenciyi merkez alan, öğretmenin rehber konumunda olduğu bir anlayış geliştirmemiz gerekiyor.</w:t>
      </w:r>
    </w:p>
    <w:p w:rsidR="005457A0" w:rsidRPr="004F2909" w:rsidRDefault="00324526" w:rsidP="00AB54B6">
      <w:pPr>
        <w:rPr>
          <w:sz w:val="20"/>
          <w:szCs w:val="20"/>
        </w:rPr>
      </w:pPr>
      <w:r>
        <w:rPr>
          <w:b/>
          <w:sz w:val="20"/>
          <w:szCs w:val="20"/>
        </w:rPr>
        <w:t>EROL YARDIMCI</w:t>
      </w:r>
      <w:r w:rsidR="005457A0" w:rsidRPr="004F2909">
        <w:rPr>
          <w:b/>
          <w:sz w:val="20"/>
          <w:szCs w:val="20"/>
        </w:rPr>
        <w:t xml:space="preserve">: </w:t>
      </w:r>
      <w:r w:rsidR="005457A0" w:rsidRPr="004F2909">
        <w:rPr>
          <w:sz w:val="20"/>
          <w:szCs w:val="20"/>
        </w:rPr>
        <w:t xml:space="preserve">Coğrafî sorgulama, harita okuma, bilgi teknolojilerini kullanma, arazi çalışmaları, gözlem ve etkili iletişim kurabilmeyi de içeren yöntem ve teknikleri kullanmaya özen göstereceğim. Coğrafya Dersi Müfredat Programındaki kazanımlar; birçok zihinsel beceriyi vurgulamakta, öğrenme süreçlerinde ise aktif öğrenme yöntemlerinin kullanımını gerektirmektedir. Programda bu yöntemlerin kullanıldığı örnek etkinliklere yer verilmiş. Programda öğrenilen etkinliklerin yanı sıra kazanımlarda öngörülen bilgi, beceri, değer ve tutumları kazandırmada farklı etkinlikler de planlayıp uygulamamız gerekmektedir. </w:t>
      </w:r>
    </w:p>
    <w:p w:rsidR="005457A0" w:rsidRPr="004F2909" w:rsidRDefault="00324526" w:rsidP="00C71787">
      <w:pPr>
        <w:rPr>
          <w:sz w:val="20"/>
          <w:szCs w:val="20"/>
        </w:rPr>
      </w:pPr>
      <w:r>
        <w:rPr>
          <w:b/>
          <w:sz w:val="20"/>
          <w:szCs w:val="20"/>
        </w:rPr>
        <w:t>GAMZE KARAKAŞ</w:t>
      </w:r>
      <w:r w:rsidR="005457A0" w:rsidRPr="004F2909">
        <w:rPr>
          <w:b/>
          <w:sz w:val="20"/>
          <w:szCs w:val="20"/>
        </w:rPr>
        <w:t xml:space="preserve">: </w:t>
      </w:r>
      <w:r w:rsidR="005457A0" w:rsidRPr="004F2909">
        <w:rPr>
          <w:sz w:val="20"/>
          <w:szCs w:val="20"/>
        </w:rPr>
        <w:t>Etkinliklerimizde kullanabileceğimiz bazı uygulamalar ve performans çalışmaları şunlar olabilir: Reklam hazırlama, poster-afiş hazırlama, örnek olay analizi, senaryo oluşturma, kavram haritası oluşturma, arazi çalışmaları, görsel imge oluşturma, proje vb.</w:t>
      </w:r>
    </w:p>
    <w:p w:rsidR="005457A0" w:rsidRPr="004F2909" w:rsidRDefault="00324526" w:rsidP="00C71787">
      <w:pPr>
        <w:rPr>
          <w:sz w:val="20"/>
          <w:szCs w:val="20"/>
        </w:rPr>
      </w:pPr>
      <w:r>
        <w:rPr>
          <w:b/>
          <w:sz w:val="20"/>
          <w:szCs w:val="20"/>
        </w:rPr>
        <w:t>EROL YARDIMCI</w:t>
      </w:r>
      <w:r w:rsidR="005457A0" w:rsidRPr="004F2909">
        <w:rPr>
          <w:b/>
          <w:sz w:val="20"/>
          <w:szCs w:val="20"/>
        </w:rPr>
        <w:t xml:space="preserve">: </w:t>
      </w:r>
      <w:r w:rsidR="005457A0" w:rsidRPr="004F2909">
        <w:rPr>
          <w:sz w:val="20"/>
          <w:szCs w:val="20"/>
        </w:rPr>
        <w:t>Dersler işlenirken yine düz anlatım, soru-cevap, konu tekrarı, problem çözme, gösteri, gözlem gezisi, grup tartışması yöntemlerine sıklıkla başvurulacaktır.</w:t>
      </w:r>
    </w:p>
    <w:p w:rsidR="005457A0" w:rsidRPr="004F2909" w:rsidRDefault="005457A0" w:rsidP="00C71787">
      <w:pPr>
        <w:rPr>
          <w:sz w:val="20"/>
          <w:szCs w:val="20"/>
        </w:rPr>
      </w:pPr>
      <w:r w:rsidRPr="004F2909">
        <w:rPr>
          <w:sz w:val="20"/>
          <w:szCs w:val="20"/>
        </w:rPr>
        <w:t>Konunun özelliğine uygun yöntem ve teknikler kullanmamız gereklidir. Hatta konu anlaşılmamışsa aynı konu anlaşılana kadar farklı metotları kullanmamız gereklidir.</w:t>
      </w:r>
    </w:p>
    <w:p w:rsidR="005457A0" w:rsidRPr="004F2909" w:rsidRDefault="005457A0" w:rsidP="00C71787">
      <w:pPr>
        <w:rPr>
          <w:i/>
          <w:sz w:val="20"/>
          <w:szCs w:val="20"/>
        </w:rPr>
      </w:pPr>
      <w:r w:rsidRPr="004F2909">
        <w:rPr>
          <w:sz w:val="20"/>
          <w:szCs w:val="20"/>
        </w:rPr>
        <w:tab/>
      </w:r>
      <w:r w:rsidRPr="004F2909">
        <w:rPr>
          <w:b/>
          <w:i/>
          <w:sz w:val="20"/>
          <w:szCs w:val="20"/>
        </w:rPr>
        <w:t>KARAR:</w:t>
      </w:r>
      <w:r w:rsidRPr="004F2909">
        <w:rPr>
          <w:i/>
          <w:sz w:val="20"/>
          <w:szCs w:val="20"/>
        </w:rPr>
        <w:t xml:space="preserve"> Ders anlatımında belirlenen öğretim teknik ve yöntemleri konunun amacına ve içeriğine uygun olarak kullanılacak, temelde aktif öğrenme yöntemleri benimsenecektir.</w:t>
      </w:r>
    </w:p>
    <w:p w:rsidR="005457A0" w:rsidRPr="004F2909" w:rsidRDefault="005457A0" w:rsidP="00C71787">
      <w:pPr>
        <w:rPr>
          <w:sz w:val="20"/>
          <w:szCs w:val="20"/>
        </w:rPr>
      </w:pPr>
    </w:p>
    <w:p w:rsidR="005457A0" w:rsidRPr="004F2909" w:rsidRDefault="005457A0" w:rsidP="00C71787">
      <w:pPr>
        <w:ind w:firstLine="708"/>
        <w:rPr>
          <w:b/>
          <w:i/>
          <w:sz w:val="20"/>
          <w:szCs w:val="20"/>
          <w:u w:val="single"/>
        </w:rPr>
      </w:pPr>
      <w:r w:rsidRPr="004F2909">
        <w:rPr>
          <w:b/>
          <w:i/>
          <w:sz w:val="20"/>
          <w:szCs w:val="20"/>
          <w:u w:val="single"/>
        </w:rPr>
        <w:t>MADDE 08: Derslerin daha verimli işlenebilmesi için ihtiyaç duyulan kitap, araç-gereç ve benzeri öğretim materyalinin belirlenmesi.</w:t>
      </w:r>
      <w:r w:rsidRPr="004F2909">
        <w:rPr>
          <w:sz w:val="20"/>
          <w:szCs w:val="20"/>
        </w:rPr>
        <w:t xml:space="preserve"> </w:t>
      </w:r>
      <w:r w:rsidRPr="004F2909">
        <w:rPr>
          <w:b/>
          <w:i/>
          <w:sz w:val="20"/>
          <w:szCs w:val="20"/>
          <w:u w:val="single"/>
        </w:rPr>
        <w:t>FATİH Etkileşimli tahtanın etkin kullanımı</w:t>
      </w:r>
    </w:p>
    <w:p w:rsidR="00B46482" w:rsidRDefault="00B46482" w:rsidP="00AB54B6">
      <w:pPr>
        <w:rPr>
          <w:sz w:val="20"/>
          <w:szCs w:val="20"/>
        </w:rPr>
      </w:pPr>
      <w:r>
        <w:rPr>
          <w:b/>
          <w:sz w:val="20"/>
          <w:szCs w:val="20"/>
        </w:rPr>
        <w:t xml:space="preserve">EROL </w:t>
      </w:r>
      <w:proofErr w:type="gramStart"/>
      <w:r>
        <w:rPr>
          <w:b/>
          <w:sz w:val="20"/>
          <w:szCs w:val="20"/>
        </w:rPr>
        <w:t>YARDIMCI</w:t>
      </w:r>
      <w:r w:rsidR="00CE4E94">
        <w:rPr>
          <w:b/>
          <w:sz w:val="20"/>
          <w:szCs w:val="20"/>
        </w:rPr>
        <w:t xml:space="preserve"> </w:t>
      </w:r>
      <w:r w:rsidR="005457A0" w:rsidRPr="004F2909">
        <w:rPr>
          <w:b/>
          <w:sz w:val="20"/>
          <w:szCs w:val="20"/>
        </w:rPr>
        <w:t xml:space="preserve">: </w:t>
      </w:r>
      <w:r w:rsidR="005457A0" w:rsidRPr="004F2909">
        <w:rPr>
          <w:sz w:val="20"/>
          <w:szCs w:val="20"/>
        </w:rPr>
        <w:t>Ders</w:t>
      </w:r>
      <w:proofErr w:type="gramEnd"/>
      <w:r w:rsidR="005457A0" w:rsidRPr="004F2909">
        <w:rPr>
          <w:sz w:val="20"/>
          <w:szCs w:val="20"/>
        </w:rPr>
        <w:t xml:space="preserve"> araçları yıllık planlarda belirtilecektir.</w:t>
      </w:r>
      <w:r w:rsidR="005457A0" w:rsidRPr="004F2909">
        <w:rPr>
          <w:b/>
          <w:sz w:val="20"/>
          <w:szCs w:val="20"/>
        </w:rPr>
        <w:t xml:space="preserve">  </w:t>
      </w:r>
      <w:r w:rsidR="005457A0" w:rsidRPr="004F2909">
        <w:rPr>
          <w:sz w:val="20"/>
          <w:szCs w:val="20"/>
        </w:rPr>
        <w:t>FATİH Etkileşimli Tahtanın kullanımı coğrafya dersinin görselliğe dayalı bir ders olması itibariyle önemlidir</w:t>
      </w:r>
      <w:r>
        <w:rPr>
          <w:sz w:val="20"/>
          <w:szCs w:val="20"/>
        </w:rPr>
        <w:t>.</w:t>
      </w:r>
    </w:p>
    <w:p w:rsidR="005457A0" w:rsidRPr="004F2909" w:rsidRDefault="005457A0" w:rsidP="00AB54B6">
      <w:pPr>
        <w:rPr>
          <w:sz w:val="20"/>
          <w:szCs w:val="20"/>
        </w:rPr>
      </w:pPr>
      <w:r w:rsidRPr="004F2909">
        <w:rPr>
          <w:sz w:val="20"/>
          <w:szCs w:val="20"/>
        </w:rPr>
        <w:t>Derslerde kullanacağım bazı materyallerim, ders sunularım mevcut. Ancak bunların yanında öğrencilerle yapabileceğimiz ders materyallerini de kullanacağım. Ayrıca ders kitaplarının yanında isterlerse dersin dışında yardımcı kaynaklardan da yararlanabileceklerini belirteceğim. Öğrencilerin kitap yanında mutlaka yanında coğrafya atlasını temin etmesini sağlayalım.</w:t>
      </w:r>
      <w:r w:rsidRPr="004F2909">
        <w:rPr>
          <w:b/>
          <w:sz w:val="20"/>
          <w:szCs w:val="20"/>
        </w:rPr>
        <w:t xml:space="preserve"> </w:t>
      </w:r>
      <w:r w:rsidRPr="004F2909">
        <w:rPr>
          <w:sz w:val="20"/>
          <w:szCs w:val="20"/>
        </w:rPr>
        <w:t xml:space="preserve">Belgesel film, temin edilebiliriz. FATİH Etkileşimli tahtaları etkin bir şekilde kullanalım. </w:t>
      </w:r>
    </w:p>
    <w:p w:rsidR="005457A0" w:rsidRDefault="005457A0" w:rsidP="00AB54B6">
      <w:pPr>
        <w:rPr>
          <w:sz w:val="20"/>
          <w:szCs w:val="20"/>
        </w:rPr>
      </w:pPr>
      <w:r w:rsidRPr="004F2909">
        <w:rPr>
          <w:sz w:val="20"/>
          <w:szCs w:val="20"/>
        </w:rPr>
        <w:t>Ders materyalleri www.eba.gov.tr adresinde mevcut. O materyallerin yanında hazırladığım çalışmaları da derslerde kullanalım.</w:t>
      </w:r>
    </w:p>
    <w:p w:rsidR="00CE4E94" w:rsidRPr="00CE4E94" w:rsidRDefault="00CE4E94" w:rsidP="00AB54B6">
      <w:pPr>
        <w:rPr>
          <w:b/>
          <w:sz w:val="20"/>
          <w:szCs w:val="20"/>
        </w:rPr>
      </w:pPr>
      <w:r>
        <w:rPr>
          <w:b/>
          <w:sz w:val="20"/>
          <w:szCs w:val="20"/>
        </w:rPr>
        <w:t xml:space="preserve">Not: </w:t>
      </w:r>
      <w:r w:rsidRPr="00CE4E94">
        <w:rPr>
          <w:b/>
          <w:sz w:val="20"/>
          <w:szCs w:val="20"/>
        </w:rPr>
        <w:t>(Etkileşimli tahtaların bu eğitim döneminde kullanılabileceğini umut ediyoruz.)</w:t>
      </w:r>
    </w:p>
    <w:p w:rsidR="005457A0" w:rsidRPr="004F2909" w:rsidRDefault="005457A0" w:rsidP="00C71787">
      <w:pPr>
        <w:rPr>
          <w:b/>
          <w:sz w:val="20"/>
          <w:szCs w:val="20"/>
        </w:rPr>
      </w:pPr>
      <w:r w:rsidRPr="004F2909">
        <w:rPr>
          <w:b/>
          <w:sz w:val="20"/>
          <w:szCs w:val="20"/>
        </w:rPr>
        <w:tab/>
      </w:r>
    </w:p>
    <w:p w:rsidR="005457A0" w:rsidRPr="004F2909" w:rsidRDefault="005457A0" w:rsidP="00AB54B6">
      <w:pPr>
        <w:rPr>
          <w:sz w:val="20"/>
          <w:szCs w:val="20"/>
        </w:rPr>
      </w:pPr>
      <w:r w:rsidRPr="004F2909">
        <w:rPr>
          <w:b/>
          <w:i/>
          <w:sz w:val="20"/>
          <w:szCs w:val="20"/>
          <w:u w:val="single"/>
        </w:rPr>
        <w:t>MADDE 09: Okul ve sınıf araç gereçlerinin korunması ve kullanılması sırasında gerekli önlemlerin görüşülmesi.</w:t>
      </w:r>
      <w:r w:rsidR="00B46482">
        <w:rPr>
          <w:b/>
          <w:sz w:val="20"/>
          <w:szCs w:val="20"/>
        </w:rPr>
        <w:t xml:space="preserve">      GAMZE </w:t>
      </w:r>
      <w:proofErr w:type="gramStart"/>
      <w:r w:rsidR="00B46482">
        <w:rPr>
          <w:b/>
          <w:sz w:val="20"/>
          <w:szCs w:val="20"/>
        </w:rPr>
        <w:t>KARAKAŞ</w:t>
      </w:r>
      <w:r w:rsidR="00CE4E94">
        <w:rPr>
          <w:b/>
          <w:sz w:val="20"/>
          <w:szCs w:val="20"/>
        </w:rPr>
        <w:t xml:space="preserve"> </w:t>
      </w:r>
      <w:r w:rsidRPr="004F2909">
        <w:rPr>
          <w:b/>
          <w:sz w:val="20"/>
          <w:szCs w:val="20"/>
        </w:rPr>
        <w:t>:</w:t>
      </w:r>
      <w:r w:rsidRPr="004F2909">
        <w:rPr>
          <w:sz w:val="20"/>
          <w:szCs w:val="20"/>
        </w:rPr>
        <w:t xml:space="preserve"> Haritaların</w:t>
      </w:r>
      <w:proofErr w:type="gramEnd"/>
      <w:r w:rsidRPr="004F2909">
        <w:rPr>
          <w:sz w:val="20"/>
          <w:szCs w:val="20"/>
        </w:rPr>
        <w:t xml:space="preserve"> kullanımı sırasında, tahrip olmayacak şekilde önlemler alalım. Bunun için her sınıftan harita sorumlusu öğrenciler tespit edilip görevlendirme yapalım. Ayrıca öğrencilere çeşitli grafik ve şemalar yaptırılacak, böylece öğrencinin koruma duygusu daha da </w:t>
      </w:r>
      <w:proofErr w:type="spellStart"/>
      <w:proofErr w:type="gramStart"/>
      <w:r w:rsidRPr="004F2909">
        <w:rPr>
          <w:sz w:val="20"/>
          <w:szCs w:val="20"/>
        </w:rPr>
        <w:t>artırılabilir.Ders</w:t>
      </w:r>
      <w:proofErr w:type="spellEnd"/>
      <w:proofErr w:type="gramEnd"/>
      <w:r w:rsidRPr="004F2909">
        <w:rPr>
          <w:sz w:val="20"/>
          <w:szCs w:val="20"/>
        </w:rPr>
        <w:t xml:space="preserve"> araç-gereçlerinin teminin yanında öğrencilerin bunları nasıl kullanacağını bilmesi ve koruması da gerekmektedir. Bunun için öğrencilere gerekli sorumluluğu vermeli ve bu konuda bilgilendirme yapmalıyız</w:t>
      </w:r>
    </w:p>
    <w:p w:rsidR="005457A0" w:rsidRPr="004F2909" w:rsidRDefault="005457A0" w:rsidP="00C71787">
      <w:pPr>
        <w:ind w:firstLine="708"/>
        <w:rPr>
          <w:i/>
          <w:sz w:val="20"/>
          <w:szCs w:val="20"/>
        </w:rPr>
      </w:pPr>
      <w:r w:rsidRPr="004F2909">
        <w:rPr>
          <w:b/>
          <w:i/>
          <w:sz w:val="20"/>
          <w:szCs w:val="20"/>
        </w:rPr>
        <w:t>KARAR:</w:t>
      </w:r>
      <w:r w:rsidRPr="004F2909">
        <w:rPr>
          <w:i/>
          <w:sz w:val="20"/>
          <w:szCs w:val="20"/>
        </w:rPr>
        <w:t xml:space="preserve"> Ders araç-gereçlerinin temini ve kullanımı konusunda öğrencilere bilgilendirme yapılıp sorumluluk verilecektir.</w:t>
      </w:r>
    </w:p>
    <w:p w:rsidR="005457A0" w:rsidRPr="004F2909" w:rsidRDefault="005457A0" w:rsidP="00C71787">
      <w:pPr>
        <w:rPr>
          <w:b/>
          <w:i/>
          <w:sz w:val="20"/>
          <w:szCs w:val="20"/>
        </w:rPr>
      </w:pPr>
      <w:r w:rsidRPr="004F2909">
        <w:rPr>
          <w:b/>
          <w:i/>
          <w:sz w:val="20"/>
          <w:szCs w:val="20"/>
        </w:rPr>
        <w:tab/>
      </w:r>
    </w:p>
    <w:p w:rsidR="005457A0" w:rsidRPr="004F2909" w:rsidRDefault="005457A0" w:rsidP="00C71787">
      <w:pPr>
        <w:rPr>
          <w:b/>
          <w:i/>
          <w:sz w:val="20"/>
          <w:szCs w:val="20"/>
          <w:u w:val="single"/>
        </w:rPr>
      </w:pPr>
      <w:r w:rsidRPr="004F2909">
        <w:rPr>
          <w:b/>
          <w:i/>
          <w:sz w:val="20"/>
          <w:szCs w:val="20"/>
        </w:rPr>
        <w:lastRenderedPageBreak/>
        <w:tab/>
      </w:r>
      <w:r w:rsidRPr="004F2909">
        <w:rPr>
          <w:b/>
          <w:i/>
          <w:sz w:val="20"/>
          <w:szCs w:val="20"/>
          <w:u w:val="single"/>
        </w:rPr>
        <w:t>MADDE 10: Öğrenci ders hazırlıklarının görüşülüp kararlaştırılması.</w:t>
      </w:r>
    </w:p>
    <w:p w:rsidR="005457A0" w:rsidRPr="004F2909" w:rsidRDefault="00B46482" w:rsidP="00C71787">
      <w:pPr>
        <w:rPr>
          <w:sz w:val="20"/>
          <w:szCs w:val="20"/>
        </w:rPr>
      </w:pPr>
      <w:r>
        <w:rPr>
          <w:b/>
          <w:sz w:val="20"/>
          <w:szCs w:val="20"/>
        </w:rPr>
        <w:t xml:space="preserve">EROL </w:t>
      </w:r>
      <w:proofErr w:type="gramStart"/>
      <w:r>
        <w:rPr>
          <w:b/>
          <w:sz w:val="20"/>
          <w:szCs w:val="20"/>
        </w:rPr>
        <w:t>YARDIMCI</w:t>
      </w:r>
      <w:r w:rsidR="00CE4E94">
        <w:rPr>
          <w:b/>
          <w:sz w:val="20"/>
          <w:szCs w:val="20"/>
        </w:rPr>
        <w:t xml:space="preserve"> </w:t>
      </w:r>
      <w:r w:rsidR="005457A0" w:rsidRPr="004F2909">
        <w:rPr>
          <w:b/>
          <w:sz w:val="20"/>
          <w:szCs w:val="20"/>
        </w:rPr>
        <w:t xml:space="preserve">: </w:t>
      </w:r>
      <w:r w:rsidR="005457A0" w:rsidRPr="004F2909">
        <w:rPr>
          <w:sz w:val="20"/>
          <w:szCs w:val="20"/>
        </w:rPr>
        <w:t>Öğrencilerin</w:t>
      </w:r>
      <w:proofErr w:type="gramEnd"/>
      <w:r w:rsidR="005457A0" w:rsidRPr="004F2909">
        <w:rPr>
          <w:sz w:val="20"/>
          <w:szCs w:val="20"/>
        </w:rPr>
        <w:t xml:space="preserve"> derslerine hazırlanırken uygulayabilecekleri yöntemleri sık sık hatırlatalım. Öğrenilen bilgilerin unutulmaması için özellikle atlaslar üzerinde uygulama yapmalarını isteyelim. İnternet ve kitle iletişim araçlarından nasıl yararlanabilecekleri </w:t>
      </w:r>
      <w:proofErr w:type="spellStart"/>
      <w:proofErr w:type="gramStart"/>
      <w:r w:rsidR="005457A0" w:rsidRPr="004F2909">
        <w:rPr>
          <w:sz w:val="20"/>
          <w:szCs w:val="20"/>
        </w:rPr>
        <w:t>açıklayalım.Öğrencilerin</w:t>
      </w:r>
      <w:proofErr w:type="spellEnd"/>
      <w:proofErr w:type="gramEnd"/>
      <w:r w:rsidR="005457A0" w:rsidRPr="004F2909">
        <w:rPr>
          <w:sz w:val="20"/>
          <w:szCs w:val="20"/>
        </w:rPr>
        <w:t xml:space="preserve"> sadece ders kitaplarına bağlı kalmayıp, yardımcı kaynaklardan da yararlanmaları için özendirici uygulamalar yapalım(ödüllendirme vb.). Bu konuda dergi ve gazeteleri takip etmeleri için öğrenciyi teşvik edelim. Öğrencinin derse hazır girmesi için ödevlendirme yapalım ve verilen ödevi denetleyelim. </w:t>
      </w:r>
    </w:p>
    <w:p w:rsidR="005457A0" w:rsidRPr="004F2909" w:rsidRDefault="005457A0" w:rsidP="00AB54B6">
      <w:pPr>
        <w:rPr>
          <w:sz w:val="20"/>
          <w:szCs w:val="20"/>
        </w:rPr>
      </w:pPr>
      <w:r w:rsidRPr="004F2909">
        <w:rPr>
          <w:sz w:val="20"/>
          <w:szCs w:val="20"/>
        </w:rPr>
        <w:t>Öğrencilerin ders araç gereçlerini getirip getirmedikleri sürekli kontrol edilip, bu konuda ilgisiz öğrencilerle birebir görüşme yoluna gidilecektir. Ayrıca okul idaresi ve veli ile işbirliğine gidilip, öğrencinin ilgili ders araç gereçlerini getirtilmesi için alınabilecek önlemleri görüşülecektir. Ödevleri mutlaka periyodik aralıklarla kontrol edelim.</w:t>
      </w:r>
    </w:p>
    <w:p w:rsidR="005457A0" w:rsidRPr="004F2909" w:rsidRDefault="005457A0" w:rsidP="00C71787">
      <w:pPr>
        <w:rPr>
          <w:i/>
          <w:sz w:val="20"/>
          <w:szCs w:val="20"/>
        </w:rPr>
      </w:pPr>
      <w:r w:rsidRPr="004F2909">
        <w:rPr>
          <w:sz w:val="20"/>
          <w:szCs w:val="20"/>
        </w:rPr>
        <w:tab/>
      </w:r>
      <w:r w:rsidRPr="004F2909">
        <w:rPr>
          <w:b/>
          <w:i/>
          <w:sz w:val="20"/>
          <w:szCs w:val="20"/>
        </w:rPr>
        <w:t>KARAR:</w:t>
      </w:r>
      <w:r w:rsidRPr="004F2909">
        <w:rPr>
          <w:i/>
          <w:sz w:val="20"/>
          <w:szCs w:val="20"/>
        </w:rPr>
        <w:t xml:space="preserve"> Öğrencinin verilen araştırma konusu, proje vb. gibi çalışmaları sürekli takip edilecek ve dönüt verilecektir. Öğrencinin ilgili ders araç-gerecini yanında bulundurması sağlanacaktır</w:t>
      </w:r>
    </w:p>
    <w:p w:rsidR="005457A0" w:rsidRPr="004F2909" w:rsidRDefault="005457A0" w:rsidP="00C71787">
      <w:pPr>
        <w:rPr>
          <w:b/>
          <w:i/>
          <w:sz w:val="20"/>
          <w:szCs w:val="20"/>
        </w:rPr>
      </w:pPr>
    </w:p>
    <w:p w:rsidR="005457A0" w:rsidRPr="004F2909" w:rsidRDefault="005457A0" w:rsidP="00C71787">
      <w:pPr>
        <w:rPr>
          <w:b/>
          <w:i/>
          <w:sz w:val="20"/>
          <w:szCs w:val="20"/>
          <w:u w:val="single"/>
        </w:rPr>
      </w:pPr>
      <w:r w:rsidRPr="004F2909">
        <w:rPr>
          <w:b/>
          <w:i/>
          <w:sz w:val="20"/>
          <w:szCs w:val="20"/>
        </w:rPr>
        <w:tab/>
      </w:r>
      <w:r w:rsidRPr="004F2909">
        <w:rPr>
          <w:b/>
          <w:i/>
          <w:sz w:val="20"/>
          <w:szCs w:val="20"/>
          <w:u w:val="single"/>
        </w:rPr>
        <w:t>MADDE 11: Öğrenci başarısının ölçülmesi ve değerlendirilmesinde ortak bir anlayışın, birlik ve beraberliğe yönelik belirleyici kararların alınması.</w:t>
      </w:r>
      <w:r w:rsidRPr="004F2909">
        <w:rPr>
          <w:sz w:val="20"/>
          <w:szCs w:val="20"/>
          <w:u w:val="single"/>
        </w:rPr>
        <w:t xml:space="preserve"> </w:t>
      </w:r>
      <w:proofErr w:type="gramStart"/>
      <w:r w:rsidRPr="004F2909">
        <w:rPr>
          <w:b/>
          <w:i/>
          <w:sz w:val="20"/>
          <w:szCs w:val="20"/>
          <w:u w:val="single"/>
        </w:rPr>
        <w:t>Yazılı sınav günlerinin tespit edilmesi.</w:t>
      </w:r>
      <w:proofErr w:type="gramEnd"/>
    </w:p>
    <w:p w:rsidR="005457A0" w:rsidRPr="004F2909" w:rsidRDefault="005457A0" w:rsidP="00C71787">
      <w:pPr>
        <w:rPr>
          <w:sz w:val="20"/>
          <w:szCs w:val="20"/>
        </w:rPr>
      </w:pPr>
      <w:r w:rsidRPr="004F2909">
        <w:rPr>
          <w:sz w:val="20"/>
          <w:szCs w:val="20"/>
        </w:rPr>
        <w:tab/>
        <w:t xml:space="preserve">Öğrenci başarısının ölçme ve değerlendirilmesinde </w:t>
      </w:r>
      <w:r w:rsidRPr="004F2909">
        <w:rPr>
          <w:b/>
          <w:sz w:val="20"/>
          <w:szCs w:val="20"/>
        </w:rPr>
        <w:t>Ortaöğretim Kurumları Yönetmeliğinin 43. Maddesi</w:t>
      </w:r>
      <w:r w:rsidRPr="004F2909">
        <w:rPr>
          <w:sz w:val="20"/>
          <w:szCs w:val="20"/>
        </w:rPr>
        <w:t>ndeki esaslar gözetilecektir. Buna göre:</w:t>
      </w:r>
    </w:p>
    <w:p w:rsidR="005457A0" w:rsidRPr="004F2909" w:rsidRDefault="005457A0" w:rsidP="00C71787">
      <w:pPr>
        <w:ind w:firstLine="708"/>
        <w:rPr>
          <w:sz w:val="20"/>
          <w:szCs w:val="20"/>
        </w:rPr>
      </w:pPr>
      <w:r w:rsidRPr="004F2909">
        <w:rPr>
          <w:sz w:val="20"/>
          <w:szCs w:val="20"/>
        </w:rPr>
        <w:t xml:space="preserve">-Öğrencilerin başarısı; öğretim programı öğrenme kazanımları esas alınarak </w:t>
      </w:r>
      <w:r w:rsidRPr="004F2909">
        <w:rPr>
          <w:b/>
          <w:i/>
          <w:sz w:val="20"/>
          <w:szCs w:val="20"/>
        </w:rPr>
        <w:t>yazılı sınavlar, performans çalışmaları ve projeler</w:t>
      </w:r>
      <w:r w:rsidRPr="004F2909">
        <w:rPr>
          <w:sz w:val="20"/>
          <w:szCs w:val="20"/>
        </w:rPr>
        <w:t>de alınan puanlara göre tespit edilecektir.</w:t>
      </w:r>
    </w:p>
    <w:p w:rsidR="005457A0" w:rsidRPr="004F2909" w:rsidRDefault="005457A0" w:rsidP="00C71787">
      <w:pPr>
        <w:ind w:firstLine="708"/>
        <w:rPr>
          <w:sz w:val="20"/>
          <w:szCs w:val="20"/>
        </w:rPr>
      </w:pPr>
      <w:r w:rsidRPr="004F2909">
        <w:rPr>
          <w:sz w:val="20"/>
          <w:szCs w:val="20"/>
        </w:rPr>
        <w:t>-Sınav soruları, öğretim programlarında belirtilen genel ve özel amaçlarıyla öğrenme kazanımları esas alınarak hazırlanacaktır.</w:t>
      </w:r>
    </w:p>
    <w:p w:rsidR="005457A0" w:rsidRPr="004F2909" w:rsidRDefault="005457A0" w:rsidP="00C71787">
      <w:pPr>
        <w:ind w:firstLine="708"/>
        <w:rPr>
          <w:sz w:val="20"/>
          <w:szCs w:val="20"/>
        </w:rPr>
      </w:pPr>
      <w:r w:rsidRPr="004F2909">
        <w:rPr>
          <w:sz w:val="20"/>
          <w:szCs w:val="20"/>
        </w:rPr>
        <w:t>-Öğretmen, ölçme ve değerlendirme yöntem ve araçlarıyla öğrencinin programlarda amaçlanan bilgi ve becerileri kazanıp kazanmadığını sürekli izleyip ve değerlendirecektir.</w:t>
      </w:r>
    </w:p>
    <w:p w:rsidR="005457A0" w:rsidRPr="004F2909" w:rsidRDefault="005457A0" w:rsidP="00C71787">
      <w:pPr>
        <w:ind w:firstLine="708"/>
        <w:rPr>
          <w:sz w:val="20"/>
          <w:szCs w:val="20"/>
        </w:rPr>
      </w:pPr>
      <w:r w:rsidRPr="004F2909">
        <w:rPr>
          <w:sz w:val="20"/>
          <w:szCs w:val="20"/>
        </w:rPr>
        <w:t xml:space="preserve">-Öğrencilerin durumunu belirlemeye yönelik faaliyetler, </w:t>
      </w:r>
      <w:r w:rsidRPr="004F2909">
        <w:rPr>
          <w:b/>
          <w:i/>
          <w:sz w:val="20"/>
          <w:szCs w:val="20"/>
        </w:rPr>
        <w:t>ders ve etkinliklere katılım</w:t>
      </w:r>
      <w:r w:rsidRPr="004F2909">
        <w:rPr>
          <w:sz w:val="20"/>
          <w:szCs w:val="20"/>
        </w:rPr>
        <w:t xml:space="preserve"> ile </w:t>
      </w:r>
      <w:r w:rsidRPr="004F2909">
        <w:rPr>
          <w:b/>
          <w:i/>
          <w:sz w:val="20"/>
          <w:szCs w:val="20"/>
        </w:rPr>
        <w:t>performans çalışmaları</w:t>
      </w:r>
      <w:r w:rsidRPr="004F2909">
        <w:rPr>
          <w:sz w:val="20"/>
          <w:szCs w:val="20"/>
        </w:rPr>
        <w:t>ndan oluşacaktır.</w:t>
      </w:r>
    </w:p>
    <w:p w:rsidR="005457A0" w:rsidRPr="004F2909" w:rsidRDefault="005457A0" w:rsidP="00C71787">
      <w:pPr>
        <w:ind w:firstLine="708"/>
        <w:rPr>
          <w:sz w:val="20"/>
          <w:szCs w:val="20"/>
        </w:rPr>
      </w:pPr>
      <w:r w:rsidRPr="004F2909">
        <w:rPr>
          <w:sz w:val="20"/>
          <w:szCs w:val="20"/>
        </w:rPr>
        <w:t>-Öğrencilerin başarısının belirlenmesinde, eleştirel ve yaratıcı düşünme, araştırma, sorgulama, problem çözme ve benzeri becerileri ölçen araç ve yöntemlere önem verilecektir.</w:t>
      </w:r>
    </w:p>
    <w:p w:rsidR="005457A0" w:rsidRPr="004F2909" w:rsidRDefault="005457A0" w:rsidP="00C71787">
      <w:pPr>
        <w:ind w:firstLine="708"/>
        <w:rPr>
          <w:sz w:val="20"/>
          <w:szCs w:val="20"/>
        </w:rPr>
      </w:pPr>
      <w:r w:rsidRPr="004F2909">
        <w:rPr>
          <w:sz w:val="20"/>
          <w:szCs w:val="20"/>
        </w:rPr>
        <w:t>-Öğrencilerin başarısının ölçülmesinde, geçerlilik, güvenirlilik ve kullanışlılık özellikleri açısından uygun ölçme araçları kullanılacak, ölçme aracının özelliğine göre cevap anahtarı, dereceli puanlama anahtarı ya da kontrol listeleri hazırlanacaktır.</w:t>
      </w:r>
    </w:p>
    <w:p w:rsidR="005457A0" w:rsidRPr="004F2909" w:rsidRDefault="005457A0" w:rsidP="00C71787">
      <w:pPr>
        <w:rPr>
          <w:b/>
          <w:sz w:val="20"/>
          <w:szCs w:val="20"/>
        </w:rPr>
      </w:pPr>
    </w:p>
    <w:p w:rsidR="005457A0" w:rsidRPr="004F2909" w:rsidRDefault="005457A0" w:rsidP="00C71787">
      <w:pPr>
        <w:ind w:firstLine="708"/>
        <w:rPr>
          <w:b/>
          <w:i/>
          <w:sz w:val="20"/>
          <w:szCs w:val="20"/>
        </w:rPr>
      </w:pPr>
      <w:r w:rsidRPr="004F2909">
        <w:rPr>
          <w:b/>
          <w:i/>
          <w:sz w:val="20"/>
          <w:szCs w:val="20"/>
        </w:rPr>
        <w:t xml:space="preserve">“Ortaöğretim Kurumları Yönetmeliğinin” </w:t>
      </w:r>
      <w:r w:rsidRPr="004F2909">
        <w:rPr>
          <w:b/>
          <w:i/>
          <w:sz w:val="20"/>
          <w:szCs w:val="20"/>
          <w:u w:val="single"/>
        </w:rPr>
        <w:t>yazılı sınavlar</w:t>
      </w:r>
      <w:r w:rsidRPr="004F2909">
        <w:rPr>
          <w:b/>
          <w:i/>
          <w:sz w:val="20"/>
          <w:szCs w:val="20"/>
        </w:rPr>
        <w:t xml:space="preserve"> ile ilgili 45. Maddesi incelendi. Buna göre;</w:t>
      </w:r>
    </w:p>
    <w:p w:rsidR="005457A0" w:rsidRPr="004F2909" w:rsidRDefault="005457A0" w:rsidP="00C71787">
      <w:pPr>
        <w:ind w:firstLine="708"/>
        <w:rPr>
          <w:sz w:val="20"/>
          <w:szCs w:val="20"/>
        </w:rPr>
      </w:pPr>
      <w:r w:rsidRPr="004F2909">
        <w:rPr>
          <w:sz w:val="20"/>
          <w:szCs w:val="20"/>
        </w:rPr>
        <w:t>-Yazılı sınavlar, haftalık ders saati sayısı bir veya iki saat olan dersler için ikiden; üç ve daha fazla olan dersler için ise üçten az olamaz.</w:t>
      </w:r>
    </w:p>
    <w:p w:rsidR="005457A0" w:rsidRPr="004F2909" w:rsidRDefault="005457A0" w:rsidP="00C71787">
      <w:pPr>
        <w:ind w:firstLine="708"/>
        <w:rPr>
          <w:sz w:val="20"/>
          <w:szCs w:val="20"/>
        </w:rPr>
      </w:pPr>
      <w:r w:rsidRPr="004F2909">
        <w:rPr>
          <w:sz w:val="20"/>
          <w:szCs w:val="20"/>
        </w:rPr>
        <w:t>-Aynı derse giren öğretmenlerin ortak değerlendirme yapabilmelerine imkân vermek üzere birden fazla şubede okutulan tüm derslerin yazılı sınavları ortak yapılır ve ortak değerlendirilir. Sorular ve cevap anahtarları zümre öğretmenlerince birlikte hazırlanır ve sınav sonunda ilan edilir. Bu sınavların şube ve sınıflar bazında sınav analizleri yapılır. Konu ve kazanım eksikliği görülen öğrencilerin durumları, ders ve zümre öğretmenleri tarafından yeniden değerlendirilir.</w:t>
      </w:r>
    </w:p>
    <w:p w:rsidR="005457A0" w:rsidRPr="004F2909" w:rsidRDefault="005457A0" w:rsidP="00C71787">
      <w:pPr>
        <w:ind w:firstLine="708"/>
        <w:rPr>
          <w:sz w:val="20"/>
          <w:szCs w:val="20"/>
        </w:rPr>
      </w:pPr>
      <w:r w:rsidRPr="004F2909">
        <w:rPr>
          <w:sz w:val="20"/>
          <w:szCs w:val="20"/>
        </w:rPr>
        <w:t>-Zorunlu hâller dışında yazılı sınav süresi bir ders saatini aşamaz.</w:t>
      </w:r>
    </w:p>
    <w:p w:rsidR="005457A0" w:rsidRPr="004F2909" w:rsidRDefault="005457A0" w:rsidP="00C71787">
      <w:pPr>
        <w:ind w:firstLine="708"/>
        <w:rPr>
          <w:sz w:val="20"/>
          <w:szCs w:val="20"/>
        </w:rPr>
      </w:pPr>
      <w:r w:rsidRPr="004F2909">
        <w:rPr>
          <w:sz w:val="20"/>
          <w:szCs w:val="20"/>
        </w:rPr>
        <w:t>-Soruların, bir önceki sınavdan sonra işlenen konulara ağırlık verilmek suretiyle geriye doğru azalan bir oranda tüm konuları kapsaması esastır.</w:t>
      </w:r>
    </w:p>
    <w:p w:rsidR="005457A0" w:rsidRPr="004F2909" w:rsidRDefault="005457A0" w:rsidP="00C71787">
      <w:pPr>
        <w:ind w:firstLine="708"/>
        <w:rPr>
          <w:sz w:val="20"/>
          <w:szCs w:val="20"/>
        </w:rPr>
      </w:pPr>
      <w:r w:rsidRPr="004F2909">
        <w:rPr>
          <w:sz w:val="20"/>
          <w:szCs w:val="20"/>
        </w:rPr>
        <w:t>-Sınavlardan önce sorularla birlikte cevap anahtarları da soru tiplerine göre ayrıntılı olarak hazırlanır ve sınav kâğıtlarıyla birlikte saklanır. Cevap anahtarında her soruya verilecek puan, ayrıntılı olarak belirtilir.</w:t>
      </w:r>
    </w:p>
    <w:p w:rsidR="005457A0" w:rsidRPr="004F2909" w:rsidRDefault="005457A0" w:rsidP="00C71787">
      <w:pPr>
        <w:ind w:firstLine="708"/>
        <w:rPr>
          <w:rFonts w:eastAsia="MS Mincho"/>
          <w:sz w:val="20"/>
          <w:szCs w:val="20"/>
        </w:rPr>
      </w:pPr>
      <w:r w:rsidRPr="004F2909">
        <w:rPr>
          <w:b/>
          <w:sz w:val="20"/>
          <w:szCs w:val="20"/>
        </w:rPr>
        <w:t>-</w:t>
      </w:r>
      <w:r w:rsidRPr="004F2909">
        <w:rPr>
          <w:rFonts w:eastAsia="MS Mincho"/>
          <w:sz w:val="20"/>
          <w:szCs w:val="20"/>
        </w:rPr>
        <w:t xml:space="preserve">Yazılı sınavların </w:t>
      </w:r>
      <w:r w:rsidRPr="004F2909">
        <w:rPr>
          <w:rFonts w:eastAsia="MS Mincho"/>
          <w:b/>
          <w:sz w:val="20"/>
          <w:szCs w:val="20"/>
        </w:rPr>
        <w:t>klasik/yoruma dayalı olarak yapılması esastır.</w:t>
      </w:r>
      <w:r w:rsidRPr="004F2909">
        <w:rPr>
          <w:rFonts w:eastAsia="MS Mincho"/>
          <w:sz w:val="20"/>
          <w:szCs w:val="20"/>
        </w:rPr>
        <w:t xml:space="preserve"> Ancak </w:t>
      </w:r>
      <w:r w:rsidRPr="004F2909">
        <w:rPr>
          <w:rFonts w:eastAsia="MS Mincho"/>
          <w:b/>
          <w:sz w:val="20"/>
          <w:szCs w:val="20"/>
        </w:rPr>
        <w:t>her dönemde her dersin sınavlarından biri test usulüyle</w:t>
      </w:r>
      <w:r w:rsidRPr="004F2909">
        <w:rPr>
          <w:rFonts w:eastAsia="MS Mincho"/>
          <w:sz w:val="20"/>
          <w:szCs w:val="20"/>
        </w:rPr>
        <w:t xml:space="preserve"> de yapılabilir.</w:t>
      </w:r>
    </w:p>
    <w:p w:rsidR="005457A0" w:rsidRPr="004F2909" w:rsidRDefault="005457A0" w:rsidP="00C71787">
      <w:pPr>
        <w:ind w:firstLine="708"/>
        <w:rPr>
          <w:i/>
          <w:sz w:val="20"/>
          <w:szCs w:val="20"/>
        </w:rPr>
      </w:pPr>
      <w:r w:rsidRPr="004F2909">
        <w:rPr>
          <w:b/>
          <w:i/>
          <w:sz w:val="20"/>
          <w:szCs w:val="20"/>
        </w:rPr>
        <w:t xml:space="preserve">KARAR: </w:t>
      </w:r>
      <w:r w:rsidRPr="004F2909">
        <w:rPr>
          <w:i/>
          <w:sz w:val="20"/>
          <w:szCs w:val="20"/>
        </w:rPr>
        <w:t>2 saatlik dersler için 2, 4 saatlik dersler için 3 yazılı sınav yapılacaktır. Her dönem her dersin sınavlarından bir tanesi test şeklinde olacaktır.</w:t>
      </w:r>
    </w:p>
    <w:p w:rsidR="005457A0" w:rsidRPr="004F2909" w:rsidRDefault="005457A0" w:rsidP="00C71787">
      <w:pPr>
        <w:ind w:firstLine="708"/>
        <w:rPr>
          <w:rFonts w:eastAsia="MS Mincho"/>
          <w:sz w:val="20"/>
          <w:szCs w:val="20"/>
        </w:rPr>
      </w:pPr>
    </w:p>
    <w:p w:rsidR="005457A0" w:rsidRPr="004F2909" w:rsidRDefault="005457A0" w:rsidP="00C71787">
      <w:pPr>
        <w:ind w:firstLine="708"/>
        <w:rPr>
          <w:b/>
          <w:i/>
          <w:sz w:val="20"/>
          <w:szCs w:val="20"/>
          <w:u w:val="single"/>
        </w:rPr>
      </w:pPr>
      <w:r w:rsidRPr="004F2909">
        <w:rPr>
          <w:b/>
          <w:i/>
          <w:sz w:val="20"/>
          <w:szCs w:val="20"/>
          <w:u w:val="single"/>
        </w:rPr>
        <w:t>Sınav Analizlerinin Yapılması</w:t>
      </w:r>
    </w:p>
    <w:p w:rsidR="005457A0" w:rsidRPr="004F2909" w:rsidRDefault="00B46482" w:rsidP="00AB54B6">
      <w:pPr>
        <w:rPr>
          <w:sz w:val="20"/>
          <w:szCs w:val="20"/>
        </w:rPr>
      </w:pPr>
      <w:r>
        <w:rPr>
          <w:b/>
          <w:sz w:val="20"/>
          <w:szCs w:val="20"/>
        </w:rPr>
        <w:t>EROL YARDIMCI</w:t>
      </w:r>
      <w:r w:rsidR="005457A0" w:rsidRPr="004F2909">
        <w:rPr>
          <w:b/>
          <w:sz w:val="20"/>
          <w:szCs w:val="20"/>
        </w:rPr>
        <w:t xml:space="preserve">: </w:t>
      </w:r>
      <w:r w:rsidR="005457A0" w:rsidRPr="004F2909">
        <w:rPr>
          <w:sz w:val="20"/>
          <w:szCs w:val="20"/>
        </w:rPr>
        <w:t xml:space="preserve">Yaptığımız sınavların sonuçlarını daha iyi değerlendirebilmek, tam öğrenilemeyen konuları telafi edebilmek, daha iyi bir ölçme değerlendirme yapabilmek adına her sınavdan sonra mutlaka </w:t>
      </w:r>
      <w:r w:rsidR="005457A0" w:rsidRPr="004F2909">
        <w:rPr>
          <w:i/>
          <w:sz w:val="20"/>
          <w:szCs w:val="20"/>
        </w:rPr>
        <w:t>sınav analizlerini</w:t>
      </w:r>
      <w:r w:rsidR="005457A0" w:rsidRPr="004F2909">
        <w:rPr>
          <w:sz w:val="20"/>
          <w:szCs w:val="20"/>
        </w:rPr>
        <w:t xml:space="preserve"> yapmalı ve bunu zümreyle paylaşmalıyız. Yaptığımız sınavların ancak bu şekilde amacına ulaşacağını söyleyebilirim.</w:t>
      </w:r>
    </w:p>
    <w:p w:rsidR="005457A0" w:rsidRPr="004F2909" w:rsidRDefault="005457A0" w:rsidP="00C71787">
      <w:pPr>
        <w:ind w:firstLine="708"/>
        <w:rPr>
          <w:i/>
          <w:sz w:val="20"/>
          <w:szCs w:val="20"/>
        </w:rPr>
      </w:pPr>
      <w:r w:rsidRPr="004F2909">
        <w:rPr>
          <w:b/>
          <w:i/>
          <w:sz w:val="20"/>
          <w:szCs w:val="20"/>
        </w:rPr>
        <w:t xml:space="preserve">KARAR: </w:t>
      </w:r>
      <w:r w:rsidRPr="004F2909">
        <w:rPr>
          <w:i/>
          <w:sz w:val="20"/>
          <w:szCs w:val="20"/>
        </w:rPr>
        <w:t xml:space="preserve">Başarıyı artırmak adına </w:t>
      </w:r>
      <w:r w:rsidRPr="004F2909">
        <w:rPr>
          <w:i/>
          <w:sz w:val="20"/>
          <w:szCs w:val="20"/>
          <w:u w:val="single"/>
        </w:rPr>
        <w:t>sınav analizleri</w:t>
      </w:r>
      <w:r w:rsidRPr="004F2909">
        <w:rPr>
          <w:i/>
          <w:sz w:val="20"/>
          <w:szCs w:val="20"/>
        </w:rPr>
        <w:t xml:space="preserve"> mutlaka yapılacaktır.</w:t>
      </w:r>
    </w:p>
    <w:p w:rsidR="005457A0" w:rsidRPr="004F2909" w:rsidRDefault="005457A0" w:rsidP="00C71787">
      <w:pPr>
        <w:ind w:firstLine="708"/>
        <w:rPr>
          <w:rFonts w:eastAsia="MS Mincho"/>
          <w:sz w:val="20"/>
          <w:szCs w:val="20"/>
        </w:rPr>
      </w:pPr>
    </w:p>
    <w:p w:rsidR="005457A0" w:rsidRPr="004F2909" w:rsidRDefault="005457A0" w:rsidP="00C71787">
      <w:pPr>
        <w:ind w:firstLine="708"/>
        <w:rPr>
          <w:b/>
          <w:i/>
          <w:sz w:val="20"/>
          <w:szCs w:val="20"/>
        </w:rPr>
      </w:pPr>
      <w:r w:rsidRPr="004F2909">
        <w:rPr>
          <w:b/>
          <w:i/>
          <w:sz w:val="20"/>
          <w:szCs w:val="20"/>
        </w:rPr>
        <w:t xml:space="preserve">“Ortaöğretim Kurumları Yönetmeliğinin” </w:t>
      </w:r>
      <w:r w:rsidRPr="004F2909">
        <w:rPr>
          <w:b/>
          <w:i/>
          <w:sz w:val="20"/>
          <w:szCs w:val="20"/>
          <w:u w:val="single"/>
        </w:rPr>
        <w:t>sınav sonuçlarının değerlendirilmesi</w:t>
      </w:r>
      <w:r w:rsidRPr="004F2909">
        <w:rPr>
          <w:sz w:val="20"/>
          <w:szCs w:val="20"/>
        </w:rPr>
        <w:t xml:space="preserve"> </w:t>
      </w:r>
      <w:r w:rsidRPr="004F2909">
        <w:rPr>
          <w:b/>
          <w:i/>
          <w:sz w:val="20"/>
          <w:szCs w:val="20"/>
        </w:rPr>
        <w:t xml:space="preserve">ile ilgili 47. Maddesi incelendi. Buna göre; </w:t>
      </w:r>
    </w:p>
    <w:p w:rsidR="005457A0" w:rsidRPr="004F2909" w:rsidRDefault="005457A0" w:rsidP="00C71787">
      <w:pPr>
        <w:ind w:firstLine="708"/>
        <w:rPr>
          <w:sz w:val="20"/>
          <w:szCs w:val="20"/>
        </w:rPr>
      </w:pPr>
      <w:r w:rsidRPr="004F2909">
        <w:rPr>
          <w:sz w:val="20"/>
          <w:szCs w:val="20"/>
        </w:rPr>
        <w:t>-Ölçme sonuçları, eğitim ve öğretimin amaçlarına ve derslerin programlarındaki kazanımlara ne ölçüde ulaşıldığını tespit etmek, ulaşılamayan kazanımlarla ilgili olarak ne gibi tedbirlerin alınması gerektiğini ortaya çıkarmak amacıyla kullanılır.</w:t>
      </w:r>
    </w:p>
    <w:p w:rsidR="005457A0" w:rsidRPr="004F2909" w:rsidRDefault="005457A0" w:rsidP="00C71787">
      <w:pPr>
        <w:ind w:firstLine="708"/>
        <w:rPr>
          <w:sz w:val="20"/>
          <w:szCs w:val="20"/>
        </w:rPr>
      </w:pPr>
      <w:r w:rsidRPr="004F2909">
        <w:rPr>
          <w:sz w:val="20"/>
          <w:szCs w:val="20"/>
        </w:rPr>
        <w:t>-Öğretmenler, başarıyı etkileyen ve yeterince ulaşılamayan kazanımları belirleyerek konuları yeniden işlemek ve öğrencilere alıştırma çalışmaları yaptırmaya yönelik tedbirler alırlar.</w:t>
      </w:r>
    </w:p>
    <w:p w:rsidR="005457A0" w:rsidRPr="004F2909" w:rsidRDefault="005457A0" w:rsidP="00C71787">
      <w:pPr>
        <w:ind w:firstLine="708"/>
        <w:rPr>
          <w:sz w:val="20"/>
          <w:szCs w:val="20"/>
        </w:rPr>
      </w:pPr>
      <w:r w:rsidRPr="004F2909">
        <w:rPr>
          <w:sz w:val="20"/>
          <w:szCs w:val="20"/>
        </w:rPr>
        <w:t>-Yazılı sınav sonunda öğrencilerin çoğunluğunun başarısız olması hâlinde, başarısız öğrenciler için bir sınav daha yapılır. Bu sınava isteyen başarılı öğrenciler de katılabilir. Bu sınavlarda öğrencinin aldığı en yüksek puan geçerli sayılır.</w:t>
      </w:r>
    </w:p>
    <w:p w:rsidR="005457A0" w:rsidRPr="004F2909" w:rsidRDefault="005457A0" w:rsidP="00C71787">
      <w:pPr>
        <w:rPr>
          <w:sz w:val="20"/>
          <w:szCs w:val="20"/>
        </w:rPr>
      </w:pPr>
      <w:r w:rsidRPr="004F2909">
        <w:rPr>
          <w:sz w:val="20"/>
          <w:szCs w:val="20"/>
        </w:rPr>
        <w:tab/>
      </w:r>
    </w:p>
    <w:p w:rsidR="005457A0" w:rsidRPr="004F2909" w:rsidRDefault="005457A0" w:rsidP="00C71787">
      <w:pPr>
        <w:ind w:firstLine="708"/>
        <w:rPr>
          <w:b/>
          <w:i/>
          <w:sz w:val="20"/>
          <w:szCs w:val="20"/>
        </w:rPr>
      </w:pPr>
      <w:r w:rsidRPr="004F2909">
        <w:rPr>
          <w:b/>
          <w:i/>
          <w:sz w:val="20"/>
          <w:szCs w:val="20"/>
        </w:rPr>
        <w:lastRenderedPageBreak/>
        <w:t xml:space="preserve">“Ortaöğretim Kurumları Yönetmeliğinin” </w:t>
      </w:r>
      <w:r w:rsidRPr="004F2909">
        <w:rPr>
          <w:b/>
          <w:i/>
          <w:sz w:val="20"/>
          <w:szCs w:val="20"/>
          <w:u w:val="single"/>
        </w:rPr>
        <w:t>Sınavlara katılmayanlar</w:t>
      </w:r>
      <w:r w:rsidRPr="004F2909">
        <w:rPr>
          <w:b/>
          <w:i/>
          <w:sz w:val="20"/>
          <w:szCs w:val="20"/>
        </w:rPr>
        <w:t xml:space="preserve"> ile ilgili 48. Maddesi incelendi. Buna göre; </w:t>
      </w:r>
    </w:p>
    <w:p w:rsidR="005457A0" w:rsidRPr="004F2909" w:rsidRDefault="005457A0" w:rsidP="00C71787">
      <w:pPr>
        <w:ind w:firstLine="708"/>
        <w:rPr>
          <w:sz w:val="20"/>
          <w:szCs w:val="20"/>
        </w:rPr>
      </w:pPr>
      <w:r w:rsidRPr="004F2909">
        <w:rPr>
          <w:sz w:val="20"/>
          <w:szCs w:val="20"/>
        </w:rPr>
        <w:t>-Sınavlara katılmayan, performans çalışmasını yerine getirmeyen veya projesini zamanında teslim etmeyen öğrenci, özrünü özrün başlangıcından itibaren 5 iş günü içinde bildirmek ve özrün bitimini izleyen 5 iş günü içinde de belgelendirerek okul yönetimine vermek zorundadır. Ancak kaza, ölüm, doğal afet, yangın, uzun süreli tedavi gerektiren hastalık, gözaltına alınma ve tutuklanma gibi olağan dışı hâllerde bu süre okul yönetimince uzatılabilir.</w:t>
      </w:r>
    </w:p>
    <w:p w:rsidR="005457A0" w:rsidRPr="004F2909" w:rsidRDefault="005457A0" w:rsidP="00C71787">
      <w:pPr>
        <w:ind w:firstLine="708"/>
        <w:rPr>
          <w:sz w:val="20"/>
          <w:szCs w:val="20"/>
        </w:rPr>
      </w:pPr>
      <w:r w:rsidRPr="004F2909">
        <w:rPr>
          <w:sz w:val="20"/>
          <w:szCs w:val="20"/>
        </w:rPr>
        <w:t>-Özrü okul yönetimince kabul edilen öğrencinin durumu ders öğretmenine yazılı olarak bildirilir. Bu öğrenci, ders öğretmeninin belirleyeceği bir zamanda ve önceden duyurularak bir defaya mahsus mazeret sınavına alınır, performans çalışması veya projesi kabul edilir. Bu sınav, sınıfta diğer öğrencilerle ders işlenirken yapılabileceği gibi ders dışında da yapılabilir.</w:t>
      </w:r>
    </w:p>
    <w:p w:rsidR="005457A0" w:rsidRPr="004F2909" w:rsidRDefault="005457A0" w:rsidP="00C71787">
      <w:pPr>
        <w:ind w:firstLine="708"/>
        <w:rPr>
          <w:sz w:val="20"/>
          <w:szCs w:val="20"/>
        </w:rPr>
      </w:pPr>
      <w:r w:rsidRPr="004F2909">
        <w:rPr>
          <w:sz w:val="20"/>
          <w:szCs w:val="20"/>
        </w:rPr>
        <w:t>-Geçerli özrü olmadan sınava katılmayan veya projesini vermeyen ve performans çalışmasını yerine getirmeyen öğrencilerin durumları puanla değerlendirilmez. Ancak aritmetik ortalama alınırken sayıya dâhil edilir.</w:t>
      </w:r>
    </w:p>
    <w:p w:rsidR="005457A0" w:rsidRPr="004F2909" w:rsidRDefault="005457A0" w:rsidP="00C71787">
      <w:pPr>
        <w:ind w:firstLine="708"/>
        <w:rPr>
          <w:b/>
          <w:i/>
          <w:sz w:val="20"/>
          <w:szCs w:val="20"/>
        </w:rPr>
      </w:pPr>
    </w:p>
    <w:p w:rsidR="005457A0" w:rsidRPr="004F2909" w:rsidRDefault="005457A0" w:rsidP="00C71787">
      <w:pPr>
        <w:ind w:firstLine="708"/>
        <w:rPr>
          <w:b/>
          <w:i/>
          <w:sz w:val="20"/>
          <w:szCs w:val="20"/>
        </w:rPr>
      </w:pPr>
      <w:r w:rsidRPr="004F2909">
        <w:rPr>
          <w:b/>
          <w:i/>
          <w:sz w:val="20"/>
          <w:szCs w:val="20"/>
        </w:rPr>
        <w:t xml:space="preserve">“Ortaöğretim Kurumları Yönetmeliğinin” </w:t>
      </w:r>
      <w:r w:rsidRPr="004F2909">
        <w:rPr>
          <w:b/>
          <w:i/>
          <w:sz w:val="20"/>
          <w:szCs w:val="20"/>
          <w:u w:val="single"/>
        </w:rPr>
        <w:t>Ölçme ve değerlendirme sonuçlarının duyurulması</w:t>
      </w:r>
      <w:r w:rsidRPr="004F2909">
        <w:rPr>
          <w:b/>
          <w:i/>
          <w:sz w:val="20"/>
          <w:szCs w:val="20"/>
        </w:rPr>
        <w:t xml:space="preserve"> ile ilgili 49. Maddesi incelendi. Buna göre; </w:t>
      </w:r>
    </w:p>
    <w:p w:rsidR="005457A0" w:rsidRPr="004F2909" w:rsidRDefault="005457A0" w:rsidP="00C71787">
      <w:pPr>
        <w:ind w:firstLine="708"/>
        <w:rPr>
          <w:sz w:val="20"/>
          <w:szCs w:val="20"/>
        </w:rPr>
      </w:pPr>
      <w:r w:rsidRPr="004F2909">
        <w:rPr>
          <w:sz w:val="20"/>
          <w:szCs w:val="20"/>
        </w:rPr>
        <w:t>-Öğretmenler sınav, performans çalışması ve projelerin sonuçlarını öğrencilere bildirir ve sınav analizlerine göre ortak hataları açıklar.</w:t>
      </w:r>
    </w:p>
    <w:p w:rsidR="005457A0" w:rsidRPr="004F2909" w:rsidRDefault="005457A0" w:rsidP="00C71787">
      <w:pPr>
        <w:ind w:firstLine="708"/>
        <w:rPr>
          <w:sz w:val="20"/>
          <w:szCs w:val="20"/>
        </w:rPr>
      </w:pPr>
      <w:r w:rsidRPr="004F2909">
        <w:rPr>
          <w:sz w:val="20"/>
          <w:szCs w:val="20"/>
        </w:rPr>
        <w:t>-Yazılı sınav, uygulama, performans çalışması ve projelerin değerlendirme sonuçları, yazılı sınavın yapıldığı tarih veya performans çalışmasının, uygulamanın yahut projenin teslim tarihini takip eden 10 gün içinde öğrenciye duyurulur ve e-Okul sistemine işlenir.</w:t>
      </w:r>
    </w:p>
    <w:p w:rsidR="005457A0" w:rsidRPr="004F2909" w:rsidRDefault="005457A0" w:rsidP="00C71787">
      <w:pPr>
        <w:ind w:firstLine="708"/>
        <w:rPr>
          <w:sz w:val="20"/>
          <w:szCs w:val="20"/>
        </w:rPr>
      </w:pPr>
      <w:r w:rsidRPr="004F2909">
        <w:rPr>
          <w:sz w:val="20"/>
          <w:szCs w:val="20"/>
        </w:rPr>
        <w:t>-Sınav, performans çalışması ve projelerle ilgili evrak öğrencinin talebi halinde ders öğretmeni tarafından yeniden incelenip değerlendirilerek öğrenciyle paylaşılır.</w:t>
      </w:r>
    </w:p>
    <w:p w:rsidR="005457A0" w:rsidRPr="004F2909" w:rsidRDefault="005457A0" w:rsidP="00C71787">
      <w:pPr>
        <w:ind w:firstLine="708"/>
        <w:rPr>
          <w:sz w:val="20"/>
          <w:szCs w:val="20"/>
        </w:rPr>
      </w:pPr>
      <w:r w:rsidRPr="004F2909">
        <w:rPr>
          <w:sz w:val="20"/>
          <w:szCs w:val="20"/>
        </w:rPr>
        <w:t xml:space="preserve">-Öğretmen tarafından yapılan yeni değerlendirmenin yeterli görülmemesi durumunda öğrenci okul yönetimine yazılı itirazda bulunulabilir. İtiraza ilişkin evrak okul yönetimince ders öğretmeninin dışında ilgili </w:t>
      </w:r>
      <w:proofErr w:type="gramStart"/>
      <w:r w:rsidRPr="004F2909">
        <w:rPr>
          <w:sz w:val="20"/>
          <w:szCs w:val="20"/>
        </w:rPr>
        <w:t>branştan</w:t>
      </w:r>
      <w:proofErr w:type="gramEnd"/>
      <w:r w:rsidRPr="004F2909">
        <w:rPr>
          <w:sz w:val="20"/>
          <w:szCs w:val="20"/>
        </w:rPr>
        <w:t xml:space="preserve"> en az iki öğretmenden oluşturulan komisyon, okulda yeterli öğretmen bulunmaması durumunda ise il/ilçe millî eğitim müdürlüğünce oluşturulan komisyon tarafından incelenip değerlendirilerek öğrencinin nihai puanı belirlenir.</w:t>
      </w:r>
    </w:p>
    <w:p w:rsidR="005457A0" w:rsidRPr="004F2909" w:rsidRDefault="005457A0" w:rsidP="00C71787">
      <w:pPr>
        <w:ind w:firstLine="708"/>
        <w:rPr>
          <w:sz w:val="20"/>
          <w:szCs w:val="20"/>
        </w:rPr>
      </w:pPr>
      <w:r w:rsidRPr="004F2909">
        <w:rPr>
          <w:sz w:val="20"/>
          <w:szCs w:val="20"/>
        </w:rPr>
        <w:t>-Uygun görülen performans çalışması ve projeler, öğrencileri özendirmek amacıyla sınıf veya okulun uygun yerinde sergilenebilir.</w:t>
      </w:r>
    </w:p>
    <w:p w:rsidR="005457A0" w:rsidRPr="004F2909" w:rsidRDefault="00B46482" w:rsidP="00AB54B6">
      <w:pPr>
        <w:rPr>
          <w:sz w:val="20"/>
          <w:szCs w:val="20"/>
        </w:rPr>
      </w:pPr>
      <w:r>
        <w:rPr>
          <w:b/>
          <w:sz w:val="20"/>
          <w:szCs w:val="20"/>
        </w:rPr>
        <w:t>GAMZE KARAKAŞ</w:t>
      </w:r>
      <w:r w:rsidR="005457A0" w:rsidRPr="004F2909">
        <w:rPr>
          <w:sz w:val="20"/>
          <w:szCs w:val="20"/>
        </w:rPr>
        <w:t xml:space="preserve">: Bu yıl her dönem için </w:t>
      </w:r>
      <w:r w:rsidR="005457A0" w:rsidRPr="004F2909">
        <w:rPr>
          <w:b/>
          <w:i/>
          <w:sz w:val="20"/>
          <w:szCs w:val="20"/>
        </w:rPr>
        <w:t xml:space="preserve">coğrafya derslerinde </w:t>
      </w:r>
      <w:r w:rsidR="005457A0" w:rsidRPr="004F2909">
        <w:rPr>
          <w:b/>
          <w:i/>
          <w:sz w:val="20"/>
          <w:szCs w:val="20"/>
          <w:u w:val="single"/>
        </w:rPr>
        <w:t>İ</w:t>
      </w:r>
      <w:r w:rsidR="00E24702">
        <w:rPr>
          <w:b/>
          <w:i/>
          <w:sz w:val="20"/>
          <w:szCs w:val="20"/>
          <w:u w:val="single"/>
        </w:rPr>
        <w:t xml:space="preserve">ki </w:t>
      </w:r>
      <w:proofErr w:type="spellStart"/>
      <w:r w:rsidR="00E24702">
        <w:rPr>
          <w:b/>
          <w:i/>
          <w:sz w:val="20"/>
          <w:szCs w:val="20"/>
          <w:u w:val="single"/>
        </w:rPr>
        <w:t>perfonmans</w:t>
      </w:r>
      <w:proofErr w:type="spellEnd"/>
      <w:r w:rsidR="00E24702">
        <w:rPr>
          <w:b/>
          <w:i/>
          <w:sz w:val="20"/>
          <w:szCs w:val="20"/>
          <w:u w:val="single"/>
        </w:rPr>
        <w:t xml:space="preserve"> </w:t>
      </w:r>
      <w:proofErr w:type="gramStart"/>
      <w:r w:rsidR="00E24702">
        <w:rPr>
          <w:b/>
          <w:i/>
          <w:sz w:val="20"/>
          <w:szCs w:val="20"/>
          <w:u w:val="single"/>
        </w:rPr>
        <w:t xml:space="preserve">notu </w:t>
      </w:r>
      <w:r w:rsidR="005457A0" w:rsidRPr="004F2909">
        <w:rPr>
          <w:i/>
          <w:sz w:val="20"/>
          <w:szCs w:val="20"/>
        </w:rPr>
        <w:t xml:space="preserve"> </w:t>
      </w:r>
      <w:r w:rsidR="005457A0" w:rsidRPr="004F2909">
        <w:rPr>
          <w:sz w:val="20"/>
          <w:szCs w:val="20"/>
        </w:rPr>
        <w:t>verilecektir</w:t>
      </w:r>
      <w:proofErr w:type="gramEnd"/>
      <w:r w:rsidR="005457A0" w:rsidRPr="004F2909">
        <w:rPr>
          <w:sz w:val="20"/>
          <w:szCs w:val="20"/>
        </w:rPr>
        <w:t>. Müfredat Programında</w:t>
      </w:r>
      <w:r w:rsidR="005457A0" w:rsidRPr="004F2909">
        <w:rPr>
          <w:b/>
          <w:sz w:val="20"/>
          <w:szCs w:val="20"/>
        </w:rPr>
        <w:t xml:space="preserve"> </w:t>
      </w:r>
      <w:r w:rsidR="005457A0" w:rsidRPr="004F2909">
        <w:rPr>
          <w:sz w:val="20"/>
          <w:szCs w:val="20"/>
        </w:rPr>
        <w:t>da yer verildiği üzere zümremiz; imkânlar ölçüsünde gözlem, öz değerlendirme formları, öğrenci ürün dosyaları(</w:t>
      </w:r>
      <w:proofErr w:type="spellStart"/>
      <w:r w:rsidR="005457A0" w:rsidRPr="004F2909">
        <w:rPr>
          <w:sz w:val="20"/>
          <w:szCs w:val="20"/>
        </w:rPr>
        <w:t>portfolyo</w:t>
      </w:r>
      <w:proofErr w:type="spellEnd"/>
      <w:r w:rsidR="005457A0" w:rsidRPr="004F2909">
        <w:rPr>
          <w:sz w:val="20"/>
          <w:szCs w:val="20"/>
        </w:rPr>
        <w:t>), projeler, posterler, vb. araç ve yöntemleri kullanarak da öğrencilerin bilgiyi nasıl yapılandırdığını ve üst zihinsel becerilerini ne kadar geliştiğini öğrenim süreci içinde değerlendirebilir. Ayrıca, çoktan seçmeli, boşluk doldurma, eşleştirmeli, kısa cevaplı, açık uçlu vb. sorulardan oluşan testler de kullanarak hem süreci hem de sonucu değerlendirmiş oluruz. Müfredat Programında, eğitim–öğretim sürecini destekleyici nitelikte çeşitli değerlendirme araç ve yöntemlerine yer verilmiş. Bunları ya da bunlardan esinlenerek ünitelerdeki kazanımlara uygun değerlendirme yöntemini geliştirerek kullanabiliriz.</w:t>
      </w:r>
      <w:r w:rsidR="00396BA7">
        <w:rPr>
          <w:sz w:val="20"/>
          <w:szCs w:val="20"/>
        </w:rPr>
        <w:t xml:space="preserve">  </w:t>
      </w:r>
      <w:r w:rsidR="005457A0" w:rsidRPr="004F2909">
        <w:rPr>
          <w:sz w:val="20"/>
          <w:szCs w:val="20"/>
        </w:rPr>
        <w:t>Bu doğrultuda, çok değişik ölçme araçlarının kullanılması öğrencilere öğrendiğini gösterme şansı verir. Dolayısıyla öğrencilerin etkinlikler çerçevesinde fotoğraf, resim, proje, poster, şarkı sözü, PowerPoint sunusu gibi ürünler yapabilmesi ve hatta bunları aileleri ve çevreleriyle paylaşmaları için gerekli ortamı oluşturmamız gerekmektedir.</w:t>
      </w:r>
    </w:p>
    <w:p w:rsidR="005457A0" w:rsidRDefault="005457A0" w:rsidP="00396BA7">
      <w:pPr>
        <w:pStyle w:val="DzMetin"/>
        <w:rPr>
          <w:rFonts w:ascii="Times New Roman" w:eastAsia="MS Mincho" w:hAnsi="Times New Roman" w:cs="Times New Roman"/>
        </w:rPr>
      </w:pPr>
    </w:p>
    <w:p w:rsidR="00C428D1" w:rsidRPr="004F2909" w:rsidRDefault="00C428D1" w:rsidP="00396BA7">
      <w:pPr>
        <w:pStyle w:val="DzMetin"/>
        <w:rPr>
          <w:rFonts w:ascii="Times New Roman" w:eastAsia="MS Mincho" w:hAnsi="Times New Roman" w:cs="Times New Roman"/>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6931"/>
        <w:gridCol w:w="1275"/>
      </w:tblGrid>
      <w:tr w:rsidR="005457A0" w:rsidRPr="004F2909" w:rsidTr="00ED40E1">
        <w:trPr>
          <w:cantSplit/>
        </w:trPr>
        <w:tc>
          <w:tcPr>
            <w:tcW w:w="686" w:type="dxa"/>
          </w:tcPr>
          <w:p w:rsidR="005457A0" w:rsidRPr="004F2909" w:rsidRDefault="005457A0" w:rsidP="00C71787">
            <w:pPr>
              <w:ind w:left="360"/>
              <w:rPr>
                <w:b/>
                <w:sz w:val="20"/>
                <w:szCs w:val="20"/>
              </w:rPr>
            </w:pPr>
          </w:p>
        </w:tc>
        <w:tc>
          <w:tcPr>
            <w:tcW w:w="6931" w:type="dxa"/>
          </w:tcPr>
          <w:p w:rsidR="005457A0" w:rsidRPr="004F2909" w:rsidRDefault="005457A0" w:rsidP="00C71787">
            <w:pPr>
              <w:rPr>
                <w:b/>
                <w:bCs/>
                <w:sz w:val="20"/>
                <w:szCs w:val="20"/>
              </w:rPr>
            </w:pPr>
            <w:r w:rsidRPr="004F2909">
              <w:rPr>
                <w:b/>
                <w:sz w:val="20"/>
                <w:szCs w:val="20"/>
              </w:rPr>
              <w:t>ÖLÇÜTLER</w:t>
            </w:r>
          </w:p>
        </w:tc>
        <w:tc>
          <w:tcPr>
            <w:tcW w:w="1275" w:type="dxa"/>
          </w:tcPr>
          <w:p w:rsidR="005457A0" w:rsidRPr="004F2909" w:rsidRDefault="005457A0" w:rsidP="00C71787">
            <w:pPr>
              <w:rPr>
                <w:b/>
                <w:bCs/>
                <w:sz w:val="20"/>
                <w:szCs w:val="20"/>
              </w:rPr>
            </w:pPr>
            <w:r w:rsidRPr="004F2909">
              <w:rPr>
                <w:b/>
                <w:bCs/>
                <w:sz w:val="20"/>
                <w:szCs w:val="20"/>
              </w:rPr>
              <w:t>PUAN</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1</w:t>
            </w:r>
          </w:p>
        </w:tc>
        <w:tc>
          <w:tcPr>
            <w:tcW w:w="6931" w:type="dxa"/>
          </w:tcPr>
          <w:p w:rsidR="005457A0" w:rsidRPr="004F2909" w:rsidRDefault="005457A0" w:rsidP="00C71787">
            <w:pPr>
              <w:rPr>
                <w:sz w:val="20"/>
                <w:szCs w:val="20"/>
              </w:rPr>
            </w:pPr>
            <w:r w:rsidRPr="004F2909">
              <w:rPr>
                <w:sz w:val="20"/>
                <w:szCs w:val="20"/>
              </w:rPr>
              <w:t xml:space="preserve">Çalışmaların tam olması                                      </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2</w:t>
            </w:r>
          </w:p>
        </w:tc>
        <w:tc>
          <w:tcPr>
            <w:tcW w:w="6931" w:type="dxa"/>
          </w:tcPr>
          <w:p w:rsidR="005457A0" w:rsidRPr="004F2909" w:rsidRDefault="005457A0" w:rsidP="00C71787">
            <w:pPr>
              <w:rPr>
                <w:sz w:val="20"/>
                <w:szCs w:val="20"/>
              </w:rPr>
            </w:pPr>
            <w:r w:rsidRPr="004F2909">
              <w:rPr>
                <w:sz w:val="20"/>
                <w:szCs w:val="20"/>
              </w:rPr>
              <w:t>Çalışmalardaki çeşitlilik</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3</w:t>
            </w:r>
          </w:p>
        </w:tc>
        <w:tc>
          <w:tcPr>
            <w:tcW w:w="6931" w:type="dxa"/>
          </w:tcPr>
          <w:p w:rsidR="005457A0" w:rsidRPr="004F2909" w:rsidRDefault="005457A0" w:rsidP="00C71787">
            <w:pPr>
              <w:rPr>
                <w:sz w:val="20"/>
                <w:szCs w:val="20"/>
              </w:rPr>
            </w:pPr>
            <w:r w:rsidRPr="004F2909">
              <w:rPr>
                <w:sz w:val="20"/>
                <w:szCs w:val="20"/>
              </w:rPr>
              <w:t>Çalışmaların amaca uygunluğu</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4</w:t>
            </w:r>
          </w:p>
        </w:tc>
        <w:tc>
          <w:tcPr>
            <w:tcW w:w="6931" w:type="dxa"/>
          </w:tcPr>
          <w:p w:rsidR="005457A0" w:rsidRPr="004F2909" w:rsidRDefault="005457A0" w:rsidP="00C71787">
            <w:pPr>
              <w:rPr>
                <w:sz w:val="20"/>
                <w:szCs w:val="20"/>
              </w:rPr>
            </w:pPr>
            <w:r w:rsidRPr="004F2909">
              <w:rPr>
                <w:sz w:val="20"/>
                <w:szCs w:val="20"/>
              </w:rPr>
              <w:t>Çalışmaların doğruluğu</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5</w:t>
            </w:r>
          </w:p>
        </w:tc>
        <w:tc>
          <w:tcPr>
            <w:tcW w:w="6931" w:type="dxa"/>
          </w:tcPr>
          <w:p w:rsidR="005457A0" w:rsidRPr="004F2909" w:rsidRDefault="005457A0" w:rsidP="00C71787">
            <w:pPr>
              <w:rPr>
                <w:sz w:val="20"/>
                <w:szCs w:val="20"/>
              </w:rPr>
            </w:pPr>
            <w:r w:rsidRPr="004F2909">
              <w:rPr>
                <w:sz w:val="20"/>
                <w:szCs w:val="20"/>
              </w:rPr>
              <w:t>Dosyanın düzenliliği</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6</w:t>
            </w:r>
          </w:p>
        </w:tc>
        <w:tc>
          <w:tcPr>
            <w:tcW w:w="6931" w:type="dxa"/>
          </w:tcPr>
          <w:p w:rsidR="005457A0" w:rsidRPr="004F2909" w:rsidRDefault="005457A0" w:rsidP="00C71787">
            <w:pPr>
              <w:rPr>
                <w:sz w:val="20"/>
                <w:szCs w:val="20"/>
              </w:rPr>
            </w:pPr>
            <w:r w:rsidRPr="004F2909">
              <w:rPr>
                <w:sz w:val="20"/>
                <w:szCs w:val="20"/>
              </w:rPr>
              <w:t>Harcanan çabaları gösterme</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7</w:t>
            </w:r>
          </w:p>
        </w:tc>
        <w:tc>
          <w:tcPr>
            <w:tcW w:w="6931" w:type="dxa"/>
          </w:tcPr>
          <w:p w:rsidR="005457A0" w:rsidRPr="004F2909" w:rsidRDefault="005457A0" w:rsidP="00C71787">
            <w:pPr>
              <w:rPr>
                <w:sz w:val="20"/>
                <w:szCs w:val="20"/>
              </w:rPr>
            </w:pPr>
            <w:r w:rsidRPr="004F2909">
              <w:rPr>
                <w:sz w:val="20"/>
                <w:szCs w:val="20"/>
              </w:rPr>
              <w:t>Yaratıcılığı gösterme</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8</w:t>
            </w:r>
          </w:p>
        </w:tc>
        <w:tc>
          <w:tcPr>
            <w:tcW w:w="6931" w:type="dxa"/>
          </w:tcPr>
          <w:p w:rsidR="005457A0" w:rsidRPr="004F2909" w:rsidRDefault="005457A0" w:rsidP="00C71787">
            <w:pPr>
              <w:rPr>
                <w:sz w:val="20"/>
                <w:szCs w:val="20"/>
              </w:rPr>
            </w:pPr>
            <w:r w:rsidRPr="004F2909">
              <w:rPr>
                <w:sz w:val="20"/>
                <w:szCs w:val="20"/>
              </w:rPr>
              <w:t>Çalışmaların seçiminde risk alma</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9</w:t>
            </w:r>
          </w:p>
        </w:tc>
        <w:tc>
          <w:tcPr>
            <w:tcW w:w="6931" w:type="dxa"/>
          </w:tcPr>
          <w:p w:rsidR="005457A0" w:rsidRPr="004F2909" w:rsidRDefault="005457A0" w:rsidP="00C71787">
            <w:pPr>
              <w:rPr>
                <w:sz w:val="20"/>
                <w:szCs w:val="20"/>
              </w:rPr>
            </w:pPr>
            <w:r w:rsidRPr="004F2909">
              <w:rPr>
                <w:sz w:val="20"/>
                <w:szCs w:val="20"/>
              </w:rPr>
              <w:t>Öğrencinin gelişimini gösterme</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ED40E1">
        <w:tc>
          <w:tcPr>
            <w:tcW w:w="686" w:type="dxa"/>
          </w:tcPr>
          <w:p w:rsidR="005457A0" w:rsidRPr="004F2909" w:rsidRDefault="005457A0" w:rsidP="00C71787">
            <w:pPr>
              <w:rPr>
                <w:b/>
                <w:sz w:val="20"/>
                <w:szCs w:val="20"/>
              </w:rPr>
            </w:pPr>
            <w:r w:rsidRPr="004F2909">
              <w:rPr>
                <w:b/>
                <w:sz w:val="20"/>
                <w:szCs w:val="20"/>
              </w:rPr>
              <w:t>10</w:t>
            </w:r>
          </w:p>
        </w:tc>
        <w:tc>
          <w:tcPr>
            <w:tcW w:w="6931" w:type="dxa"/>
          </w:tcPr>
          <w:p w:rsidR="005457A0" w:rsidRPr="004F2909" w:rsidRDefault="005457A0" w:rsidP="00C71787">
            <w:pPr>
              <w:rPr>
                <w:sz w:val="20"/>
                <w:szCs w:val="20"/>
              </w:rPr>
            </w:pPr>
            <w:r w:rsidRPr="004F2909">
              <w:rPr>
                <w:sz w:val="20"/>
                <w:szCs w:val="20"/>
              </w:rPr>
              <w:t>Kendini değerlendirme</w:t>
            </w:r>
          </w:p>
        </w:tc>
        <w:tc>
          <w:tcPr>
            <w:tcW w:w="1275" w:type="dxa"/>
          </w:tcPr>
          <w:p w:rsidR="005457A0" w:rsidRPr="004F2909" w:rsidRDefault="005457A0" w:rsidP="00C71787">
            <w:pPr>
              <w:rPr>
                <w:sz w:val="20"/>
                <w:szCs w:val="20"/>
              </w:rPr>
            </w:pPr>
            <w:r w:rsidRPr="004F2909">
              <w:rPr>
                <w:sz w:val="20"/>
                <w:szCs w:val="20"/>
              </w:rPr>
              <w:t>10</w:t>
            </w:r>
          </w:p>
        </w:tc>
      </w:tr>
      <w:tr w:rsidR="005457A0" w:rsidRPr="004F2909" w:rsidTr="00590CC5">
        <w:tc>
          <w:tcPr>
            <w:tcW w:w="7617" w:type="dxa"/>
            <w:gridSpan w:val="2"/>
          </w:tcPr>
          <w:p w:rsidR="005457A0" w:rsidRPr="004F2909" w:rsidRDefault="005457A0" w:rsidP="00C71787">
            <w:pPr>
              <w:rPr>
                <w:b/>
                <w:sz w:val="20"/>
                <w:szCs w:val="20"/>
              </w:rPr>
            </w:pPr>
            <w:r w:rsidRPr="004F2909">
              <w:rPr>
                <w:b/>
                <w:sz w:val="20"/>
                <w:szCs w:val="20"/>
              </w:rPr>
              <w:t>TOPLAM</w:t>
            </w:r>
          </w:p>
        </w:tc>
        <w:tc>
          <w:tcPr>
            <w:tcW w:w="1275" w:type="dxa"/>
          </w:tcPr>
          <w:p w:rsidR="005457A0" w:rsidRPr="004F2909" w:rsidRDefault="005457A0" w:rsidP="00C71787">
            <w:pPr>
              <w:rPr>
                <w:b/>
                <w:sz w:val="20"/>
                <w:szCs w:val="20"/>
              </w:rPr>
            </w:pPr>
            <w:r w:rsidRPr="004F2909">
              <w:rPr>
                <w:b/>
                <w:sz w:val="20"/>
                <w:szCs w:val="20"/>
              </w:rPr>
              <w:t>100</w:t>
            </w:r>
          </w:p>
        </w:tc>
      </w:tr>
    </w:tbl>
    <w:p w:rsidR="005457A0" w:rsidRPr="004F2909" w:rsidRDefault="005457A0" w:rsidP="00C71787">
      <w:pPr>
        <w:rPr>
          <w:b/>
          <w:i/>
          <w:sz w:val="20"/>
          <w:szCs w:val="20"/>
        </w:rPr>
      </w:pPr>
    </w:p>
    <w:p w:rsidR="005457A0" w:rsidRPr="004F2909" w:rsidRDefault="005457A0" w:rsidP="00C71787">
      <w:pPr>
        <w:rPr>
          <w:b/>
          <w:i/>
          <w:sz w:val="20"/>
          <w:szCs w:val="20"/>
          <w:u w:val="single"/>
        </w:rPr>
      </w:pPr>
      <w:r w:rsidRPr="004F2909">
        <w:rPr>
          <w:b/>
          <w:i/>
          <w:sz w:val="20"/>
          <w:szCs w:val="20"/>
        </w:rPr>
        <w:tab/>
      </w:r>
      <w:r w:rsidRPr="004F2909">
        <w:rPr>
          <w:b/>
          <w:i/>
          <w:sz w:val="20"/>
          <w:szCs w:val="20"/>
          <w:u w:val="single"/>
        </w:rPr>
        <w:t>MADDE 12: Proje ve Performans çalışmaları.</w:t>
      </w:r>
    </w:p>
    <w:p w:rsidR="005457A0" w:rsidRPr="004F2909" w:rsidRDefault="005457A0" w:rsidP="00C71787">
      <w:pPr>
        <w:ind w:firstLine="708"/>
        <w:rPr>
          <w:b/>
          <w:i/>
          <w:sz w:val="20"/>
          <w:szCs w:val="20"/>
        </w:rPr>
      </w:pPr>
      <w:r w:rsidRPr="004F2909">
        <w:rPr>
          <w:b/>
          <w:i/>
          <w:sz w:val="20"/>
          <w:szCs w:val="20"/>
        </w:rPr>
        <w:t xml:space="preserve">“Ortaöğretim Kurumları Yönetmeliğinin” </w:t>
      </w:r>
      <w:r w:rsidRPr="004F2909">
        <w:rPr>
          <w:b/>
          <w:i/>
          <w:sz w:val="20"/>
          <w:szCs w:val="20"/>
          <w:u w:val="single"/>
        </w:rPr>
        <w:t>Performans çalışması, proje ve diğer çalışmalar</w:t>
      </w:r>
      <w:r w:rsidRPr="004F2909">
        <w:rPr>
          <w:b/>
          <w:i/>
          <w:sz w:val="20"/>
          <w:szCs w:val="20"/>
        </w:rPr>
        <w:t xml:space="preserve"> ile ilgili 50. Maddesi incelendi. Buna göre; </w:t>
      </w:r>
    </w:p>
    <w:p w:rsidR="005457A0" w:rsidRPr="004F2909" w:rsidRDefault="005457A0" w:rsidP="00C71787">
      <w:pPr>
        <w:ind w:firstLine="708"/>
        <w:rPr>
          <w:sz w:val="20"/>
          <w:szCs w:val="20"/>
        </w:rPr>
      </w:pPr>
      <w:r w:rsidRPr="004F2909">
        <w:rPr>
          <w:sz w:val="20"/>
          <w:szCs w:val="20"/>
        </w:rPr>
        <w:t xml:space="preserve">-Öğrenciler okulların özelliklerine göre yazılı sınavların dışında proje ve performans çalışması ile topluma hizmet etkinliklerine yönelik seminer, konferans ve benzeri çalışmalar yaparlar. Öğrenciler, </w:t>
      </w:r>
      <w:r w:rsidRPr="004F2909">
        <w:rPr>
          <w:b/>
          <w:i/>
          <w:sz w:val="20"/>
          <w:szCs w:val="20"/>
          <w:u w:val="single"/>
        </w:rPr>
        <w:t>her dönemde</w:t>
      </w:r>
      <w:r w:rsidRPr="004F2909">
        <w:rPr>
          <w:sz w:val="20"/>
          <w:szCs w:val="20"/>
        </w:rPr>
        <w:t xml:space="preserve"> </w:t>
      </w:r>
      <w:r w:rsidRPr="004F2909">
        <w:rPr>
          <w:b/>
          <w:sz w:val="20"/>
          <w:szCs w:val="20"/>
        </w:rPr>
        <w:t>tüm derslerden en az bir performans çalışması,</w:t>
      </w:r>
      <w:r w:rsidRPr="004F2909">
        <w:rPr>
          <w:sz w:val="20"/>
          <w:szCs w:val="20"/>
        </w:rPr>
        <w:t xml:space="preserve"> </w:t>
      </w:r>
      <w:r w:rsidRPr="004F2909">
        <w:rPr>
          <w:b/>
          <w:i/>
          <w:sz w:val="20"/>
          <w:szCs w:val="20"/>
          <w:u w:val="single"/>
        </w:rPr>
        <w:t>her ders yılında</w:t>
      </w:r>
      <w:r w:rsidRPr="004F2909">
        <w:rPr>
          <w:sz w:val="20"/>
          <w:szCs w:val="20"/>
        </w:rPr>
        <w:t xml:space="preserve"> </w:t>
      </w:r>
      <w:r w:rsidRPr="004F2909">
        <w:rPr>
          <w:b/>
          <w:sz w:val="20"/>
          <w:szCs w:val="20"/>
        </w:rPr>
        <w:t>en az bir dersten proje</w:t>
      </w:r>
      <w:r w:rsidRPr="004F2909">
        <w:rPr>
          <w:sz w:val="20"/>
          <w:szCs w:val="20"/>
        </w:rPr>
        <w:t xml:space="preserve"> hazırlama görevini yerine getirirler.</w:t>
      </w:r>
    </w:p>
    <w:p w:rsidR="005457A0" w:rsidRPr="004F2909" w:rsidRDefault="005457A0" w:rsidP="00C71787">
      <w:pPr>
        <w:ind w:firstLine="708"/>
        <w:rPr>
          <w:sz w:val="20"/>
          <w:szCs w:val="20"/>
        </w:rPr>
      </w:pPr>
      <w:r w:rsidRPr="004F2909">
        <w:rPr>
          <w:sz w:val="20"/>
          <w:szCs w:val="20"/>
        </w:rPr>
        <w:t>-Öğrencilerin ders yılı içinde ulusal ve uluslararası yarışmalarda elde ettikleri başarılar, ilgili dersin proje veya performans çalışması olarak tam puanla değerlendirilir.</w:t>
      </w:r>
    </w:p>
    <w:p w:rsidR="005457A0" w:rsidRPr="004F2909" w:rsidRDefault="005457A0" w:rsidP="00C71787">
      <w:pPr>
        <w:ind w:firstLine="708"/>
        <w:rPr>
          <w:sz w:val="20"/>
          <w:szCs w:val="20"/>
        </w:rPr>
      </w:pPr>
      <w:r w:rsidRPr="004F2909">
        <w:rPr>
          <w:sz w:val="20"/>
          <w:szCs w:val="20"/>
        </w:rPr>
        <w:t>-Öğrencilerin hangi dersten/derslerden proje hazırlayacakları sınıf rehber öğretmenleri tarafından okul yönetimine bildirilir.</w:t>
      </w:r>
    </w:p>
    <w:p w:rsidR="005457A0" w:rsidRPr="004F2909" w:rsidRDefault="005457A0" w:rsidP="00C71787">
      <w:pPr>
        <w:ind w:firstLine="708"/>
        <w:rPr>
          <w:sz w:val="20"/>
          <w:szCs w:val="20"/>
        </w:rPr>
      </w:pPr>
      <w:r w:rsidRPr="004F2909">
        <w:rPr>
          <w:sz w:val="20"/>
          <w:szCs w:val="20"/>
        </w:rPr>
        <w:lastRenderedPageBreak/>
        <w:t>-Proje ve seminer çalışmalarında öğrencilerin laboratuvar, bilgisayar, internet, kitaplık, spor salonu ve konferans salonu gibi imkânlardan etkili ve verimli şekilde yararlanmaları için okul yönetimi tarafından gerekli tedbirler alınır.</w:t>
      </w:r>
    </w:p>
    <w:p w:rsidR="005457A0" w:rsidRPr="004F2909" w:rsidRDefault="005457A0" w:rsidP="00C71787">
      <w:pPr>
        <w:ind w:firstLine="708"/>
        <w:rPr>
          <w:sz w:val="20"/>
          <w:szCs w:val="20"/>
        </w:rPr>
      </w:pPr>
      <w:r w:rsidRPr="004F2909">
        <w:rPr>
          <w:sz w:val="20"/>
          <w:szCs w:val="20"/>
        </w:rPr>
        <w:t>-İşbirliği çerçevesinde, ilgili makamlardan izin ve onay alınmak şartıyla okulun amaçlarına uygun konferans ve seminerler düzenlenebilir.</w:t>
      </w:r>
    </w:p>
    <w:p w:rsidR="005457A0" w:rsidRPr="004F2909" w:rsidRDefault="005457A0" w:rsidP="00C71787">
      <w:pPr>
        <w:ind w:firstLine="708"/>
        <w:rPr>
          <w:sz w:val="20"/>
          <w:szCs w:val="20"/>
        </w:rPr>
      </w:pPr>
      <w:r w:rsidRPr="004F2909">
        <w:rPr>
          <w:sz w:val="20"/>
          <w:szCs w:val="20"/>
        </w:rPr>
        <w:t>-Proje ve performans çalışması puanla değerlendirilir. Topluma hizmet etkinlikleri ve diğer çalışmalar puanla değerlendirilmez; ancak öğrencilerin mezuniyetlerinde belgelendirilir.</w:t>
      </w:r>
    </w:p>
    <w:p w:rsidR="005457A0" w:rsidRPr="004F2909" w:rsidRDefault="005457A0" w:rsidP="00C71787">
      <w:pPr>
        <w:ind w:firstLine="708"/>
        <w:rPr>
          <w:b/>
          <w:sz w:val="20"/>
          <w:szCs w:val="20"/>
        </w:rPr>
      </w:pPr>
      <w:r w:rsidRPr="004F2909">
        <w:rPr>
          <w:b/>
          <w:sz w:val="20"/>
          <w:szCs w:val="20"/>
        </w:rPr>
        <w:t>-Öğrencilerin derse hazırlıkları, derse aktif katılımları ve dersle ilgili araştırma çalışmaları da performans çalışması kapsamında ayrıca notla değerlendirilir.</w:t>
      </w:r>
    </w:p>
    <w:p w:rsidR="005457A0" w:rsidRPr="004F2909" w:rsidRDefault="005457A0" w:rsidP="00C71787">
      <w:pPr>
        <w:rPr>
          <w:sz w:val="20"/>
          <w:szCs w:val="20"/>
        </w:rPr>
      </w:pPr>
      <w:r w:rsidRPr="004F2909">
        <w:rPr>
          <w:b/>
          <w:sz w:val="20"/>
          <w:szCs w:val="20"/>
        </w:rPr>
        <w:tab/>
      </w:r>
      <w:r w:rsidRPr="004F2909">
        <w:rPr>
          <w:sz w:val="20"/>
          <w:szCs w:val="20"/>
        </w:rPr>
        <w:t>Proje ve Performans çalışmaları değerlendirilmesinde şu hususlara dikkat edilecektir:</w:t>
      </w:r>
    </w:p>
    <w:p w:rsidR="005457A0" w:rsidRPr="004F2909" w:rsidRDefault="005457A0" w:rsidP="00C71787">
      <w:pPr>
        <w:rPr>
          <w:sz w:val="20"/>
          <w:szCs w:val="20"/>
        </w:rPr>
      </w:pPr>
    </w:p>
    <w:p w:rsidR="005457A0" w:rsidRPr="004F2909" w:rsidRDefault="005457A0" w:rsidP="00C71787">
      <w:pPr>
        <w:ind w:firstLine="708"/>
        <w:rPr>
          <w:b/>
          <w:sz w:val="20"/>
          <w:szCs w:val="20"/>
        </w:rPr>
      </w:pPr>
      <w:r w:rsidRPr="004F2909">
        <w:rPr>
          <w:b/>
          <w:sz w:val="20"/>
          <w:szCs w:val="20"/>
        </w:rPr>
        <w:t>PERFORMANS DEĞERLENDİRME</w:t>
      </w:r>
    </w:p>
    <w:p w:rsidR="005457A0" w:rsidRPr="004F2909" w:rsidRDefault="005457A0" w:rsidP="00C71787">
      <w:pPr>
        <w:ind w:firstLine="708"/>
        <w:rPr>
          <w:sz w:val="20"/>
          <w:szCs w:val="20"/>
        </w:rPr>
      </w:pPr>
      <w:r w:rsidRPr="004F2909">
        <w:rPr>
          <w:sz w:val="20"/>
          <w:szCs w:val="20"/>
        </w:rPr>
        <w:t>•Performans değerlendirme, öğrencilerin, öğrenme türleri gibi bireysel özellikleri dikkate alınarak, bunları eyleme dönüştürmelerini sağlayacak durum ve ödevler olarak tanımlanabilir.</w:t>
      </w:r>
    </w:p>
    <w:p w:rsidR="005457A0" w:rsidRPr="004F2909" w:rsidRDefault="005457A0" w:rsidP="00C71787">
      <w:pPr>
        <w:ind w:firstLine="708"/>
        <w:rPr>
          <w:sz w:val="20"/>
          <w:szCs w:val="20"/>
        </w:rPr>
      </w:pPr>
      <w:r w:rsidRPr="004F2909">
        <w:rPr>
          <w:sz w:val="20"/>
          <w:szCs w:val="20"/>
        </w:rPr>
        <w:t>•Performans değerlendirme, öğrencinin günlük yaşamındaki problemleri nasıl çözeceğini ve problem çözmek için sahip olduğu bilgi ve becerileri nasıl kullanacağını göstermesini ister.</w:t>
      </w:r>
    </w:p>
    <w:p w:rsidR="005457A0" w:rsidRPr="004F2909" w:rsidRDefault="005457A0" w:rsidP="00C71787">
      <w:pPr>
        <w:ind w:firstLine="708"/>
        <w:rPr>
          <w:sz w:val="20"/>
          <w:szCs w:val="20"/>
        </w:rPr>
      </w:pPr>
      <w:r w:rsidRPr="004F2909">
        <w:rPr>
          <w:sz w:val="20"/>
          <w:szCs w:val="20"/>
        </w:rPr>
        <w:t>•Performans değerlendirme süreç içine yayılmıştır, zamana bağlı değildir.</w:t>
      </w:r>
    </w:p>
    <w:p w:rsidR="005457A0" w:rsidRPr="004F2909" w:rsidRDefault="005457A0" w:rsidP="00C71787">
      <w:pPr>
        <w:ind w:firstLine="708"/>
        <w:rPr>
          <w:sz w:val="20"/>
          <w:szCs w:val="20"/>
        </w:rPr>
      </w:pPr>
      <w:r w:rsidRPr="004F2909">
        <w:rPr>
          <w:sz w:val="20"/>
          <w:szCs w:val="20"/>
        </w:rPr>
        <w:t>•Gözlenebilen bir performans veya somut bir ürünle sonuçlanmaktadır.</w:t>
      </w:r>
    </w:p>
    <w:p w:rsidR="005457A0" w:rsidRPr="004F2909" w:rsidRDefault="005457A0" w:rsidP="00C71787">
      <w:pPr>
        <w:ind w:firstLine="708"/>
        <w:rPr>
          <w:sz w:val="20"/>
          <w:szCs w:val="20"/>
        </w:rPr>
      </w:pPr>
      <w:r w:rsidRPr="004F2909">
        <w:rPr>
          <w:sz w:val="20"/>
          <w:szCs w:val="20"/>
        </w:rPr>
        <w:t>•Performans değerlendirmeyle öğrenciler, sınav saatleriyle sınırlandırılmaksızın geniş bir zaman diliminde çalışma ve tekrar yapma, oluşturulan ölçütlere göre yeterlik derecelerini ortaya koyma olanaklarına sahip olurlar.</w:t>
      </w:r>
    </w:p>
    <w:p w:rsidR="005457A0" w:rsidRPr="004F2909" w:rsidRDefault="005457A0" w:rsidP="00C71787">
      <w:pPr>
        <w:ind w:firstLine="708"/>
        <w:rPr>
          <w:sz w:val="20"/>
          <w:szCs w:val="20"/>
        </w:rPr>
      </w:pPr>
      <w:r w:rsidRPr="004F2909">
        <w:rPr>
          <w:sz w:val="20"/>
          <w:szCs w:val="20"/>
        </w:rPr>
        <w:t>•Performans değerlendirme, öğrencinin yeni bilgiyi yapılandırmasını gerektirir.</w:t>
      </w:r>
    </w:p>
    <w:p w:rsidR="005457A0" w:rsidRPr="004F2909" w:rsidRDefault="005457A0" w:rsidP="00C71787">
      <w:pPr>
        <w:ind w:firstLine="708"/>
        <w:rPr>
          <w:sz w:val="20"/>
          <w:szCs w:val="20"/>
        </w:rPr>
      </w:pPr>
      <w:r w:rsidRPr="004F2909">
        <w:rPr>
          <w:sz w:val="20"/>
          <w:szCs w:val="20"/>
        </w:rPr>
        <w:t>•Performans ödevlerinde, tek bir cevap yoktur. Ödevi tamamlamak için değişik yollar bulunmaktadır. Bu nedenle iyi tanımlanmış bir ölçütle değerlendirmelidir.</w:t>
      </w:r>
    </w:p>
    <w:p w:rsidR="005457A0" w:rsidRPr="004F2909" w:rsidRDefault="005457A0" w:rsidP="00C71787">
      <w:pPr>
        <w:ind w:firstLine="708"/>
        <w:rPr>
          <w:sz w:val="20"/>
          <w:szCs w:val="20"/>
        </w:rPr>
      </w:pPr>
      <w:r w:rsidRPr="004F2909">
        <w:rPr>
          <w:sz w:val="20"/>
          <w:szCs w:val="20"/>
        </w:rPr>
        <w:t>•Başarılı bir değerlendirme yapmak için her bir performans ödevi bir dereceleme ölçeği (</w:t>
      </w:r>
      <w:proofErr w:type="spellStart"/>
      <w:r w:rsidRPr="004F2909">
        <w:rPr>
          <w:sz w:val="20"/>
          <w:szCs w:val="20"/>
        </w:rPr>
        <w:t>rubric</w:t>
      </w:r>
      <w:proofErr w:type="spellEnd"/>
      <w:r w:rsidRPr="004F2909">
        <w:rPr>
          <w:sz w:val="20"/>
          <w:szCs w:val="20"/>
        </w:rPr>
        <w:t>) ile eşleştirilmelidir.</w:t>
      </w:r>
    </w:p>
    <w:p w:rsidR="005457A0" w:rsidRPr="004F2909" w:rsidRDefault="005457A0" w:rsidP="00C71787">
      <w:pPr>
        <w:ind w:firstLine="708"/>
        <w:rPr>
          <w:sz w:val="20"/>
          <w:szCs w:val="20"/>
        </w:rPr>
      </w:pPr>
      <w:r w:rsidRPr="004F2909">
        <w:rPr>
          <w:sz w:val="20"/>
          <w:szCs w:val="20"/>
        </w:rPr>
        <w:t xml:space="preserve">•Öğrenciler performans ödeviyle </w:t>
      </w:r>
      <w:proofErr w:type="spellStart"/>
      <w:r w:rsidRPr="004F2909">
        <w:rPr>
          <w:sz w:val="20"/>
          <w:szCs w:val="20"/>
        </w:rPr>
        <w:t>rubricin</w:t>
      </w:r>
      <w:proofErr w:type="spellEnd"/>
      <w:r w:rsidRPr="004F2909">
        <w:rPr>
          <w:sz w:val="20"/>
          <w:szCs w:val="20"/>
        </w:rPr>
        <w:t xml:space="preserve"> bir örneğini alırlar. Böylece değerlendirme sürecinde, öğrenciler kendilerinden ne beklendiğini bilerek çalışmalarını ona göre yönlendirirler. </w:t>
      </w:r>
    </w:p>
    <w:p w:rsidR="005457A0" w:rsidRPr="004F2909" w:rsidRDefault="005457A0" w:rsidP="00C71787">
      <w:pPr>
        <w:ind w:firstLine="708"/>
        <w:rPr>
          <w:sz w:val="20"/>
          <w:szCs w:val="20"/>
        </w:rPr>
      </w:pPr>
      <w:r w:rsidRPr="004F2909">
        <w:rPr>
          <w:sz w:val="20"/>
          <w:szCs w:val="20"/>
        </w:rPr>
        <w:t>•Dereceli puanlama anahtarı, öğrencinin başarısı için bir yol haritasına dönüşür.</w:t>
      </w:r>
    </w:p>
    <w:p w:rsidR="005457A0" w:rsidRPr="004F2909" w:rsidRDefault="005457A0" w:rsidP="00C71787">
      <w:pPr>
        <w:ind w:firstLine="708"/>
        <w:rPr>
          <w:b/>
          <w:sz w:val="20"/>
          <w:szCs w:val="20"/>
        </w:rPr>
      </w:pPr>
      <w:r w:rsidRPr="004F2909">
        <w:rPr>
          <w:b/>
          <w:sz w:val="20"/>
          <w:szCs w:val="20"/>
        </w:rPr>
        <w:t>Performansa Dayalı Değerlendirme Sürecinde Kullanılabilecek Etkinlikler</w:t>
      </w:r>
    </w:p>
    <w:p w:rsidR="005457A0" w:rsidRPr="004F2909" w:rsidRDefault="005457A0" w:rsidP="00C71787">
      <w:pPr>
        <w:ind w:firstLine="708"/>
        <w:rPr>
          <w:sz w:val="20"/>
          <w:szCs w:val="20"/>
        </w:rPr>
      </w:pPr>
      <w:r w:rsidRPr="004F2909">
        <w:rPr>
          <w:sz w:val="20"/>
          <w:szCs w:val="20"/>
        </w:rPr>
        <w:t>Ürünler: Kompozisyon, makale yazma, grafik çizme, deney düzeneği oluşturma vb.</w:t>
      </w:r>
    </w:p>
    <w:p w:rsidR="005457A0" w:rsidRPr="004F2909" w:rsidRDefault="005457A0" w:rsidP="00C71787">
      <w:pPr>
        <w:ind w:firstLine="708"/>
        <w:rPr>
          <w:sz w:val="20"/>
          <w:szCs w:val="20"/>
        </w:rPr>
      </w:pPr>
      <w:r w:rsidRPr="004F2909">
        <w:rPr>
          <w:sz w:val="20"/>
          <w:szCs w:val="20"/>
        </w:rPr>
        <w:t>Üst düzey düşünme becerileri: Bilgiyi edinme, düzenleme, kullanma vb.</w:t>
      </w:r>
    </w:p>
    <w:p w:rsidR="005457A0" w:rsidRPr="004F2909" w:rsidRDefault="005457A0" w:rsidP="00C71787">
      <w:pPr>
        <w:ind w:firstLine="708"/>
        <w:rPr>
          <w:sz w:val="20"/>
          <w:szCs w:val="20"/>
        </w:rPr>
      </w:pPr>
      <w:r w:rsidRPr="004F2909">
        <w:rPr>
          <w:sz w:val="20"/>
          <w:szCs w:val="20"/>
        </w:rPr>
        <w:t>Gözlenebilir performanslar: Deney yapma, kroki, resim çizme, bir araç yapma vb.</w:t>
      </w:r>
    </w:p>
    <w:p w:rsidR="005457A0" w:rsidRDefault="005457A0" w:rsidP="00C71787">
      <w:pPr>
        <w:ind w:firstLine="708"/>
        <w:rPr>
          <w:sz w:val="20"/>
          <w:szCs w:val="20"/>
        </w:rPr>
      </w:pPr>
      <w:r w:rsidRPr="004F2909">
        <w:rPr>
          <w:sz w:val="20"/>
          <w:szCs w:val="20"/>
        </w:rPr>
        <w:t>Alışkanlıklar ve sosyal beceriler: Grup çalışmasına yatkınlık, başkalarının fikirlerine önem erme, kendini ifade etme, sunum yapabilme vb.</w:t>
      </w:r>
    </w:p>
    <w:p w:rsidR="005457A0" w:rsidRPr="004F2909" w:rsidRDefault="005457A0" w:rsidP="00396BA7">
      <w:pPr>
        <w:rPr>
          <w:sz w:val="20"/>
          <w:szCs w:val="20"/>
        </w:rPr>
      </w:pPr>
    </w:p>
    <w:p w:rsidR="005457A0" w:rsidRPr="004F2909" w:rsidRDefault="005457A0" w:rsidP="00C71787">
      <w:pPr>
        <w:rPr>
          <w:b/>
          <w:sz w:val="20"/>
          <w:szCs w:val="20"/>
        </w:rPr>
      </w:pPr>
      <w:r w:rsidRPr="004F2909">
        <w:rPr>
          <w:sz w:val="20"/>
          <w:szCs w:val="20"/>
        </w:rPr>
        <w:tab/>
      </w:r>
      <w:r w:rsidRPr="004F2909">
        <w:rPr>
          <w:b/>
          <w:sz w:val="20"/>
          <w:szCs w:val="20"/>
        </w:rPr>
        <w:t>PROJE DEĞERLENDİRME ÖLÇEĞİ</w:t>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1"/>
        <w:gridCol w:w="634"/>
        <w:gridCol w:w="724"/>
        <w:gridCol w:w="615"/>
        <w:gridCol w:w="615"/>
        <w:gridCol w:w="47"/>
        <w:gridCol w:w="745"/>
      </w:tblGrid>
      <w:tr w:rsidR="005457A0" w:rsidRPr="004F2909" w:rsidTr="00AD1EEF">
        <w:trPr>
          <w:cantSplit/>
          <w:trHeight w:val="479"/>
          <w:jc w:val="center"/>
        </w:trPr>
        <w:tc>
          <w:tcPr>
            <w:tcW w:w="4381" w:type="dxa"/>
            <w:vMerge w:val="restart"/>
          </w:tcPr>
          <w:p w:rsidR="005457A0" w:rsidRPr="004F2909" w:rsidRDefault="005457A0" w:rsidP="00C71787">
            <w:pPr>
              <w:rPr>
                <w:b/>
                <w:bCs/>
                <w:sz w:val="20"/>
                <w:szCs w:val="20"/>
              </w:rPr>
            </w:pPr>
          </w:p>
          <w:p w:rsidR="005457A0" w:rsidRPr="004F2909" w:rsidRDefault="005457A0" w:rsidP="00C71787">
            <w:pPr>
              <w:rPr>
                <w:b/>
                <w:bCs/>
                <w:sz w:val="20"/>
                <w:szCs w:val="20"/>
              </w:rPr>
            </w:pPr>
            <w:r w:rsidRPr="004F2909">
              <w:rPr>
                <w:b/>
                <w:bCs/>
                <w:sz w:val="20"/>
                <w:szCs w:val="20"/>
              </w:rPr>
              <w:t>GÖZLENECEK</w:t>
            </w:r>
          </w:p>
          <w:p w:rsidR="005457A0" w:rsidRPr="004F2909" w:rsidRDefault="005457A0" w:rsidP="00C71787">
            <w:pPr>
              <w:rPr>
                <w:b/>
                <w:bCs/>
                <w:sz w:val="20"/>
                <w:szCs w:val="20"/>
              </w:rPr>
            </w:pPr>
            <w:r w:rsidRPr="004F2909">
              <w:rPr>
                <w:b/>
                <w:bCs/>
                <w:sz w:val="20"/>
                <w:szCs w:val="20"/>
              </w:rPr>
              <w:t>ÖĞRENCİ KAZANIMLARI</w:t>
            </w:r>
          </w:p>
        </w:tc>
        <w:tc>
          <w:tcPr>
            <w:tcW w:w="3380" w:type="dxa"/>
            <w:gridSpan w:val="6"/>
          </w:tcPr>
          <w:p w:rsidR="005457A0" w:rsidRPr="004F2909" w:rsidRDefault="005457A0" w:rsidP="00C71787">
            <w:pPr>
              <w:pStyle w:val="Balk8"/>
              <w:rPr>
                <w:b/>
                <w:i w:val="0"/>
                <w:sz w:val="20"/>
                <w:szCs w:val="20"/>
              </w:rPr>
            </w:pPr>
            <w:r w:rsidRPr="004F2909">
              <w:rPr>
                <w:b/>
                <w:i w:val="0"/>
                <w:sz w:val="20"/>
                <w:szCs w:val="20"/>
              </w:rPr>
              <w:t>DERECELER</w:t>
            </w:r>
          </w:p>
        </w:tc>
      </w:tr>
      <w:tr w:rsidR="005457A0" w:rsidRPr="004F2909" w:rsidTr="00AD1EEF">
        <w:trPr>
          <w:cantSplit/>
          <w:jc w:val="center"/>
        </w:trPr>
        <w:tc>
          <w:tcPr>
            <w:tcW w:w="4381" w:type="dxa"/>
            <w:vMerge/>
          </w:tcPr>
          <w:p w:rsidR="005457A0" w:rsidRPr="004F2909" w:rsidRDefault="005457A0" w:rsidP="00C71787">
            <w:pPr>
              <w:rPr>
                <w:sz w:val="20"/>
                <w:szCs w:val="20"/>
              </w:rPr>
            </w:pPr>
          </w:p>
        </w:tc>
        <w:tc>
          <w:tcPr>
            <w:tcW w:w="634" w:type="dxa"/>
          </w:tcPr>
          <w:p w:rsidR="005457A0" w:rsidRPr="004F2909" w:rsidRDefault="005457A0" w:rsidP="00C71787">
            <w:pPr>
              <w:rPr>
                <w:b/>
                <w:bCs/>
                <w:sz w:val="20"/>
                <w:szCs w:val="20"/>
              </w:rPr>
            </w:pPr>
            <w:r w:rsidRPr="004F2909">
              <w:rPr>
                <w:b/>
                <w:bCs/>
                <w:sz w:val="20"/>
                <w:szCs w:val="20"/>
              </w:rPr>
              <w:t>Kötü</w:t>
            </w:r>
          </w:p>
        </w:tc>
        <w:tc>
          <w:tcPr>
            <w:tcW w:w="724" w:type="dxa"/>
          </w:tcPr>
          <w:p w:rsidR="005457A0" w:rsidRPr="004F2909" w:rsidRDefault="005457A0" w:rsidP="00C71787">
            <w:pPr>
              <w:rPr>
                <w:b/>
                <w:bCs/>
                <w:sz w:val="20"/>
                <w:szCs w:val="20"/>
              </w:rPr>
            </w:pPr>
            <w:r w:rsidRPr="004F2909">
              <w:rPr>
                <w:b/>
                <w:bCs/>
                <w:sz w:val="20"/>
                <w:szCs w:val="20"/>
              </w:rPr>
              <w:t>Geçer</w:t>
            </w:r>
          </w:p>
        </w:tc>
        <w:tc>
          <w:tcPr>
            <w:tcW w:w="615" w:type="dxa"/>
          </w:tcPr>
          <w:p w:rsidR="005457A0" w:rsidRPr="004F2909" w:rsidRDefault="005457A0" w:rsidP="00C71787">
            <w:pPr>
              <w:rPr>
                <w:b/>
                <w:bCs/>
                <w:sz w:val="20"/>
                <w:szCs w:val="20"/>
              </w:rPr>
            </w:pPr>
            <w:r w:rsidRPr="004F2909">
              <w:rPr>
                <w:b/>
                <w:bCs/>
                <w:sz w:val="20"/>
                <w:szCs w:val="20"/>
              </w:rPr>
              <w:t>Orta</w:t>
            </w:r>
          </w:p>
        </w:tc>
        <w:tc>
          <w:tcPr>
            <w:tcW w:w="615" w:type="dxa"/>
          </w:tcPr>
          <w:p w:rsidR="005457A0" w:rsidRPr="004F2909" w:rsidRDefault="005457A0" w:rsidP="00C71787">
            <w:pPr>
              <w:rPr>
                <w:b/>
                <w:bCs/>
                <w:sz w:val="20"/>
                <w:szCs w:val="20"/>
              </w:rPr>
            </w:pPr>
            <w:r w:rsidRPr="004F2909">
              <w:rPr>
                <w:b/>
                <w:bCs/>
                <w:sz w:val="20"/>
                <w:szCs w:val="20"/>
              </w:rPr>
              <w:t>İyi</w:t>
            </w:r>
          </w:p>
        </w:tc>
        <w:tc>
          <w:tcPr>
            <w:tcW w:w="792" w:type="dxa"/>
            <w:gridSpan w:val="2"/>
          </w:tcPr>
          <w:p w:rsidR="005457A0" w:rsidRPr="004F2909" w:rsidRDefault="005457A0" w:rsidP="00C71787">
            <w:pPr>
              <w:rPr>
                <w:b/>
                <w:bCs/>
                <w:sz w:val="20"/>
                <w:szCs w:val="20"/>
              </w:rPr>
            </w:pPr>
            <w:r w:rsidRPr="004F2909">
              <w:rPr>
                <w:b/>
                <w:bCs/>
                <w:sz w:val="20"/>
                <w:szCs w:val="20"/>
              </w:rPr>
              <w:t>Çok İyi</w:t>
            </w:r>
          </w:p>
        </w:tc>
      </w:tr>
      <w:tr w:rsidR="005457A0" w:rsidRPr="004F2909" w:rsidTr="00AD1EEF">
        <w:trPr>
          <w:cantSplit/>
          <w:jc w:val="center"/>
        </w:trPr>
        <w:tc>
          <w:tcPr>
            <w:tcW w:w="4381" w:type="dxa"/>
            <w:vMerge/>
          </w:tcPr>
          <w:p w:rsidR="005457A0" w:rsidRPr="004F2909" w:rsidRDefault="005457A0" w:rsidP="00C71787">
            <w:pPr>
              <w:rPr>
                <w:sz w:val="20"/>
                <w:szCs w:val="20"/>
              </w:rPr>
            </w:pPr>
          </w:p>
        </w:tc>
        <w:tc>
          <w:tcPr>
            <w:tcW w:w="634" w:type="dxa"/>
          </w:tcPr>
          <w:p w:rsidR="005457A0" w:rsidRPr="004F2909" w:rsidRDefault="005457A0" w:rsidP="00C71787">
            <w:pPr>
              <w:rPr>
                <w:b/>
                <w:bCs/>
                <w:sz w:val="20"/>
                <w:szCs w:val="20"/>
              </w:rPr>
            </w:pPr>
            <w:r w:rsidRPr="004F2909">
              <w:rPr>
                <w:b/>
                <w:bCs/>
                <w:sz w:val="20"/>
                <w:szCs w:val="20"/>
              </w:rPr>
              <w:t>1</w:t>
            </w:r>
          </w:p>
        </w:tc>
        <w:tc>
          <w:tcPr>
            <w:tcW w:w="724" w:type="dxa"/>
          </w:tcPr>
          <w:p w:rsidR="005457A0" w:rsidRPr="004F2909" w:rsidRDefault="005457A0" w:rsidP="00C71787">
            <w:pPr>
              <w:rPr>
                <w:b/>
                <w:bCs/>
                <w:sz w:val="20"/>
                <w:szCs w:val="20"/>
              </w:rPr>
            </w:pPr>
            <w:r w:rsidRPr="004F2909">
              <w:rPr>
                <w:b/>
                <w:bCs/>
                <w:sz w:val="20"/>
                <w:szCs w:val="20"/>
              </w:rPr>
              <w:t>2</w:t>
            </w:r>
          </w:p>
        </w:tc>
        <w:tc>
          <w:tcPr>
            <w:tcW w:w="615" w:type="dxa"/>
          </w:tcPr>
          <w:p w:rsidR="005457A0" w:rsidRPr="004F2909" w:rsidRDefault="005457A0" w:rsidP="00C71787">
            <w:pPr>
              <w:rPr>
                <w:b/>
                <w:bCs/>
                <w:sz w:val="20"/>
                <w:szCs w:val="20"/>
              </w:rPr>
            </w:pPr>
            <w:r w:rsidRPr="004F2909">
              <w:rPr>
                <w:b/>
                <w:bCs/>
                <w:sz w:val="20"/>
                <w:szCs w:val="20"/>
              </w:rPr>
              <w:t>3</w:t>
            </w:r>
          </w:p>
        </w:tc>
        <w:tc>
          <w:tcPr>
            <w:tcW w:w="615" w:type="dxa"/>
          </w:tcPr>
          <w:p w:rsidR="005457A0" w:rsidRPr="004F2909" w:rsidRDefault="005457A0" w:rsidP="00C71787">
            <w:pPr>
              <w:rPr>
                <w:b/>
                <w:bCs/>
                <w:sz w:val="20"/>
                <w:szCs w:val="20"/>
              </w:rPr>
            </w:pPr>
            <w:r w:rsidRPr="004F2909">
              <w:rPr>
                <w:b/>
                <w:bCs/>
                <w:sz w:val="20"/>
                <w:szCs w:val="20"/>
              </w:rPr>
              <w:t>4</w:t>
            </w:r>
          </w:p>
        </w:tc>
        <w:tc>
          <w:tcPr>
            <w:tcW w:w="792" w:type="dxa"/>
            <w:gridSpan w:val="2"/>
          </w:tcPr>
          <w:p w:rsidR="005457A0" w:rsidRPr="004F2909" w:rsidRDefault="005457A0" w:rsidP="00C71787">
            <w:pPr>
              <w:rPr>
                <w:b/>
                <w:bCs/>
                <w:sz w:val="20"/>
                <w:szCs w:val="20"/>
              </w:rPr>
            </w:pPr>
            <w:r w:rsidRPr="004F2909">
              <w:rPr>
                <w:b/>
                <w:bCs/>
                <w:sz w:val="20"/>
                <w:szCs w:val="20"/>
              </w:rPr>
              <w:t>5</w:t>
            </w:r>
          </w:p>
        </w:tc>
      </w:tr>
      <w:tr w:rsidR="005457A0" w:rsidRPr="004F2909" w:rsidTr="00AD1EEF">
        <w:trPr>
          <w:jc w:val="center"/>
        </w:trPr>
        <w:tc>
          <w:tcPr>
            <w:tcW w:w="4381" w:type="dxa"/>
          </w:tcPr>
          <w:p w:rsidR="005457A0" w:rsidRPr="004F2909" w:rsidRDefault="005457A0" w:rsidP="00C71787">
            <w:pPr>
              <w:rPr>
                <w:b/>
                <w:sz w:val="20"/>
                <w:szCs w:val="20"/>
              </w:rPr>
            </w:pPr>
            <w:r w:rsidRPr="004F2909">
              <w:rPr>
                <w:b/>
                <w:sz w:val="20"/>
                <w:szCs w:val="20"/>
              </w:rPr>
              <w:t>I. PROJE HAZIRLAMA SÜRECİ</w:t>
            </w:r>
          </w:p>
        </w:tc>
        <w:tc>
          <w:tcPr>
            <w:tcW w:w="3380" w:type="dxa"/>
            <w:gridSpan w:val="6"/>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Projenin amacını belirleme</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ind w:left="-790"/>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 xml:space="preserve">Projeye uygun çalışma planı yapma </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ind w:left="-790"/>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Grup içinde görev dağılımı yapma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İhtiyaçları belirleme</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bCs/>
                <w:sz w:val="20"/>
                <w:szCs w:val="20"/>
              </w:rPr>
              <w:t>Farklı kaynaklardan bilgi toplama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b/>
                <w:bCs/>
                <w:sz w:val="20"/>
                <w:szCs w:val="20"/>
              </w:rPr>
            </w:pPr>
            <w:r w:rsidRPr="004F2909">
              <w:rPr>
                <w:sz w:val="20"/>
                <w:szCs w:val="20"/>
              </w:rPr>
              <w:t>Projeyi plana göre gerçekleştirme</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b/>
                <w:bCs/>
                <w:sz w:val="20"/>
                <w:szCs w:val="20"/>
              </w:rPr>
            </w:pPr>
            <w:r w:rsidRPr="004F2909">
              <w:rPr>
                <w:b/>
                <w:bCs/>
                <w:sz w:val="20"/>
                <w:szCs w:val="20"/>
              </w:rPr>
              <w:t>TOPLAM</w:t>
            </w:r>
          </w:p>
        </w:tc>
        <w:tc>
          <w:tcPr>
            <w:tcW w:w="634" w:type="dxa"/>
          </w:tcPr>
          <w:p w:rsidR="005457A0" w:rsidRPr="004F2909" w:rsidRDefault="005457A0" w:rsidP="00C71787">
            <w:pPr>
              <w:rPr>
                <w:b/>
                <w:bCs/>
                <w:sz w:val="20"/>
                <w:szCs w:val="20"/>
              </w:rPr>
            </w:pPr>
          </w:p>
        </w:tc>
        <w:tc>
          <w:tcPr>
            <w:tcW w:w="724" w:type="dxa"/>
          </w:tcPr>
          <w:p w:rsidR="005457A0" w:rsidRPr="004F2909" w:rsidRDefault="005457A0" w:rsidP="00C71787">
            <w:pPr>
              <w:rPr>
                <w:b/>
                <w:bCs/>
                <w:sz w:val="20"/>
                <w:szCs w:val="20"/>
              </w:rPr>
            </w:pPr>
          </w:p>
        </w:tc>
        <w:tc>
          <w:tcPr>
            <w:tcW w:w="615" w:type="dxa"/>
          </w:tcPr>
          <w:p w:rsidR="005457A0" w:rsidRPr="004F2909" w:rsidRDefault="005457A0" w:rsidP="00C71787">
            <w:pPr>
              <w:rPr>
                <w:b/>
                <w:bCs/>
                <w:sz w:val="20"/>
                <w:szCs w:val="20"/>
              </w:rPr>
            </w:pPr>
          </w:p>
        </w:tc>
        <w:tc>
          <w:tcPr>
            <w:tcW w:w="615" w:type="dxa"/>
          </w:tcPr>
          <w:p w:rsidR="005457A0" w:rsidRPr="004F2909" w:rsidRDefault="005457A0" w:rsidP="00C71787">
            <w:pPr>
              <w:rPr>
                <w:b/>
                <w:bCs/>
                <w:sz w:val="20"/>
                <w:szCs w:val="20"/>
              </w:rPr>
            </w:pPr>
          </w:p>
        </w:tc>
        <w:tc>
          <w:tcPr>
            <w:tcW w:w="792" w:type="dxa"/>
            <w:gridSpan w:val="2"/>
          </w:tcPr>
          <w:p w:rsidR="005457A0" w:rsidRPr="004F2909" w:rsidRDefault="005457A0" w:rsidP="00C71787">
            <w:pPr>
              <w:rPr>
                <w:b/>
                <w:bCs/>
                <w:sz w:val="20"/>
                <w:szCs w:val="20"/>
              </w:rPr>
            </w:pPr>
          </w:p>
        </w:tc>
      </w:tr>
      <w:tr w:rsidR="005457A0" w:rsidRPr="004F2909" w:rsidTr="00AD1EEF">
        <w:trPr>
          <w:cantSplit/>
          <w:jc w:val="center"/>
        </w:trPr>
        <w:tc>
          <w:tcPr>
            <w:tcW w:w="7761" w:type="dxa"/>
            <w:gridSpan w:val="7"/>
          </w:tcPr>
          <w:p w:rsidR="005457A0" w:rsidRPr="004F2909" w:rsidRDefault="005457A0" w:rsidP="00C71787">
            <w:pPr>
              <w:rPr>
                <w:b/>
                <w:bCs/>
                <w:sz w:val="20"/>
                <w:szCs w:val="20"/>
              </w:rPr>
            </w:pPr>
            <w:r w:rsidRPr="004F2909">
              <w:rPr>
                <w:b/>
                <w:bCs/>
                <w:sz w:val="20"/>
                <w:szCs w:val="20"/>
              </w:rPr>
              <w:t>II. PROJENİN İÇERİĞİ</w:t>
            </w: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Türkçeyi doğru ve düzgün yazma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Doğru bilgileri kullanma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Toplanan bilgilerin analiz etme</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Toplanan bilgileri düzenlenme</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Elde edilen bilgilerden çıkarımda bulunma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Kritik düşünme becerisini gösterme</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Yaratıcılık yeteneğini kullanma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b/>
                <w:bCs/>
                <w:sz w:val="20"/>
                <w:szCs w:val="20"/>
              </w:rPr>
            </w:pPr>
            <w:r w:rsidRPr="004F2909">
              <w:rPr>
                <w:b/>
                <w:bCs/>
                <w:sz w:val="20"/>
                <w:szCs w:val="20"/>
              </w:rPr>
              <w:t>TOPLAM</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792" w:type="dxa"/>
            <w:gridSpan w:val="2"/>
          </w:tcPr>
          <w:p w:rsidR="005457A0" w:rsidRPr="004F2909" w:rsidRDefault="005457A0" w:rsidP="00C71787">
            <w:pPr>
              <w:rPr>
                <w:sz w:val="20"/>
                <w:szCs w:val="20"/>
              </w:rPr>
            </w:pPr>
          </w:p>
        </w:tc>
      </w:tr>
      <w:tr w:rsidR="005457A0" w:rsidRPr="004F2909" w:rsidTr="00AD1EEF">
        <w:trPr>
          <w:jc w:val="center"/>
        </w:trPr>
        <w:tc>
          <w:tcPr>
            <w:tcW w:w="7761" w:type="dxa"/>
            <w:gridSpan w:val="7"/>
          </w:tcPr>
          <w:p w:rsidR="005457A0" w:rsidRPr="004F2909" w:rsidRDefault="005457A0" w:rsidP="00C71787">
            <w:pPr>
              <w:rPr>
                <w:sz w:val="20"/>
                <w:szCs w:val="20"/>
              </w:rPr>
            </w:pPr>
            <w:r w:rsidRPr="004F2909">
              <w:rPr>
                <w:b/>
                <w:bCs/>
                <w:sz w:val="20"/>
                <w:szCs w:val="20"/>
              </w:rPr>
              <w:t>III. SUNU YAPMA</w:t>
            </w: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Türkçeyi doğru ve düzgün konuşma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r w:rsidRPr="004F2909">
              <w:rPr>
                <w:sz w:val="20"/>
                <w:szCs w:val="20"/>
              </w:rPr>
              <w:t xml:space="preserve">       </w:t>
            </w:r>
          </w:p>
        </w:tc>
        <w:tc>
          <w:tcPr>
            <w:tcW w:w="745" w:type="dxa"/>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Sorulara cevap verebilme</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p>
        </w:tc>
        <w:tc>
          <w:tcPr>
            <w:tcW w:w="745" w:type="dxa"/>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Konuyu dinleyicilerin ilgisini çekecek şekilde sunma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p>
        </w:tc>
        <w:tc>
          <w:tcPr>
            <w:tcW w:w="745" w:type="dxa"/>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Sunuyu hedefe yönelik materyalle destekleme</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p>
        </w:tc>
        <w:tc>
          <w:tcPr>
            <w:tcW w:w="745" w:type="dxa"/>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lastRenderedPageBreak/>
              <w:t>Sunuda akıcı bir dil ve beden dilini kullanma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p>
        </w:tc>
        <w:tc>
          <w:tcPr>
            <w:tcW w:w="745" w:type="dxa"/>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 xml:space="preserve">Verilen sürede sunuyu yapma </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p>
        </w:tc>
        <w:tc>
          <w:tcPr>
            <w:tcW w:w="745" w:type="dxa"/>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Sunum sırasındaki öz güvene sahip olma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p>
        </w:tc>
        <w:tc>
          <w:tcPr>
            <w:tcW w:w="745" w:type="dxa"/>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sz w:val="20"/>
                <w:szCs w:val="20"/>
              </w:rPr>
            </w:pPr>
            <w:r w:rsidRPr="004F2909">
              <w:rPr>
                <w:sz w:val="20"/>
                <w:szCs w:val="20"/>
              </w:rPr>
              <w:t>Severek sunu yapma</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p>
        </w:tc>
        <w:tc>
          <w:tcPr>
            <w:tcW w:w="745" w:type="dxa"/>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b/>
                <w:sz w:val="20"/>
                <w:szCs w:val="20"/>
              </w:rPr>
            </w:pPr>
            <w:r w:rsidRPr="004F2909">
              <w:rPr>
                <w:b/>
                <w:sz w:val="20"/>
                <w:szCs w:val="20"/>
              </w:rPr>
              <w:t>TOPLAM</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p>
        </w:tc>
        <w:tc>
          <w:tcPr>
            <w:tcW w:w="745" w:type="dxa"/>
          </w:tcPr>
          <w:p w:rsidR="005457A0" w:rsidRPr="004F2909" w:rsidRDefault="005457A0" w:rsidP="00C71787">
            <w:pPr>
              <w:rPr>
                <w:sz w:val="20"/>
                <w:szCs w:val="20"/>
              </w:rPr>
            </w:pPr>
          </w:p>
        </w:tc>
      </w:tr>
      <w:tr w:rsidR="005457A0" w:rsidRPr="004F2909" w:rsidTr="00AD1EEF">
        <w:trPr>
          <w:jc w:val="center"/>
        </w:trPr>
        <w:tc>
          <w:tcPr>
            <w:tcW w:w="4381" w:type="dxa"/>
          </w:tcPr>
          <w:p w:rsidR="005457A0" w:rsidRPr="004F2909" w:rsidRDefault="005457A0" w:rsidP="00C71787">
            <w:pPr>
              <w:rPr>
                <w:b/>
                <w:sz w:val="20"/>
                <w:szCs w:val="20"/>
              </w:rPr>
            </w:pPr>
            <w:r w:rsidRPr="004F2909">
              <w:rPr>
                <w:b/>
                <w:sz w:val="20"/>
                <w:szCs w:val="20"/>
              </w:rPr>
              <w:t>GENEL TOPLAM</w:t>
            </w:r>
          </w:p>
        </w:tc>
        <w:tc>
          <w:tcPr>
            <w:tcW w:w="634" w:type="dxa"/>
          </w:tcPr>
          <w:p w:rsidR="005457A0" w:rsidRPr="004F2909" w:rsidRDefault="005457A0" w:rsidP="00C71787">
            <w:pPr>
              <w:rPr>
                <w:sz w:val="20"/>
                <w:szCs w:val="20"/>
              </w:rPr>
            </w:pPr>
          </w:p>
        </w:tc>
        <w:tc>
          <w:tcPr>
            <w:tcW w:w="724" w:type="dxa"/>
          </w:tcPr>
          <w:p w:rsidR="005457A0" w:rsidRPr="004F2909" w:rsidRDefault="005457A0" w:rsidP="00C71787">
            <w:pPr>
              <w:rPr>
                <w:sz w:val="20"/>
                <w:szCs w:val="20"/>
              </w:rPr>
            </w:pPr>
          </w:p>
        </w:tc>
        <w:tc>
          <w:tcPr>
            <w:tcW w:w="615" w:type="dxa"/>
          </w:tcPr>
          <w:p w:rsidR="005457A0" w:rsidRPr="004F2909" w:rsidRDefault="005457A0" w:rsidP="00C71787">
            <w:pPr>
              <w:rPr>
                <w:sz w:val="20"/>
                <w:szCs w:val="20"/>
              </w:rPr>
            </w:pPr>
          </w:p>
        </w:tc>
        <w:tc>
          <w:tcPr>
            <w:tcW w:w="662" w:type="dxa"/>
            <w:gridSpan w:val="2"/>
          </w:tcPr>
          <w:p w:rsidR="005457A0" w:rsidRPr="004F2909" w:rsidRDefault="005457A0" w:rsidP="00C71787">
            <w:pPr>
              <w:rPr>
                <w:sz w:val="20"/>
                <w:szCs w:val="20"/>
              </w:rPr>
            </w:pPr>
          </w:p>
        </w:tc>
        <w:tc>
          <w:tcPr>
            <w:tcW w:w="745" w:type="dxa"/>
          </w:tcPr>
          <w:p w:rsidR="005457A0" w:rsidRPr="004F2909" w:rsidRDefault="005457A0" w:rsidP="00C71787">
            <w:pPr>
              <w:rPr>
                <w:sz w:val="20"/>
                <w:szCs w:val="20"/>
              </w:rPr>
            </w:pPr>
          </w:p>
        </w:tc>
      </w:tr>
    </w:tbl>
    <w:p w:rsidR="005457A0" w:rsidRPr="004F2909" w:rsidRDefault="005457A0" w:rsidP="00C71787">
      <w:pPr>
        <w:ind w:firstLine="708"/>
        <w:rPr>
          <w:sz w:val="20"/>
          <w:szCs w:val="20"/>
        </w:rPr>
      </w:pPr>
      <w:r w:rsidRPr="004F2909">
        <w:rPr>
          <w:sz w:val="20"/>
          <w:szCs w:val="20"/>
        </w:rPr>
        <w:t>Öğrencilerin Alabileceği Proje ve Performans çalışmaları aşağıda belirtilmiştir:</w:t>
      </w:r>
    </w:p>
    <w:p w:rsidR="005457A0" w:rsidRPr="004F2909" w:rsidRDefault="005457A0" w:rsidP="009E32E6">
      <w:pPr>
        <w:rPr>
          <w:b/>
          <w:sz w:val="20"/>
          <w:szCs w:val="20"/>
          <w:u w:val="single"/>
        </w:rPr>
      </w:pPr>
      <w:r w:rsidRPr="004F2909">
        <w:rPr>
          <w:b/>
          <w:sz w:val="20"/>
          <w:szCs w:val="20"/>
          <w:u w:val="single"/>
        </w:rPr>
        <w:t>COĞRAFYA -9</w:t>
      </w:r>
    </w:p>
    <w:p w:rsidR="005457A0" w:rsidRPr="004A6436" w:rsidRDefault="005457A0" w:rsidP="004A6436">
      <w:pPr>
        <w:suppressAutoHyphens/>
        <w:spacing w:line="276" w:lineRule="auto"/>
        <w:rPr>
          <w:sz w:val="20"/>
          <w:szCs w:val="20"/>
        </w:rPr>
      </w:pPr>
      <w:r w:rsidRPr="004A6436">
        <w:rPr>
          <w:sz w:val="20"/>
          <w:szCs w:val="20"/>
        </w:rPr>
        <w:t>1. İç kuvvetler ve oluşum süreci</w:t>
      </w:r>
    </w:p>
    <w:p w:rsidR="005457A0" w:rsidRPr="004A6436" w:rsidRDefault="005457A0" w:rsidP="004A6436">
      <w:pPr>
        <w:suppressAutoHyphens/>
        <w:spacing w:line="276" w:lineRule="auto"/>
        <w:rPr>
          <w:sz w:val="20"/>
          <w:szCs w:val="20"/>
        </w:rPr>
      </w:pPr>
      <w:r>
        <w:rPr>
          <w:sz w:val="20"/>
          <w:szCs w:val="20"/>
        </w:rPr>
        <w:t>2.</w:t>
      </w:r>
      <w:r w:rsidRPr="004A6436">
        <w:rPr>
          <w:sz w:val="20"/>
          <w:szCs w:val="20"/>
        </w:rPr>
        <w:t>Volkanizma ve dünyadaki aktif yanardağlar</w:t>
      </w:r>
    </w:p>
    <w:p w:rsidR="005457A0" w:rsidRPr="004A6436" w:rsidRDefault="005457A0" w:rsidP="004A6436">
      <w:pPr>
        <w:suppressAutoHyphens/>
        <w:spacing w:line="276" w:lineRule="auto"/>
        <w:rPr>
          <w:sz w:val="20"/>
          <w:szCs w:val="20"/>
        </w:rPr>
      </w:pPr>
      <w:r>
        <w:rPr>
          <w:sz w:val="20"/>
          <w:szCs w:val="20"/>
        </w:rPr>
        <w:t>3.</w:t>
      </w:r>
      <w:r w:rsidRPr="004A6436">
        <w:rPr>
          <w:sz w:val="20"/>
          <w:szCs w:val="20"/>
        </w:rPr>
        <w:t>Akarsu aşındırması ve biriktirmesi sonucu oluşan yer şekilleri</w:t>
      </w:r>
    </w:p>
    <w:p w:rsidR="005457A0" w:rsidRPr="004A6436" w:rsidRDefault="005457A0" w:rsidP="004A6436">
      <w:pPr>
        <w:suppressAutoHyphens/>
        <w:spacing w:line="276" w:lineRule="auto"/>
        <w:rPr>
          <w:sz w:val="20"/>
          <w:szCs w:val="20"/>
        </w:rPr>
      </w:pPr>
      <w:r>
        <w:rPr>
          <w:sz w:val="20"/>
          <w:szCs w:val="20"/>
        </w:rPr>
        <w:t>4.</w:t>
      </w:r>
      <w:r w:rsidRPr="004A6436">
        <w:rPr>
          <w:sz w:val="20"/>
          <w:szCs w:val="20"/>
        </w:rPr>
        <w:t>Coğrafya biliminin konusu ve bölümleri</w:t>
      </w:r>
    </w:p>
    <w:p w:rsidR="005457A0" w:rsidRPr="004A6436" w:rsidRDefault="005457A0" w:rsidP="004A6436">
      <w:pPr>
        <w:suppressAutoHyphens/>
        <w:spacing w:line="276" w:lineRule="auto"/>
        <w:rPr>
          <w:sz w:val="20"/>
          <w:szCs w:val="20"/>
        </w:rPr>
      </w:pPr>
      <w:r>
        <w:rPr>
          <w:sz w:val="20"/>
          <w:szCs w:val="20"/>
        </w:rPr>
        <w:t>5.</w:t>
      </w:r>
      <w:r w:rsidRPr="004A6436">
        <w:rPr>
          <w:sz w:val="20"/>
          <w:szCs w:val="20"/>
        </w:rPr>
        <w:t>Modern coğrafyanın kurulmasında katkısı olan bilim adamları, eserleri ve hayatları</w:t>
      </w:r>
    </w:p>
    <w:p w:rsidR="005457A0" w:rsidRPr="004A6436" w:rsidRDefault="005457A0" w:rsidP="004A6436">
      <w:pPr>
        <w:suppressAutoHyphens/>
        <w:spacing w:line="276" w:lineRule="auto"/>
        <w:rPr>
          <w:sz w:val="20"/>
          <w:szCs w:val="20"/>
        </w:rPr>
      </w:pPr>
      <w:r>
        <w:rPr>
          <w:sz w:val="20"/>
          <w:szCs w:val="20"/>
        </w:rPr>
        <w:t>6.</w:t>
      </w:r>
      <w:r w:rsidRPr="004A6436">
        <w:rPr>
          <w:sz w:val="20"/>
          <w:szCs w:val="20"/>
        </w:rPr>
        <w:t>Jeolojik zaman çizelgesinin oluşturulması</w:t>
      </w:r>
    </w:p>
    <w:p w:rsidR="005457A0" w:rsidRPr="004A6436" w:rsidRDefault="005457A0" w:rsidP="004A6436">
      <w:pPr>
        <w:suppressAutoHyphens/>
        <w:spacing w:line="276" w:lineRule="auto"/>
        <w:rPr>
          <w:sz w:val="20"/>
          <w:szCs w:val="20"/>
        </w:rPr>
      </w:pPr>
      <w:r>
        <w:rPr>
          <w:sz w:val="20"/>
          <w:szCs w:val="20"/>
        </w:rPr>
        <w:t>7.</w:t>
      </w:r>
      <w:r w:rsidRPr="004A6436">
        <w:rPr>
          <w:sz w:val="20"/>
          <w:szCs w:val="20"/>
        </w:rPr>
        <w:t>Türkiye’nin jeolojik yapısı ve oluşumu</w:t>
      </w:r>
    </w:p>
    <w:p w:rsidR="005457A0" w:rsidRPr="004A6436" w:rsidRDefault="005457A0" w:rsidP="004A6436">
      <w:pPr>
        <w:suppressAutoHyphens/>
        <w:spacing w:line="276" w:lineRule="auto"/>
        <w:rPr>
          <w:sz w:val="20"/>
          <w:szCs w:val="20"/>
        </w:rPr>
      </w:pPr>
      <w:r>
        <w:rPr>
          <w:sz w:val="20"/>
          <w:szCs w:val="20"/>
        </w:rPr>
        <w:t>8.</w:t>
      </w:r>
      <w:r w:rsidRPr="004A6436">
        <w:rPr>
          <w:sz w:val="20"/>
          <w:szCs w:val="20"/>
        </w:rPr>
        <w:t xml:space="preserve">Harita çiziminde kullanılan </w:t>
      </w:r>
      <w:proofErr w:type="gramStart"/>
      <w:r w:rsidRPr="004A6436">
        <w:rPr>
          <w:sz w:val="20"/>
          <w:szCs w:val="20"/>
        </w:rPr>
        <w:t>projeksiyon</w:t>
      </w:r>
      <w:proofErr w:type="gramEnd"/>
      <w:r w:rsidRPr="004A6436">
        <w:rPr>
          <w:sz w:val="20"/>
          <w:szCs w:val="20"/>
        </w:rPr>
        <w:t xml:space="preserve"> tipleri</w:t>
      </w:r>
    </w:p>
    <w:p w:rsidR="005457A0" w:rsidRPr="004A6436" w:rsidRDefault="005457A0" w:rsidP="004A6436">
      <w:pPr>
        <w:suppressAutoHyphens/>
        <w:spacing w:line="276" w:lineRule="auto"/>
        <w:rPr>
          <w:sz w:val="20"/>
          <w:szCs w:val="20"/>
        </w:rPr>
      </w:pPr>
      <w:r>
        <w:rPr>
          <w:sz w:val="20"/>
          <w:szCs w:val="20"/>
        </w:rPr>
        <w:t>9.</w:t>
      </w:r>
      <w:r w:rsidRPr="004A6436">
        <w:rPr>
          <w:sz w:val="20"/>
          <w:szCs w:val="20"/>
        </w:rPr>
        <w:t>Yerel saat ile ilgili soruların çözümü</w:t>
      </w:r>
    </w:p>
    <w:p w:rsidR="005457A0" w:rsidRPr="004A6436" w:rsidRDefault="005457A0" w:rsidP="004A6436">
      <w:pPr>
        <w:suppressAutoHyphens/>
        <w:spacing w:line="276" w:lineRule="auto"/>
        <w:rPr>
          <w:sz w:val="20"/>
          <w:szCs w:val="20"/>
        </w:rPr>
      </w:pPr>
      <w:r>
        <w:rPr>
          <w:sz w:val="20"/>
          <w:szCs w:val="20"/>
        </w:rPr>
        <w:t>10.</w:t>
      </w:r>
      <w:r w:rsidRPr="004A6436">
        <w:rPr>
          <w:sz w:val="20"/>
          <w:szCs w:val="20"/>
        </w:rPr>
        <w:t>Dünyanın hareketleri, sonuçları ve insan hayatına etkileri</w:t>
      </w:r>
    </w:p>
    <w:p w:rsidR="005457A0" w:rsidRPr="004A6436" w:rsidRDefault="005457A0" w:rsidP="004A6436">
      <w:pPr>
        <w:suppressAutoHyphens/>
        <w:spacing w:line="276" w:lineRule="auto"/>
        <w:rPr>
          <w:sz w:val="20"/>
          <w:szCs w:val="20"/>
        </w:rPr>
      </w:pPr>
      <w:r>
        <w:rPr>
          <w:sz w:val="20"/>
          <w:szCs w:val="20"/>
        </w:rPr>
        <w:t>11.</w:t>
      </w:r>
      <w:r w:rsidRPr="004A6436">
        <w:rPr>
          <w:sz w:val="20"/>
          <w:szCs w:val="20"/>
        </w:rPr>
        <w:t>İklim kuşakları ve önemi</w:t>
      </w:r>
      <w:r>
        <w:rPr>
          <w:sz w:val="20"/>
          <w:szCs w:val="20"/>
        </w:rPr>
        <w:t xml:space="preserve"> 12.</w:t>
      </w:r>
      <w:r w:rsidRPr="004A6436">
        <w:rPr>
          <w:sz w:val="20"/>
          <w:szCs w:val="20"/>
        </w:rPr>
        <w:t>Atmosfer ve özellikleri</w:t>
      </w:r>
    </w:p>
    <w:p w:rsidR="005457A0" w:rsidRPr="004A6436" w:rsidRDefault="005457A0" w:rsidP="004A6436">
      <w:pPr>
        <w:suppressAutoHyphens/>
        <w:spacing w:line="276" w:lineRule="auto"/>
        <w:rPr>
          <w:sz w:val="20"/>
          <w:szCs w:val="20"/>
        </w:rPr>
      </w:pPr>
      <w:r>
        <w:rPr>
          <w:sz w:val="20"/>
          <w:szCs w:val="20"/>
        </w:rPr>
        <w:t>13.</w:t>
      </w:r>
      <w:r w:rsidRPr="004A6436">
        <w:rPr>
          <w:sz w:val="20"/>
          <w:szCs w:val="20"/>
        </w:rPr>
        <w:t>Yeryüzünde sıcaklık dağılışını etkileyen faktörler</w:t>
      </w:r>
    </w:p>
    <w:p w:rsidR="005457A0" w:rsidRPr="004A6436" w:rsidRDefault="005457A0" w:rsidP="004A6436">
      <w:pPr>
        <w:suppressAutoHyphens/>
        <w:spacing w:line="276" w:lineRule="auto"/>
        <w:rPr>
          <w:sz w:val="20"/>
          <w:szCs w:val="20"/>
        </w:rPr>
      </w:pPr>
      <w:r>
        <w:rPr>
          <w:sz w:val="20"/>
          <w:szCs w:val="20"/>
        </w:rPr>
        <w:t>14.</w:t>
      </w:r>
      <w:r w:rsidRPr="004A6436">
        <w:rPr>
          <w:sz w:val="20"/>
          <w:szCs w:val="20"/>
        </w:rPr>
        <w:t>Dünyadaki okyanus akıntıları, özellikleri, etkileri ve harita üzerinde gösterilmesi</w:t>
      </w:r>
    </w:p>
    <w:p w:rsidR="005457A0" w:rsidRPr="004A6436" w:rsidRDefault="005457A0" w:rsidP="004A6436">
      <w:pPr>
        <w:suppressAutoHyphens/>
        <w:spacing w:line="276" w:lineRule="auto"/>
        <w:rPr>
          <w:sz w:val="20"/>
          <w:szCs w:val="20"/>
        </w:rPr>
      </w:pPr>
      <w:r>
        <w:rPr>
          <w:sz w:val="20"/>
          <w:szCs w:val="20"/>
        </w:rPr>
        <w:t>15.</w:t>
      </w:r>
      <w:r w:rsidRPr="004A6436">
        <w:rPr>
          <w:sz w:val="20"/>
          <w:szCs w:val="20"/>
        </w:rPr>
        <w:t xml:space="preserve">Anadolu’da kurulan ilk </w:t>
      </w:r>
      <w:proofErr w:type="gramStart"/>
      <w:r w:rsidRPr="004A6436">
        <w:rPr>
          <w:sz w:val="20"/>
          <w:szCs w:val="20"/>
        </w:rPr>
        <w:t>yerleşmeler</w:t>
      </w:r>
      <w:r>
        <w:rPr>
          <w:sz w:val="20"/>
          <w:szCs w:val="20"/>
        </w:rPr>
        <w:t xml:space="preserve">  16</w:t>
      </w:r>
      <w:proofErr w:type="gramEnd"/>
      <w:r>
        <w:rPr>
          <w:sz w:val="20"/>
          <w:szCs w:val="20"/>
        </w:rPr>
        <w:t>.</w:t>
      </w:r>
      <w:r w:rsidRPr="004A6436">
        <w:rPr>
          <w:sz w:val="20"/>
          <w:szCs w:val="20"/>
        </w:rPr>
        <w:t>Türkiye’nin iklimini etkileyen faktörler</w:t>
      </w:r>
    </w:p>
    <w:p w:rsidR="005457A0" w:rsidRPr="004A6436" w:rsidRDefault="005457A0" w:rsidP="004A6436">
      <w:pPr>
        <w:suppressAutoHyphens/>
        <w:spacing w:line="276" w:lineRule="auto"/>
        <w:rPr>
          <w:sz w:val="20"/>
          <w:szCs w:val="20"/>
        </w:rPr>
      </w:pPr>
      <w:r>
        <w:rPr>
          <w:sz w:val="20"/>
          <w:szCs w:val="20"/>
        </w:rPr>
        <w:t>17.</w:t>
      </w:r>
      <w:r w:rsidRPr="004A6436">
        <w:rPr>
          <w:sz w:val="20"/>
          <w:szCs w:val="20"/>
        </w:rPr>
        <w:t>Türkiye’de dış kuvvetlerin (akarsu, rüzgâr, dalga ve akıntılar) oluşturduğu yer şekilleri</w:t>
      </w:r>
    </w:p>
    <w:p w:rsidR="005457A0" w:rsidRPr="004A6436" w:rsidRDefault="005457A0" w:rsidP="004A6436">
      <w:pPr>
        <w:suppressAutoHyphens/>
        <w:spacing w:line="288" w:lineRule="auto"/>
        <w:rPr>
          <w:color w:val="000000"/>
          <w:sz w:val="20"/>
          <w:szCs w:val="20"/>
        </w:rPr>
      </w:pPr>
      <w:r>
        <w:rPr>
          <w:sz w:val="20"/>
          <w:szCs w:val="20"/>
        </w:rPr>
        <w:t>18.</w:t>
      </w:r>
      <w:r w:rsidRPr="004A6436">
        <w:rPr>
          <w:sz w:val="20"/>
          <w:szCs w:val="20"/>
        </w:rPr>
        <w:t xml:space="preserve">Türkiye’de </w:t>
      </w:r>
      <w:proofErr w:type="spellStart"/>
      <w:r w:rsidRPr="004A6436">
        <w:rPr>
          <w:sz w:val="20"/>
          <w:szCs w:val="20"/>
        </w:rPr>
        <w:t>karstlaşma</w:t>
      </w:r>
      <w:proofErr w:type="spellEnd"/>
      <w:r w:rsidRPr="004A6436">
        <w:rPr>
          <w:sz w:val="20"/>
          <w:szCs w:val="20"/>
        </w:rPr>
        <w:t xml:space="preserve"> ve karstik şekiller</w:t>
      </w:r>
      <w:r w:rsidRPr="004A6436">
        <w:rPr>
          <w:color w:val="000000"/>
          <w:sz w:val="20"/>
          <w:szCs w:val="20"/>
        </w:rPr>
        <w:t xml:space="preserve"> </w:t>
      </w:r>
    </w:p>
    <w:p w:rsidR="005457A0" w:rsidRPr="004A6436" w:rsidRDefault="005457A0" w:rsidP="004A6436">
      <w:pPr>
        <w:suppressAutoHyphens/>
        <w:spacing w:line="276" w:lineRule="auto"/>
        <w:rPr>
          <w:sz w:val="20"/>
          <w:szCs w:val="20"/>
        </w:rPr>
      </w:pPr>
      <w:r>
        <w:rPr>
          <w:sz w:val="20"/>
          <w:szCs w:val="20"/>
        </w:rPr>
        <w:t>19.</w:t>
      </w:r>
      <w:r w:rsidRPr="004A6436">
        <w:rPr>
          <w:sz w:val="20"/>
          <w:szCs w:val="20"/>
        </w:rPr>
        <w:t>Türkiye’de erozyon</w:t>
      </w:r>
    </w:p>
    <w:p w:rsidR="005457A0" w:rsidRPr="004A6436" w:rsidRDefault="005457A0" w:rsidP="004A6436">
      <w:pPr>
        <w:suppressAutoHyphens/>
        <w:spacing w:line="276" w:lineRule="auto"/>
        <w:rPr>
          <w:sz w:val="20"/>
          <w:szCs w:val="20"/>
        </w:rPr>
      </w:pPr>
      <w:r>
        <w:rPr>
          <w:sz w:val="20"/>
          <w:szCs w:val="20"/>
        </w:rPr>
        <w:t>20.</w:t>
      </w:r>
      <w:r w:rsidRPr="004A6436">
        <w:rPr>
          <w:sz w:val="20"/>
          <w:szCs w:val="20"/>
        </w:rPr>
        <w:t>Dünyada görülen iklim tipleri</w:t>
      </w:r>
    </w:p>
    <w:p w:rsidR="005457A0" w:rsidRPr="004A6436" w:rsidRDefault="005457A0" w:rsidP="004A6436">
      <w:pPr>
        <w:suppressAutoHyphens/>
        <w:spacing w:line="276" w:lineRule="auto"/>
        <w:rPr>
          <w:sz w:val="20"/>
          <w:szCs w:val="20"/>
        </w:rPr>
      </w:pPr>
      <w:r>
        <w:rPr>
          <w:sz w:val="20"/>
          <w:szCs w:val="20"/>
        </w:rPr>
        <w:t>21.</w:t>
      </w:r>
      <w:r w:rsidRPr="004A6436">
        <w:rPr>
          <w:sz w:val="20"/>
          <w:szCs w:val="20"/>
        </w:rPr>
        <w:t>Türkiye’nin dağları (oluşumları, dağılışı ve insan hayatına etkileri)</w:t>
      </w:r>
    </w:p>
    <w:p w:rsidR="005457A0" w:rsidRPr="004A6436" w:rsidRDefault="005457A0" w:rsidP="004A6436">
      <w:pPr>
        <w:suppressAutoHyphens/>
        <w:spacing w:line="276" w:lineRule="auto"/>
        <w:rPr>
          <w:sz w:val="20"/>
          <w:szCs w:val="20"/>
        </w:rPr>
      </w:pPr>
      <w:r>
        <w:rPr>
          <w:sz w:val="20"/>
          <w:szCs w:val="20"/>
        </w:rPr>
        <w:t>22.</w:t>
      </w:r>
      <w:r w:rsidRPr="004A6436">
        <w:rPr>
          <w:sz w:val="20"/>
          <w:szCs w:val="20"/>
        </w:rPr>
        <w:t>Türkiye’de depremler (deprem kuşakları, depremin etkileri ve korunma yöntemleri)</w:t>
      </w:r>
    </w:p>
    <w:p w:rsidR="005457A0" w:rsidRPr="004A6436" w:rsidRDefault="005457A0" w:rsidP="004A6436">
      <w:pPr>
        <w:suppressAutoHyphens/>
        <w:spacing w:line="276" w:lineRule="auto"/>
        <w:rPr>
          <w:sz w:val="20"/>
          <w:szCs w:val="20"/>
        </w:rPr>
      </w:pPr>
      <w:r>
        <w:rPr>
          <w:sz w:val="20"/>
          <w:szCs w:val="20"/>
        </w:rPr>
        <w:t>23.</w:t>
      </w:r>
      <w:r w:rsidRPr="004A6436">
        <w:rPr>
          <w:sz w:val="20"/>
          <w:szCs w:val="20"/>
        </w:rPr>
        <w:t xml:space="preserve">Kayseri ve yakın çevresinin fiziki-beşeri ve ekonomik coğrafyası </w:t>
      </w:r>
    </w:p>
    <w:p w:rsidR="005457A0" w:rsidRPr="004F2909" w:rsidRDefault="005457A0" w:rsidP="004A6436">
      <w:pPr>
        <w:rPr>
          <w:b/>
          <w:sz w:val="20"/>
          <w:szCs w:val="20"/>
          <w:u w:val="single"/>
        </w:rPr>
      </w:pPr>
      <w:r w:rsidRPr="004F2909">
        <w:rPr>
          <w:b/>
          <w:sz w:val="20"/>
          <w:szCs w:val="20"/>
          <w:u w:val="single"/>
        </w:rPr>
        <w:t>COĞRAFYA -10</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w:t>
      </w:r>
      <w:r w:rsidRPr="00B60229">
        <w:rPr>
          <w:sz w:val="20"/>
          <w:szCs w:val="20"/>
        </w:rPr>
        <w:t>Kayaçların oluşumu, kayaç tipleri ve kayaçların sınıflandırılması</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2.</w:t>
      </w:r>
      <w:r w:rsidRPr="00B60229">
        <w:rPr>
          <w:sz w:val="20"/>
          <w:szCs w:val="20"/>
        </w:rPr>
        <w:t xml:space="preserve">Yeryüzü şekillerinin oluşumunu açıklayan teoriler (Büzülme, </w:t>
      </w:r>
      <w:proofErr w:type="spellStart"/>
      <w:r w:rsidRPr="00B60229">
        <w:rPr>
          <w:sz w:val="20"/>
          <w:szCs w:val="20"/>
        </w:rPr>
        <w:t>Konveksiyonel</w:t>
      </w:r>
      <w:proofErr w:type="spellEnd"/>
      <w:r w:rsidRPr="00B60229">
        <w:rPr>
          <w:sz w:val="20"/>
          <w:szCs w:val="20"/>
        </w:rPr>
        <w:t xml:space="preserve"> akımlar, </w:t>
      </w:r>
      <w:proofErr w:type="spellStart"/>
      <w:r w:rsidRPr="00B60229">
        <w:rPr>
          <w:sz w:val="20"/>
          <w:szCs w:val="20"/>
        </w:rPr>
        <w:t>Wegener</w:t>
      </w:r>
      <w:proofErr w:type="spellEnd"/>
      <w:r w:rsidRPr="00B60229">
        <w:rPr>
          <w:sz w:val="20"/>
          <w:szCs w:val="20"/>
        </w:rPr>
        <w:t xml:space="preserve"> Hipotezi, Levha tektoniği)</w:t>
      </w:r>
    </w:p>
    <w:p w:rsidR="005457A0" w:rsidRPr="00AB54B6" w:rsidRDefault="005457A0" w:rsidP="00AB54B6">
      <w:pPr>
        <w:numPr>
          <w:ilvl w:val="0"/>
          <w:numId w:val="27"/>
        </w:numPr>
        <w:suppressAutoHyphens/>
        <w:spacing w:line="276" w:lineRule="auto"/>
        <w:ind w:left="10" w:hanging="1428"/>
        <w:rPr>
          <w:sz w:val="20"/>
          <w:szCs w:val="20"/>
        </w:rPr>
      </w:pPr>
      <w:r>
        <w:rPr>
          <w:sz w:val="20"/>
          <w:szCs w:val="20"/>
        </w:rPr>
        <w:t>3.</w:t>
      </w:r>
      <w:r w:rsidRPr="00B60229">
        <w:rPr>
          <w:sz w:val="20"/>
          <w:szCs w:val="20"/>
        </w:rPr>
        <w:t>Ülkemizdeki göller ( oluşumları ve dağılışı)</w:t>
      </w:r>
      <w:r>
        <w:rPr>
          <w:sz w:val="20"/>
          <w:szCs w:val="20"/>
        </w:rPr>
        <w:t xml:space="preserve">  </w:t>
      </w:r>
      <w:r w:rsidRPr="00AB54B6">
        <w:rPr>
          <w:sz w:val="20"/>
          <w:szCs w:val="20"/>
        </w:rPr>
        <w:t>4.Türkiye’de toprak oluşumu ve toprak tipleri</w:t>
      </w:r>
    </w:p>
    <w:p w:rsidR="005457A0" w:rsidRPr="00AB54B6" w:rsidRDefault="005457A0" w:rsidP="00AB54B6">
      <w:pPr>
        <w:numPr>
          <w:ilvl w:val="0"/>
          <w:numId w:val="27"/>
        </w:numPr>
        <w:suppressAutoHyphens/>
        <w:spacing w:line="276" w:lineRule="auto"/>
        <w:ind w:left="10" w:hanging="1428"/>
        <w:rPr>
          <w:sz w:val="20"/>
          <w:szCs w:val="20"/>
        </w:rPr>
      </w:pPr>
      <w:r>
        <w:rPr>
          <w:sz w:val="20"/>
          <w:szCs w:val="20"/>
        </w:rPr>
        <w:t>5.</w:t>
      </w:r>
      <w:r w:rsidRPr="00B60229">
        <w:rPr>
          <w:sz w:val="20"/>
          <w:szCs w:val="20"/>
        </w:rPr>
        <w:t>Türkiye’de bulunan bitki toplulukları</w:t>
      </w:r>
      <w:r>
        <w:rPr>
          <w:sz w:val="20"/>
          <w:szCs w:val="20"/>
        </w:rPr>
        <w:t xml:space="preserve">             </w:t>
      </w:r>
      <w:r w:rsidRPr="00AB54B6">
        <w:rPr>
          <w:sz w:val="20"/>
          <w:szCs w:val="20"/>
        </w:rPr>
        <w:t>6.Ülkemizde yaşanan göç ve göçün mekânsal etkileri</w:t>
      </w:r>
    </w:p>
    <w:p w:rsidR="005457A0" w:rsidRPr="00AB54B6" w:rsidRDefault="005457A0" w:rsidP="00AB54B6">
      <w:pPr>
        <w:numPr>
          <w:ilvl w:val="0"/>
          <w:numId w:val="27"/>
        </w:numPr>
        <w:suppressAutoHyphens/>
        <w:spacing w:line="276" w:lineRule="auto"/>
        <w:ind w:left="10" w:hanging="1428"/>
        <w:rPr>
          <w:sz w:val="20"/>
          <w:szCs w:val="20"/>
        </w:rPr>
      </w:pPr>
      <w:r>
        <w:rPr>
          <w:sz w:val="20"/>
          <w:szCs w:val="20"/>
        </w:rPr>
        <w:t>7.</w:t>
      </w:r>
      <w:r w:rsidRPr="00B60229">
        <w:rPr>
          <w:sz w:val="20"/>
          <w:szCs w:val="20"/>
        </w:rPr>
        <w:t>Türkiye’de ulaşım sistemleri</w:t>
      </w:r>
      <w:r>
        <w:rPr>
          <w:sz w:val="20"/>
          <w:szCs w:val="20"/>
        </w:rPr>
        <w:t xml:space="preserve">                           </w:t>
      </w:r>
      <w:r w:rsidRPr="00AB54B6">
        <w:rPr>
          <w:sz w:val="20"/>
          <w:szCs w:val="20"/>
        </w:rPr>
        <w:t>8.Dünya nüfusunun tarihsel süreçteki değişimi</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9.</w:t>
      </w:r>
      <w:r w:rsidRPr="00B60229">
        <w:rPr>
          <w:sz w:val="20"/>
          <w:szCs w:val="20"/>
        </w:rPr>
        <w:t>Türkiye’de iç ve dış göçler ve göçlerin mekânsal etkileri</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10.</w:t>
      </w:r>
      <w:r w:rsidRPr="00B60229">
        <w:rPr>
          <w:sz w:val="20"/>
          <w:szCs w:val="20"/>
        </w:rPr>
        <w:t>Türkiye’de kır yerleşmeleri ve doğal ortam ilişkisi</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11.</w:t>
      </w:r>
      <w:r w:rsidRPr="00B60229">
        <w:rPr>
          <w:sz w:val="20"/>
          <w:szCs w:val="20"/>
        </w:rPr>
        <w:t>Ülkemizde kır yerleşmelerinde meskenler ve doğal ortam ilişkisi</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12.</w:t>
      </w:r>
      <w:r w:rsidRPr="00B60229">
        <w:rPr>
          <w:sz w:val="20"/>
          <w:szCs w:val="20"/>
        </w:rPr>
        <w:t>Coğrafi keşifler ve sonuçları</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13.</w:t>
      </w:r>
      <w:proofErr w:type="gramStart"/>
      <w:r w:rsidRPr="00B60229">
        <w:rPr>
          <w:sz w:val="20"/>
          <w:szCs w:val="20"/>
        </w:rPr>
        <w:t>Yeni dünyanın</w:t>
      </w:r>
      <w:proofErr w:type="gramEnd"/>
      <w:r w:rsidRPr="00B60229">
        <w:rPr>
          <w:sz w:val="20"/>
          <w:szCs w:val="20"/>
        </w:rPr>
        <w:t xml:space="preserve"> keşfi ve sonuçları</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14.</w:t>
      </w:r>
      <w:r w:rsidRPr="00B60229">
        <w:rPr>
          <w:sz w:val="20"/>
          <w:szCs w:val="20"/>
        </w:rPr>
        <w:t>Gelişmiş, geri kalmış ve gelişmekte olan ülkelerin ekonomik ve sosyal özellikleri</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15.</w:t>
      </w:r>
      <w:r w:rsidRPr="00B60229">
        <w:rPr>
          <w:sz w:val="20"/>
          <w:szCs w:val="20"/>
        </w:rPr>
        <w:t>Güneydoğu Anadolu Projesi ( GAP) ve ülkemiz için önemi</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16.</w:t>
      </w:r>
      <w:r w:rsidRPr="00B60229">
        <w:rPr>
          <w:sz w:val="20"/>
          <w:szCs w:val="20"/>
        </w:rPr>
        <w:t>Liman kentleri ve özellikleri (dünyadan ve ülkemizden örnekler verilerek ele alınacak)</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17.</w:t>
      </w:r>
      <w:r w:rsidRPr="00B60229">
        <w:rPr>
          <w:sz w:val="20"/>
          <w:szCs w:val="20"/>
        </w:rPr>
        <w:t xml:space="preserve">Türkiye nüfusunun yapısal özellikleri (yaş yapısı, çalışan nüfusun </w:t>
      </w:r>
      <w:proofErr w:type="spellStart"/>
      <w:r w:rsidRPr="00B60229">
        <w:rPr>
          <w:sz w:val="20"/>
          <w:szCs w:val="20"/>
        </w:rPr>
        <w:t>sektörsel</w:t>
      </w:r>
      <w:proofErr w:type="spellEnd"/>
      <w:r w:rsidRPr="00B60229">
        <w:rPr>
          <w:sz w:val="20"/>
          <w:szCs w:val="20"/>
        </w:rPr>
        <w:t xml:space="preserve"> dağılımı, cinsiyet yapısı, eğitim durumu, kır ve kent nüfusu)</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18.</w:t>
      </w:r>
      <w:r w:rsidRPr="00B60229">
        <w:rPr>
          <w:sz w:val="20"/>
          <w:szCs w:val="20"/>
        </w:rPr>
        <w:t xml:space="preserve">Dünyanın önemli boğaz ve kanalları (Panama Kanalı, Süveyş Kanalı, Cebelitarık Boğazı, İstanbul-Çanakkale boğazları, </w:t>
      </w:r>
      <w:proofErr w:type="spellStart"/>
      <w:r w:rsidRPr="00B60229">
        <w:rPr>
          <w:sz w:val="20"/>
          <w:szCs w:val="20"/>
        </w:rPr>
        <w:t>Malakka</w:t>
      </w:r>
      <w:proofErr w:type="spellEnd"/>
      <w:r w:rsidRPr="00B60229">
        <w:rPr>
          <w:sz w:val="20"/>
          <w:szCs w:val="20"/>
        </w:rPr>
        <w:t xml:space="preserve"> Boğazı, Hürmüz Boğazı, </w:t>
      </w:r>
      <w:proofErr w:type="spellStart"/>
      <w:r w:rsidRPr="00B60229">
        <w:rPr>
          <w:sz w:val="20"/>
          <w:szCs w:val="20"/>
        </w:rPr>
        <w:t>Babülmendep</w:t>
      </w:r>
      <w:proofErr w:type="spellEnd"/>
      <w:r w:rsidRPr="00B60229">
        <w:rPr>
          <w:sz w:val="20"/>
          <w:szCs w:val="20"/>
        </w:rPr>
        <w:t xml:space="preserve"> Boğazı)</w:t>
      </w:r>
    </w:p>
    <w:p w:rsidR="005457A0" w:rsidRPr="00B60229" w:rsidRDefault="005457A0" w:rsidP="00B60229">
      <w:pPr>
        <w:numPr>
          <w:ilvl w:val="0"/>
          <w:numId w:val="27"/>
        </w:numPr>
        <w:suppressAutoHyphens/>
        <w:spacing w:line="276" w:lineRule="auto"/>
        <w:ind w:left="10" w:hanging="1428"/>
        <w:rPr>
          <w:sz w:val="20"/>
          <w:szCs w:val="20"/>
        </w:rPr>
      </w:pPr>
      <w:r>
        <w:rPr>
          <w:sz w:val="20"/>
          <w:szCs w:val="20"/>
        </w:rPr>
        <w:t>19.</w:t>
      </w:r>
      <w:r w:rsidRPr="00B60229">
        <w:rPr>
          <w:sz w:val="20"/>
          <w:szCs w:val="20"/>
        </w:rPr>
        <w:t>Dünyada doğal afetler, coğrafi dağılışı ve etkileri</w:t>
      </w:r>
    </w:p>
    <w:p w:rsidR="005457A0" w:rsidRPr="004F2909" w:rsidRDefault="005457A0" w:rsidP="00C71787">
      <w:pPr>
        <w:rPr>
          <w:b/>
          <w:sz w:val="20"/>
          <w:szCs w:val="20"/>
        </w:rPr>
      </w:pPr>
      <w:r w:rsidRPr="004F2909">
        <w:rPr>
          <w:b/>
          <w:sz w:val="20"/>
          <w:szCs w:val="20"/>
        </w:rPr>
        <w:t>NOT: BUNLARIN DIŞINDA ÖĞRENCİNNİN İSTEDİĞİ BİR KONU DA BELİRLENEBİLECEKTİR</w:t>
      </w:r>
    </w:p>
    <w:p w:rsidR="005457A0" w:rsidRPr="004F2909" w:rsidRDefault="005457A0" w:rsidP="00C71787">
      <w:pPr>
        <w:rPr>
          <w:b/>
          <w:sz w:val="20"/>
          <w:szCs w:val="20"/>
        </w:rPr>
      </w:pPr>
      <w:r w:rsidRPr="004F2909">
        <w:rPr>
          <w:b/>
          <w:sz w:val="20"/>
          <w:szCs w:val="20"/>
        </w:rPr>
        <w:t>Proje ve Performans çalışmaları hazırlanırken yararlanılabilecek kaynaklar ise şunlardır:</w:t>
      </w:r>
    </w:p>
    <w:p w:rsidR="005457A0" w:rsidRPr="004F2909" w:rsidRDefault="005457A0" w:rsidP="00C71787">
      <w:pPr>
        <w:rPr>
          <w:sz w:val="20"/>
          <w:szCs w:val="20"/>
        </w:rPr>
      </w:pPr>
      <w:r w:rsidRPr="004F2909">
        <w:rPr>
          <w:sz w:val="20"/>
          <w:szCs w:val="20"/>
        </w:rPr>
        <w:t>*Ders kitapları, yardımcı kitaplar, Atlaslar, grafikler, şemalar, broşürler,</w:t>
      </w:r>
    </w:p>
    <w:p w:rsidR="005457A0" w:rsidRPr="004F2909" w:rsidRDefault="005457A0" w:rsidP="00C71787">
      <w:pPr>
        <w:rPr>
          <w:sz w:val="20"/>
          <w:szCs w:val="20"/>
        </w:rPr>
      </w:pPr>
    </w:p>
    <w:p w:rsidR="00396BA7" w:rsidRDefault="005457A0" w:rsidP="00C71787">
      <w:pPr>
        <w:rPr>
          <w:b/>
          <w:sz w:val="20"/>
          <w:szCs w:val="20"/>
        </w:rPr>
      </w:pPr>
      <w:r w:rsidRPr="004F2909">
        <w:rPr>
          <w:b/>
          <w:sz w:val="20"/>
          <w:szCs w:val="20"/>
        </w:rPr>
        <w:t xml:space="preserve">Kaynak Kitaplar </w:t>
      </w:r>
    </w:p>
    <w:p w:rsidR="005457A0" w:rsidRPr="004F2909" w:rsidRDefault="005457A0" w:rsidP="00C71787">
      <w:pPr>
        <w:rPr>
          <w:sz w:val="20"/>
          <w:szCs w:val="20"/>
        </w:rPr>
      </w:pPr>
      <w:r w:rsidRPr="004F2909">
        <w:rPr>
          <w:sz w:val="20"/>
          <w:szCs w:val="20"/>
        </w:rPr>
        <w:t>ARDOS, Mehmet,1995, Türkiye Ovalarının Jeomorfolojisi, Çantay Kitapevi, İSTANBUL</w:t>
      </w:r>
    </w:p>
    <w:p w:rsidR="005457A0" w:rsidRPr="004F2909" w:rsidRDefault="005457A0" w:rsidP="00C71787">
      <w:pPr>
        <w:rPr>
          <w:sz w:val="20"/>
          <w:szCs w:val="20"/>
        </w:rPr>
      </w:pPr>
      <w:r w:rsidRPr="004F2909">
        <w:rPr>
          <w:sz w:val="20"/>
          <w:szCs w:val="20"/>
        </w:rPr>
        <w:t>ARDOS, Mehmet,1997,Jeomorfoloji Sözlüğü, Çantay Kitapevi, İSTANBUL</w:t>
      </w:r>
    </w:p>
    <w:p w:rsidR="005457A0" w:rsidRPr="004F2909" w:rsidRDefault="005457A0" w:rsidP="00C71787">
      <w:pPr>
        <w:rPr>
          <w:sz w:val="20"/>
          <w:szCs w:val="20"/>
        </w:rPr>
      </w:pPr>
      <w:r w:rsidRPr="004F2909">
        <w:rPr>
          <w:sz w:val="20"/>
          <w:szCs w:val="20"/>
        </w:rPr>
        <w:t>ARMAOĞLU, Fahir,1994,20. Yüzyıl Siyasi Tarihi II, Türkiye İş Bankası Kültür Yayınları, ANKARA</w:t>
      </w:r>
    </w:p>
    <w:p w:rsidR="005457A0" w:rsidRPr="004F2909" w:rsidRDefault="005457A0" w:rsidP="00C71787">
      <w:pPr>
        <w:rPr>
          <w:sz w:val="20"/>
          <w:szCs w:val="20"/>
        </w:rPr>
      </w:pPr>
      <w:r w:rsidRPr="004F2909">
        <w:rPr>
          <w:sz w:val="20"/>
          <w:szCs w:val="20"/>
        </w:rPr>
        <w:lastRenderedPageBreak/>
        <w:t>ATALAY, İbrahim, 1987, Türkiye Jeomorfolojisine Giriş, Ege Üniversitesi Edebiyat Fakültesi                                                                    Yayınları, İZMİR</w:t>
      </w:r>
    </w:p>
    <w:p w:rsidR="005457A0" w:rsidRPr="004F2909" w:rsidRDefault="005457A0" w:rsidP="00C71787">
      <w:pPr>
        <w:rPr>
          <w:sz w:val="20"/>
          <w:szCs w:val="20"/>
        </w:rPr>
      </w:pPr>
      <w:r w:rsidRPr="004F2909">
        <w:rPr>
          <w:sz w:val="20"/>
          <w:szCs w:val="20"/>
        </w:rPr>
        <w:t>ATALAY, İbrahim,1986,Uygulamalı Hidrografya-I, Ege Üniversitesi Edebiyat Fakültesi Yayınları, İZMİR</w:t>
      </w:r>
    </w:p>
    <w:p w:rsidR="005457A0" w:rsidRPr="004F2909" w:rsidRDefault="005457A0" w:rsidP="00C71787">
      <w:pPr>
        <w:rPr>
          <w:sz w:val="20"/>
          <w:szCs w:val="20"/>
        </w:rPr>
      </w:pPr>
      <w:r w:rsidRPr="004F2909">
        <w:rPr>
          <w:sz w:val="20"/>
          <w:szCs w:val="20"/>
        </w:rPr>
        <w:t>ATALAY, İbrahim,1989,Toprak Coğrafyası, Ege Üniversitesi Edebiyat Fakültesi Yayınları, İZMİR</w:t>
      </w:r>
    </w:p>
    <w:p w:rsidR="005457A0" w:rsidRPr="004F2909" w:rsidRDefault="005457A0" w:rsidP="00C71787">
      <w:pPr>
        <w:rPr>
          <w:sz w:val="20"/>
          <w:szCs w:val="20"/>
        </w:rPr>
      </w:pPr>
      <w:r w:rsidRPr="004F2909">
        <w:rPr>
          <w:sz w:val="20"/>
          <w:szCs w:val="20"/>
        </w:rPr>
        <w:t>ATALAY, İbrahim,1991,Genel Beşeri ve Ekonomik Coğrafya, Yeniçağ Basım Yayım, ANKARA</w:t>
      </w:r>
    </w:p>
    <w:p w:rsidR="005457A0" w:rsidRPr="004F2909" w:rsidRDefault="005457A0" w:rsidP="00C71787">
      <w:pPr>
        <w:rPr>
          <w:sz w:val="20"/>
          <w:szCs w:val="20"/>
        </w:rPr>
      </w:pPr>
      <w:r w:rsidRPr="004F2909">
        <w:rPr>
          <w:sz w:val="20"/>
          <w:szCs w:val="20"/>
        </w:rPr>
        <w:t>ATALAY, İbrahim,1992,Türkiye Coğrafyası, Ege Üniversitesi Basımevi, İZMİR</w:t>
      </w:r>
    </w:p>
    <w:p w:rsidR="005457A0" w:rsidRPr="004F2909" w:rsidRDefault="005457A0" w:rsidP="00C71787">
      <w:pPr>
        <w:rPr>
          <w:sz w:val="20"/>
          <w:szCs w:val="20"/>
        </w:rPr>
      </w:pPr>
      <w:r w:rsidRPr="004F2909">
        <w:rPr>
          <w:sz w:val="20"/>
          <w:szCs w:val="20"/>
        </w:rPr>
        <w:t>ATALAY, İbrahim,1994,Türkiye Vejetasyon Coğrafyası, Ege Üniversitesi Edebiyat Fakültesi Yayınları, İZMİR</w:t>
      </w:r>
    </w:p>
    <w:p w:rsidR="005457A0" w:rsidRPr="004F2909" w:rsidRDefault="005457A0" w:rsidP="00C71787">
      <w:pPr>
        <w:rPr>
          <w:sz w:val="20"/>
          <w:szCs w:val="20"/>
        </w:rPr>
      </w:pPr>
      <w:r w:rsidRPr="004F2909">
        <w:rPr>
          <w:sz w:val="20"/>
          <w:szCs w:val="20"/>
        </w:rPr>
        <w:t>ATALAY, İbrahim,1998,Genel Fiziki Coğrafya, Ege Üniversitesi Edebiyat Fakültesi Yayınları, İZMİR</w:t>
      </w:r>
    </w:p>
    <w:p w:rsidR="005457A0" w:rsidRPr="004F2909" w:rsidRDefault="005457A0" w:rsidP="00C71787">
      <w:pPr>
        <w:rPr>
          <w:sz w:val="20"/>
          <w:szCs w:val="20"/>
        </w:rPr>
      </w:pPr>
      <w:r w:rsidRPr="004F2909">
        <w:rPr>
          <w:sz w:val="20"/>
          <w:szCs w:val="20"/>
        </w:rPr>
        <w:t>ATALAY, İbrahim; MORTAN, Kenan,1997,Türkiye Bölgesel Coğrafyası, İnkılâp Kitapevi, İSTANBUL</w:t>
      </w:r>
    </w:p>
    <w:p w:rsidR="005457A0" w:rsidRPr="004F2909" w:rsidRDefault="005457A0" w:rsidP="00C71787">
      <w:pPr>
        <w:rPr>
          <w:sz w:val="20"/>
          <w:szCs w:val="20"/>
        </w:rPr>
      </w:pPr>
      <w:r w:rsidRPr="004F2909">
        <w:rPr>
          <w:sz w:val="20"/>
          <w:szCs w:val="20"/>
        </w:rPr>
        <w:t>ATKİNSON, Stuart,1997,Astronomi, TÜBİTAK Yayınları, ANKARA</w:t>
      </w:r>
    </w:p>
    <w:p w:rsidR="005457A0" w:rsidRPr="004F2909" w:rsidRDefault="005457A0" w:rsidP="00C71787">
      <w:pPr>
        <w:rPr>
          <w:sz w:val="20"/>
          <w:szCs w:val="20"/>
        </w:rPr>
      </w:pPr>
      <w:r w:rsidRPr="004F2909">
        <w:rPr>
          <w:sz w:val="20"/>
          <w:szCs w:val="20"/>
        </w:rPr>
        <w:t>BAŞOL, Koray,1993,Türkiye Ekonomisi, Anadolu Matbaası, İZMİR</w:t>
      </w:r>
    </w:p>
    <w:p w:rsidR="005457A0" w:rsidRPr="004F2909" w:rsidRDefault="005457A0" w:rsidP="00C71787">
      <w:pPr>
        <w:rPr>
          <w:sz w:val="20"/>
          <w:szCs w:val="20"/>
        </w:rPr>
      </w:pPr>
      <w:r w:rsidRPr="004F2909">
        <w:rPr>
          <w:sz w:val="20"/>
          <w:szCs w:val="20"/>
        </w:rPr>
        <w:t>BAYTOP, Turhan,1997,Türkçe Bitki Adları Sözlüğü, T.D.K. Yayınları, ANKARA</w:t>
      </w:r>
    </w:p>
    <w:p w:rsidR="005457A0" w:rsidRPr="004F2909" w:rsidRDefault="005457A0" w:rsidP="00C71787">
      <w:pPr>
        <w:rPr>
          <w:sz w:val="20"/>
          <w:szCs w:val="20"/>
        </w:rPr>
      </w:pPr>
      <w:r w:rsidRPr="004F2909">
        <w:rPr>
          <w:sz w:val="20"/>
          <w:szCs w:val="20"/>
        </w:rPr>
        <w:t>BERKES, Fikret; KIŞLALIOĞLU, Mine,1995,Çevre ve Ekoloji, Remzi Kitapevi, İSTANBUL</w:t>
      </w:r>
    </w:p>
    <w:p w:rsidR="005457A0" w:rsidRPr="004F2909" w:rsidRDefault="005457A0" w:rsidP="00C71787">
      <w:pPr>
        <w:rPr>
          <w:sz w:val="20"/>
          <w:szCs w:val="20"/>
        </w:rPr>
      </w:pPr>
      <w:r w:rsidRPr="004F2909">
        <w:rPr>
          <w:sz w:val="20"/>
          <w:szCs w:val="20"/>
        </w:rPr>
        <w:t>BİRAND, Hikmet,1996,Alıç Ağacı ile Sohbetler, TÜBİTAK Yayınları, ANKARA</w:t>
      </w:r>
    </w:p>
    <w:p w:rsidR="005457A0" w:rsidRPr="004F2909" w:rsidRDefault="005457A0" w:rsidP="00C71787">
      <w:pPr>
        <w:rPr>
          <w:sz w:val="20"/>
          <w:szCs w:val="20"/>
        </w:rPr>
      </w:pPr>
      <w:r w:rsidRPr="004F2909">
        <w:rPr>
          <w:sz w:val="20"/>
          <w:szCs w:val="20"/>
        </w:rPr>
        <w:t>BİRLER, Ali Sencer,1995,Ormanlarımızın Korunması için Endüstriyel Plantasyonların Önemi, TEMA Vakfı Yayınları, İZMİT</w:t>
      </w:r>
    </w:p>
    <w:p w:rsidR="005457A0" w:rsidRPr="004F2909" w:rsidRDefault="005457A0" w:rsidP="00C71787">
      <w:pPr>
        <w:rPr>
          <w:sz w:val="20"/>
          <w:szCs w:val="20"/>
        </w:rPr>
      </w:pPr>
      <w:r w:rsidRPr="004F2909">
        <w:rPr>
          <w:sz w:val="20"/>
          <w:szCs w:val="20"/>
        </w:rPr>
        <w:t xml:space="preserve">BROWN, </w:t>
      </w:r>
      <w:proofErr w:type="spellStart"/>
      <w:r w:rsidRPr="004F2909">
        <w:rPr>
          <w:sz w:val="20"/>
          <w:szCs w:val="20"/>
        </w:rPr>
        <w:t>Lester</w:t>
      </w:r>
      <w:proofErr w:type="spellEnd"/>
      <w:r w:rsidRPr="004F2909">
        <w:rPr>
          <w:sz w:val="20"/>
          <w:szCs w:val="20"/>
        </w:rPr>
        <w:t xml:space="preserve"> R;FLAVIN, </w:t>
      </w:r>
      <w:proofErr w:type="spellStart"/>
      <w:r w:rsidRPr="004F2909">
        <w:rPr>
          <w:sz w:val="20"/>
          <w:szCs w:val="20"/>
        </w:rPr>
        <w:t>Critopher</w:t>
      </w:r>
      <w:proofErr w:type="spellEnd"/>
      <w:r w:rsidRPr="004F2909">
        <w:rPr>
          <w:sz w:val="20"/>
          <w:szCs w:val="20"/>
        </w:rPr>
        <w:t>; POSTEL, Sandra,1997,Gezegenimizi Kurtarmak, TÜBİTAK TEMA Vakfı Yayınları, İSTANBUL</w:t>
      </w:r>
    </w:p>
    <w:p w:rsidR="005457A0" w:rsidRPr="004F2909" w:rsidRDefault="005457A0" w:rsidP="00C71787">
      <w:pPr>
        <w:rPr>
          <w:sz w:val="20"/>
          <w:szCs w:val="20"/>
        </w:rPr>
      </w:pPr>
      <w:r w:rsidRPr="004F2909">
        <w:rPr>
          <w:sz w:val="20"/>
          <w:szCs w:val="20"/>
        </w:rPr>
        <w:t xml:space="preserve">BROWN, </w:t>
      </w:r>
      <w:proofErr w:type="spellStart"/>
      <w:r w:rsidRPr="004F2909">
        <w:rPr>
          <w:sz w:val="20"/>
          <w:szCs w:val="20"/>
        </w:rPr>
        <w:t>Lester</w:t>
      </w:r>
      <w:proofErr w:type="spellEnd"/>
      <w:r w:rsidRPr="004F2909">
        <w:rPr>
          <w:sz w:val="20"/>
          <w:szCs w:val="20"/>
        </w:rPr>
        <w:t xml:space="preserve"> R;WOLF, Edward C,1997,Toprak Erozyonu, TEMA Vakfı Yayınları, İSTANBUL </w:t>
      </w:r>
    </w:p>
    <w:p w:rsidR="005457A0" w:rsidRPr="004F2909" w:rsidRDefault="005457A0" w:rsidP="00C71787">
      <w:pPr>
        <w:rPr>
          <w:sz w:val="20"/>
          <w:szCs w:val="20"/>
        </w:rPr>
      </w:pPr>
      <w:r w:rsidRPr="004F2909">
        <w:rPr>
          <w:sz w:val="20"/>
          <w:szCs w:val="20"/>
        </w:rPr>
        <w:t>COGİTO DERGİSİ,1999,Deprem Özel Sayısı, Yapı Kredi Yayınları, İSTANBUL</w:t>
      </w:r>
    </w:p>
    <w:p w:rsidR="005457A0" w:rsidRPr="004F2909" w:rsidRDefault="005457A0" w:rsidP="00C71787">
      <w:pPr>
        <w:rPr>
          <w:sz w:val="20"/>
          <w:szCs w:val="20"/>
        </w:rPr>
      </w:pPr>
      <w:r w:rsidRPr="004F2909">
        <w:rPr>
          <w:sz w:val="20"/>
          <w:szCs w:val="20"/>
        </w:rPr>
        <w:t>ÇEPEL, Necmettin,1992,Doğa Çevre Ekoloji, Altın Kitaplar, İSTANBUL</w:t>
      </w:r>
    </w:p>
    <w:p w:rsidR="005457A0" w:rsidRPr="004F2909" w:rsidRDefault="005457A0" w:rsidP="00C71787">
      <w:pPr>
        <w:rPr>
          <w:sz w:val="20"/>
          <w:szCs w:val="20"/>
        </w:rPr>
      </w:pPr>
      <w:r w:rsidRPr="004F2909">
        <w:rPr>
          <w:sz w:val="20"/>
          <w:szCs w:val="20"/>
        </w:rPr>
        <w:t xml:space="preserve">ÇEPEL, Necmettin,1995,Yok ettiğimiz Ormanlarımız Kaybolan Fonksiyonel Değerler ve Zamanımızın Orman Ölümleri, TEMA Vakfı Yayınları, İSTANBUL </w:t>
      </w:r>
    </w:p>
    <w:p w:rsidR="005457A0" w:rsidRPr="004F2909" w:rsidRDefault="005457A0" w:rsidP="00C71787">
      <w:pPr>
        <w:rPr>
          <w:sz w:val="20"/>
          <w:szCs w:val="20"/>
        </w:rPr>
      </w:pPr>
      <w:r w:rsidRPr="004F2909">
        <w:rPr>
          <w:sz w:val="20"/>
          <w:szCs w:val="20"/>
        </w:rPr>
        <w:t xml:space="preserve">ÇEPEL, Necmettin,1997,Toprak Kirliliği Erozyon ve Çevreye Verdiği Zararlar, TEMA Vakfı Yayınları, İSTANBUL </w:t>
      </w:r>
    </w:p>
    <w:p w:rsidR="005457A0" w:rsidRPr="004F2909" w:rsidRDefault="005457A0" w:rsidP="00C71787">
      <w:pPr>
        <w:rPr>
          <w:sz w:val="20"/>
          <w:szCs w:val="20"/>
        </w:rPr>
      </w:pPr>
      <w:r w:rsidRPr="004F2909">
        <w:rPr>
          <w:sz w:val="20"/>
          <w:szCs w:val="20"/>
        </w:rPr>
        <w:t>ÇEVRE BAKANLIĞI,1993,Çevre ve Çevre bakanlığı, Çevre Eğitimi ve Yayın Dairesi Başkanlığı, ANKARA</w:t>
      </w:r>
    </w:p>
    <w:p w:rsidR="005457A0" w:rsidRPr="004F2909" w:rsidRDefault="005457A0" w:rsidP="00C71787">
      <w:pPr>
        <w:rPr>
          <w:sz w:val="20"/>
          <w:szCs w:val="20"/>
        </w:rPr>
      </w:pPr>
      <w:r w:rsidRPr="004F2909">
        <w:rPr>
          <w:sz w:val="20"/>
          <w:szCs w:val="20"/>
        </w:rPr>
        <w:t>ÇEVRE BAKANLIĞI,1995,Çevre Notları, Çevre Eğitimi ve Yayın Dairesi Başkanlığı, ANKARA</w:t>
      </w:r>
    </w:p>
    <w:p w:rsidR="005457A0" w:rsidRPr="004F2909" w:rsidRDefault="005457A0" w:rsidP="00C71787">
      <w:pPr>
        <w:rPr>
          <w:sz w:val="20"/>
          <w:szCs w:val="20"/>
        </w:rPr>
      </w:pPr>
      <w:r w:rsidRPr="004F2909">
        <w:rPr>
          <w:sz w:val="20"/>
          <w:szCs w:val="20"/>
        </w:rPr>
        <w:t>DOĞANAY, Hayati,1993,Coğrafya’da Metodoloji, Milli Eğitim Bakanlığı Yayınları, İSTANBUL</w:t>
      </w:r>
    </w:p>
    <w:p w:rsidR="005457A0" w:rsidRPr="004F2909" w:rsidRDefault="005457A0" w:rsidP="00C71787">
      <w:pPr>
        <w:rPr>
          <w:sz w:val="20"/>
          <w:szCs w:val="20"/>
        </w:rPr>
      </w:pPr>
      <w:r w:rsidRPr="004F2909">
        <w:rPr>
          <w:sz w:val="20"/>
          <w:szCs w:val="20"/>
        </w:rPr>
        <w:t xml:space="preserve">DOĞANAY, Hayati,1997,Türkiye Beşeri Coğrafyası, Milli Eğitim Bakanlığı Yayınları, İSTANBUL </w:t>
      </w:r>
    </w:p>
    <w:p w:rsidR="005457A0" w:rsidRPr="004F2909" w:rsidRDefault="005457A0" w:rsidP="00C71787">
      <w:pPr>
        <w:rPr>
          <w:sz w:val="20"/>
          <w:szCs w:val="20"/>
        </w:rPr>
      </w:pPr>
      <w:r w:rsidRPr="004F2909">
        <w:rPr>
          <w:sz w:val="20"/>
          <w:szCs w:val="20"/>
        </w:rPr>
        <w:t xml:space="preserve">DÖNMEZ, Yusuf,1990,Umumi Klimatoloji ve İklim Çalışmaları, </w:t>
      </w:r>
      <w:proofErr w:type="spellStart"/>
      <w:r w:rsidRPr="004F2909">
        <w:rPr>
          <w:sz w:val="20"/>
          <w:szCs w:val="20"/>
        </w:rPr>
        <w:t>İ.Ü.Basımevi</w:t>
      </w:r>
      <w:proofErr w:type="spellEnd"/>
      <w:r w:rsidRPr="004F2909">
        <w:rPr>
          <w:sz w:val="20"/>
          <w:szCs w:val="20"/>
        </w:rPr>
        <w:t xml:space="preserve"> ve Film Merkezi, İSTANBUL</w:t>
      </w:r>
    </w:p>
    <w:p w:rsidR="005457A0" w:rsidRPr="004F2909" w:rsidRDefault="005457A0" w:rsidP="00C71787">
      <w:pPr>
        <w:rPr>
          <w:sz w:val="20"/>
          <w:szCs w:val="20"/>
        </w:rPr>
      </w:pPr>
      <w:r w:rsidRPr="004F2909">
        <w:rPr>
          <w:sz w:val="20"/>
          <w:szCs w:val="20"/>
        </w:rPr>
        <w:t>ERDEM, Osman, ,1994,Türkiye’nin Kuş Cennetleri, ÇEVRE BAKANLIĞI Çevre Eğitimi ve Yayın Dairesi Başkanlığı, ANKARA</w:t>
      </w:r>
    </w:p>
    <w:p w:rsidR="005457A0" w:rsidRPr="004F2909" w:rsidRDefault="005457A0" w:rsidP="00C71787">
      <w:pPr>
        <w:rPr>
          <w:sz w:val="20"/>
          <w:szCs w:val="20"/>
        </w:rPr>
      </w:pPr>
      <w:r w:rsidRPr="004F2909">
        <w:rPr>
          <w:sz w:val="20"/>
          <w:szCs w:val="20"/>
        </w:rPr>
        <w:t>ERDOĞAN, İsmet,1997,Doğu ve Güneydoğu Anadolu’daki Ormansızlaşma ve Sonuçları, TEMA Vakfı Yayınları, İSTANBUL</w:t>
      </w:r>
    </w:p>
    <w:p w:rsidR="005457A0" w:rsidRPr="004F2909" w:rsidRDefault="005457A0" w:rsidP="00C71787">
      <w:pPr>
        <w:rPr>
          <w:sz w:val="20"/>
          <w:szCs w:val="20"/>
        </w:rPr>
      </w:pPr>
      <w:r w:rsidRPr="004F2909">
        <w:rPr>
          <w:sz w:val="20"/>
          <w:szCs w:val="20"/>
        </w:rPr>
        <w:t>ERİNÇ, Sırrı,1996,Jeomorfoloji-I,Özel Eğitim Yayınları, İSTANBUL</w:t>
      </w:r>
    </w:p>
    <w:p w:rsidR="005457A0" w:rsidRPr="004F2909" w:rsidRDefault="005457A0" w:rsidP="00C71787">
      <w:pPr>
        <w:rPr>
          <w:sz w:val="20"/>
          <w:szCs w:val="20"/>
        </w:rPr>
      </w:pPr>
      <w:r w:rsidRPr="004F2909">
        <w:rPr>
          <w:sz w:val="20"/>
          <w:szCs w:val="20"/>
        </w:rPr>
        <w:t xml:space="preserve">EROL, Oğuz,1993,Genel Klimatoloji, Gazi Büro Kitapevi, ANKARA  </w:t>
      </w:r>
    </w:p>
    <w:p w:rsidR="005457A0" w:rsidRPr="004F2909" w:rsidRDefault="005457A0" w:rsidP="00C71787">
      <w:pPr>
        <w:rPr>
          <w:sz w:val="20"/>
          <w:szCs w:val="20"/>
        </w:rPr>
      </w:pPr>
      <w:r w:rsidRPr="004F2909">
        <w:rPr>
          <w:sz w:val="20"/>
          <w:szCs w:val="20"/>
        </w:rPr>
        <w:t>GÖRMEZ, Kemal,1991,Şehir ve İnsan, Milli Eğitim Bakanlığı Yayınları, İSTANBUL</w:t>
      </w:r>
    </w:p>
    <w:p w:rsidR="005457A0" w:rsidRPr="004F2909" w:rsidRDefault="005457A0" w:rsidP="00C71787">
      <w:pPr>
        <w:rPr>
          <w:sz w:val="20"/>
          <w:szCs w:val="20"/>
        </w:rPr>
      </w:pPr>
      <w:r w:rsidRPr="004F2909">
        <w:rPr>
          <w:sz w:val="20"/>
          <w:szCs w:val="20"/>
        </w:rPr>
        <w:t>GÖZENÇ, Selami,1998,Avrupa Ülkeler Coğrafyası, Çantay Kitapevi, İSTANBUL</w:t>
      </w:r>
    </w:p>
    <w:p w:rsidR="005457A0" w:rsidRPr="004F2909" w:rsidRDefault="005457A0" w:rsidP="00C71787">
      <w:pPr>
        <w:rPr>
          <w:sz w:val="20"/>
          <w:szCs w:val="20"/>
        </w:rPr>
      </w:pPr>
      <w:r w:rsidRPr="004F2909">
        <w:rPr>
          <w:sz w:val="20"/>
          <w:szCs w:val="20"/>
        </w:rPr>
        <w:t xml:space="preserve">GÜNAL, Nurten,1997,Türkiye’de Başlıca Ağaç Türlerinin Coğrafi Yayılışları, Ekolojik ve </w:t>
      </w:r>
      <w:proofErr w:type="spellStart"/>
      <w:r w:rsidRPr="004F2909">
        <w:rPr>
          <w:sz w:val="20"/>
          <w:szCs w:val="20"/>
        </w:rPr>
        <w:t>Floristik</w:t>
      </w:r>
      <w:proofErr w:type="spellEnd"/>
      <w:r w:rsidRPr="004F2909">
        <w:rPr>
          <w:sz w:val="20"/>
          <w:szCs w:val="20"/>
        </w:rPr>
        <w:t xml:space="preserve"> Özellikleri, Çantay Kitapevi, İSTANBUL</w:t>
      </w:r>
    </w:p>
    <w:p w:rsidR="005457A0" w:rsidRPr="004F2909" w:rsidRDefault="005457A0" w:rsidP="00C71787">
      <w:pPr>
        <w:rPr>
          <w:sz w:val="20"/>
          <w:szCs w:val="20"/>
        </w:rPr>
      </w:pPr>
      <w:r w:rsidRPr="004F2909">
        <w:rPr>
          <w:sz w:val="20"/>
          <w:szCs w:val="20"/>
        </w:rPr>
        <w:t>GÜNAY, Turhan,1995,Orman Ormansızlaşma Toprak ve Erozyon, TEMA Vakfı Yayınları, İSTANBUL</w:t>
      </w:r>
    </w:p>
    <w:p w:rsidR="005457A0" w:rsidRPr="004F2909" w:rsidRDefault="005457A0" w:rsidP="00C71787">
      <w:pPr>
        <w:rPr>
          <w:sz w:val="20"/>
          <w:szCs w:val="20"/>
        </w:rPr>
      </w:pPr>
      <w:r w:rsidRPr="004F2909">
        <w:rPr>
          <w:sz w:val="20"/>
          <w:szCs w:val="20"/>
        </w:rPr>
        <w:t>GÜNEL, Kamil,1994,Coğrafyanın Siyasal Gücü, İstanbul Üniversitesi Edebiyat Fakültesi Yayınları, İSTANBUL</w:t>
      </w:r>
    </w:p>
    <w:p w:rsidR="005457A0" w:rsidRPr="004F2909" w:rsidRDefault="005457A0" w:rsidP="00C71787">
      <w:pPr>
        <w:rPr>
          <w:sz w:val="20"/>
          <w:szCs w:val="20"/>
        </w:rPr>
      </w:pPr>
      <w:r w:rsidRPr="004F2909">
        <w:rPr>
          <w:sz w:val="20"/>
          <w:szCs w:val="20"/>
        </w:rPr>
        <w:t>GÜNEY, Emrullah,1992,Çevre Sorunları, Bizim Gençlik Yayınları, KAYSERİ</w:t>
      </w:r>
    </w:p>
    <w:p w:rsidR="005457A0" w:rsidRPr="004F2909" w:rsidRDefault="005457A0" w:rsidP="00C71787">
      <w:pPr>
        <w:rPr>
          <w:sz w:val="20"/>
          <w:szCs w:val="20"/>
        </w:rPr>
      </w:pPr>
      <w:r w:rsidRPr="004F2909">
        <w:rPr>
          <w:sz w:val="20"/>
          <w:szCs w:val="20"/>
        </w:rPr>
        <w:t>GÜRPINAR, Ergun,1993,Kent ve Çevre Sorunlarına Bir Bakış, Der Yayınları, İSTANBUL</w:t>
      </w:r>
    </w:p>
    <w:p w:rsidR="005457A0" w:rsidRPr="004F2909" w:rsidRDefault="005457A0" w:rsidP="00C71787">
      <w:pPr>
        <w:rPr>
          <w:sz w:val="20"/>
          <w:szCs w:val="20"/>
        </w:rPr>
      </w:pPr>
      <w:r w:rsidRPr="004F2909">
        <w:rPr>
          <w:sz w:val="20"/>
          <w:szCs w:val="20"/>
        </w:rPr>
        <w:t xml:space="preserve">İZBIRAK, Reşat,1990,Sular Coğrafyası, Milli Eğitim Bakanlığı Yayınları, İSTANBUL </w:t>
      </w:r>
    </w:p>
    <w:p w:rsidR="005457A0" w:rsidRPr="004F2909" w:rsidRDefault="005457A0" w:rsidP="00C71787">
      <w:pPr>
        <w:rPr>
          <w:sz w:val="20"/>
          <w:szCs w:val="20"/>
        </w:rPr>
      </w:pPr>
      <w:r w:rsidRPr="004F2909">
        <w:rPr>
          <w:sz w:val="20"/>
          <w:szCs w:val="20"/>
        </w:rPr>
        <w:t>İZBIRAK, Reşat,1991,Yer Bilimi Bilgileri, Milli Eğitim Bakanlığı Yayınları, İSTANBUL</w:t>
      </w:r>
    </w:p>
    <w:p w:rsidR="005457A0" w:rsidRPr="004F2909" w:rsidRDefault="005457A0" w:rsidP="00C71787">
      <w:pPr>
        <w:rPr>
          <w:sz w:val="20"/>
          <w:szCs w:val="20"/>
        </w:rPr>
      </w:pPr>
      <w:r w:rsidRPr="004F2909">
        <w:rPr>
          <w:sz w:val="20"/>
          <w:szCs w:val="20"/>
        </w:rPr>
        <w:t xml:space="preserve">İZBIRAK, Reşat,1992,Coğrafya Terimleri Sözlüğü, Milli Eğitim Bakanlığı Yayınları, İSTANBUL </w:t>
      </w:r>
    </w:p>
    <w:p w:rsidR="005457A0" w:rsidRPr="004F2909" w:rsidRDefault="005457A0" w:rsidP="00C71787">
      <w:pPr>
        <w:rPr>
          <w:sz w:val="20"/>
          <w:szCs w:val="20"/>
        </w:rPr>
      </w:pPr>
      <w:r w:rsidRPr="004F2909">
        <w:rPr>
          <w:sz w:val="20"/>
          <w:szCs w:val="20"/>
        </w:rPr>
        <w:t xml:space="preserve">İZBIRAK, Reşat,1996,Türkiye </w:t>
      </w:r>
      <w:proofErr w:type="spellStart"/>
      <w:r w:rsidRPr="004F2909">
        <w:rPr>
          <w:sz w:val="20"/>
          <w:szCs w:val="20"/>
        </w:rPr>
        <w:t>I,Milli</w:t>
      </w:r>
      <w:proofErr w:type="spellEnd"/>
      <w:r w:rsidRPr="004F2909">
        <w:rPr>
          <w:sz w:val="20"/>
          <w:szCs w:val="20"/>
        </w:rPr>
        <w:t xml:space="preserve"> Eğitim Bakanlığı Yayınları, İSTANBUL </w:t>
      </w:r>
    </w:p>
    <w:p w:rsidR="005457A0" w:rsidRPr="004F2909" w:rsidRDefault="005457A0" w:rsidP="00C71787">
      <w:pPr>
        <w:rPr>
          <w:sz w:val="20"/>
          <w:szCs w:val="20"/>
        </w:rPr>
      </w:pPr>
      <w:r w:rsidRPr="004F2909">
        <w:rPr>
          <w:sz w:val="20"/>
          <w:szCs w:val="20"/>
        </w:rPr>
        <w:t xml:space="preserve">İZBIRAK, Reşat,1996,Türkiye II, Milli Eğitim Bakanlığı Yayınları, İSTANBUL </w:t>
      </w:r>
    </w:p>
    <w:p w:rsidR="005457A0" w:rsidRPr="004F2909" w:rsidRDefault="005457A0" w:rsidP="00C71787">
      <w:pPr>
        <w:rPr>
          <w:sz w:val="20"/>
          <w:szCs w:val="20"/>
        </w:rPr>
      </w:pPr>
      <w:r w:rsidRPr="004F2909">
        <w:rPr>
          <w:sz w:val="20"/>
          <w:szCs w:val="20"/>
        </w:rPr>
        <w:t>KELEŞ, Ruşen; HAMAMCI, Can,1997,Çevrebilim, İmge Kitapevi, ANKARA</w:t>
      </w:r>
    </w:p>
    <w:p w:rsidR="005457A0" w:rsidRPr="004F2909" w:rsidRDefault="005457A0" w:rsidP="00C71787">
      <w:pPr>
        <w:rPr>
          <w:sz w:val="20"/>
          <w:szCs w:val="20"/>
        </w:rPr>
      </w:pPr>
      <w:r w:rsidRPr="004F2909">
        <w:rPr>
          <w:sz w:val="20"/>
          <w:szCs w:val="20"/>
        </w:rPr>
        <w:t>KETİN, İhsan,1993,Genel Jeoloji, İTÜ Vakfı Yayınları, İSTANBUL</w:t>
      </w:r>
    </w:p>
    <w:p w:rsidR="005457A0" w:rsidRPr="004F2909" w:rsidRDefault="005457A0" w:rsidP="00C71787">
      <w:pPr>
        <w:rPr>
          <w:sz w:val="20"/>
          <w:szCs w:val="20"/>
        </w:rPr>
      </w:pPr>
      <w:r w:rsidRPr="004F2909">
        <w:rPr>
          <w:sz w:val="20"/>
          <w:szCs w:val="20"/>
        </w:rPr>
        <w:t>KOÇMAN,Asaf1,993 Türkiye İklimi, Ege Üniversitesi Edebiyat Fakültesi Yayınları, İZMİR</w:t>
      </w:r>
    </w:p>
    <w:p w:rsidR="005457A0" w:rsidRPr="004F2909" w:rsidRDefault="005457A0" w:rsidP="00C71787">
      <w:pPr>
        <w:rPr>
          <w:sz w:val="20"/>
          <w:szCs w:val="20"/>
        </w:rPr>
      </w:pPr>
      <w:r w:rsidRPr="004F2909">
        <w:rPr>
          <w:sz w:val="20"/>
          <w:szCs w:val="20"/>
        </w:rPr>
        <w:t xml:space="preserve">KOLUKISA, Enver Aydın,1998,Matematik Coğrafya, </w:t>
      </w:r>
      <w:proofErr w:type="spellStart"/>
      <w:r w:rsidRPr="004F2909">
        <w:rPr>
          <w:sz w:val="20"/>
          <w:szCs w:val="20"/>
        </w:rPr>
        <w:t>Kolukısa</w:t>
      </w:r>
      <w:proofErr w:type="spellEnd"/>
      <w:r w:rsidRPr="004F2909">
        <w:rPr>
          <w:sz w:val="20"/>
          <w:szCs w:val="20"/>
        </w:rPr>
        <w:t xml:space="preserve"> Yayınları, ANKARA</w:t>
      </w:r>
    </w:p>
    <w:p w:rsidR="005457A0" w:rsidRPr="004F2909" w:rsidRDefault="005457A0" w:rsidP="00C71787">
      <w:pPr>
        <w:rPr>
          <w:sz w:val="20"/>
          <w:szCs w:val="20"/>
        </w:rPr>
      </w:pPr>
      <w:r w:rsidRPr="004F2909">
        <w:rPr>
          <w:sz w:val="20"/>
          <w:szCs w:val="20"/>
        </w:rPr>
        <w:t>KÖKSAL, Aydoğan,1994,Türkiye Turizm Coğrafyası, Gazi Büro Kitapevi, ANKARA</w:t>
      </w:r>
    </w:p>
    <w:p w:rsidR="005457A0" w:rsidRPr="004F2909" w:rsidRDefault="005457A0" w:rsidP="00C71787">
      <w:pPr>
        <w:rPr>
          <w:sz w:val="20"/>
          <w:szCs w:val="20"/>
        </w:rPr>
      </w:pPr>
      <w:r w:rsidRPr="004F2909">
        <w:rPr>
          <w:sz w:val="20"/>
          <w:szCs w:val="20"/>
        </w:rPr>
        <w:t>LEAN, Geoffrey,1996,Gerçekçi Yaklaşım, TEMA Vakfı Yayınları, İSTANBUL</w:t>
      </w:r>
    </w:p>
    <w:p w:rsidR="005457A0" w:rsidRPr="004F2909" w:rsidRDefault="005457A0" w:rsidP="00C71787">
      <w:pPr>
        <w:rPr>
          <w:sz w:val="20"/>
          <w:szCs w:val="20"/>
        </w:rPr>
      </w:pPr>
      <w:r w:rsidRPr="004F2909">
        <w:rPr>
          <w:sz w:val="20"/>
          <w:szCs w:val="20"/>
        </w:rPr>
        <w:t xml:space="preserve">LOWDERMILK, W.C,1998,Toprağın 7000 Yıllık Öyküsü, TEMA Vakfı Yayınları, İSTANBUL </w:t>
      </w:r>
    </w:p>
    <w:p w:rsidR="005457A0" w:rsidRPr="004F2909" w:rsidRDefault="005457A0" w:rsidP="00C71787">
      <w:pPr>
        <w:rPr>
          <w:sz w:val="20"/>
          <w:szCs w:val="20"/>
        </w:rPr>
      </w:pPr>
      <w:r w:rsidRPr="004F2909">
        <w:rPr>
          <w:sz w:val="20"/>
          <w:szCs w:val="20"/>
        </w:rPr>
        <w:t>MEB TALİM VE TERBİYE KURULU BAŞKANLIĞI,2000,Deprem ve Depremden Korunma Yolları, Milli Eğitim Bakanlığı Yayınları, İSTANBUL</w:t>
      </w:r>
    </w:p>
    <w:p w:rsidR="005457A0" w:rsidRPr="004F2909" w:rsidRDefault="005457A0" w:rsidP="00C71787">
      <w:pPr>
        <w:rPr>
          <w:sz w:val="20"/>
          <w:szCs w:val="20"/>
        </w:rPr>
      </w:pPr>
      <w:r w:rsidRPr="004F2909">
        <w:rPr>
          <w:sz w:val="20"/>
          <w:szCs w:val="20"/>
        </w:rPr>
        <w:t>ÖZCAN, Ömer,1999,Coğrafya 1,Sürat Yayınları, İSTANBUL</w:t>
      </w:r>
    </w:p>
    <w:p w:rsidR="005457A0" w:rsidRPr="004F2909" w:rsidRDefault="005457A0" w:rsidP="00C71787">
      <w:pPr>
        <w:rPr>
          <w:sz w:val="20"/>
          <w:szCs w:val="20"/>
        </w:rPr>
      </w:pPr>
      <w:r w:rsidRPr="004F2909">
        <w:rPr>
          <w:sz w:val="20"/>
          <w:szCs w:val="20"/>
        </w:rPr>
        <w:t xml:space="preserve">ÖZCAN, Ömer; BAŞLI, A;FIRINCI, Ö,1998,Coğrafya 2,Sürat Yayınları, İSTANBUL </w:t>
      </w:r>
    </w:p>
    <w:p w:rsidR="005457A0" w:rsidRPr="004F2909" w:rsidRDefault="005457A0" w:rsidP="00C71787">
      <w:pPr>
        <w:rPr>
          <w:sz w:val="20"/>
          <w:szCs w:val="20"/>
        </w:rPr>
      </w:pPr>
      <w:r w:rsidRPr="004F2909">
        <w:rPr>
          <w:sz w:val="20"/>
          <w:szCs w:val="20"/>
        </w:rPr>
        <w:t>ÖZEY, Ramazan,1997,Dünya ve Ülkeler Coğrafyası, Öz Eğitim Yayınları, İSTANBUL</w:t>
      </w:r>
    </w:p>
    <w:p w:rsidR="005457A0" w:rsidRPr="004F2909" w:rsidRDefault="005457A0" w:rsidP="00C71787">
      <w:pPr>
        <w:rPr>
          <w:sz w:val="20"/>
          <w:szCs w:val="20"/>
        </w:rPr>
      </w:pPr>
      <w:r w:rsidRPr="004F2909">
        <w:rPr>
          <w:sz w:val="20"/>
          <w:szCs w:val="20"/>
        </w:rPr>
        <w:t>ÖZGÜÇ, Nazmiye,1998,Turizm Coğrafyası, Çantay Kitapevi, İSTANBUL</w:t>
      </w:r>
    </w:p>
    <w:p w:rsidR="005457A0" w:rsidRPr="004F2909" w:rsidRDefault="005457A0" w:rsidP="00C71787">
      <w:pPr>
        <w:rPr>
          <w:sz w:val="20"/>
          <w:szCs w:val="20"/>
        </w:rPr>
      </w:pPr>
      <w:r w:rsidRPr="004F2909">
        <w:rPr>
          <w:sz w:val="20"/>
          <w:szCs w:val="20"/>
        </w:rPr>
        <w:t>SARAÇOĞLU, Hüseyin,1989,Akdeniz Bölgesi, Milli Eğitim Bakanlığı Yayınları, İSTANBUL</w:t>
      </w:r>
    </w:p>
    <w:p w:rsidR="005457A0" w:rsidRPr="004F2909" w:rsidRDefault="005457A0" w:rsidP="00C71787">
      <w:pPr>
        <w:rPr>
          <w:sz w:val="20"/>
          <w:szCs w:val="20"/>
        </w:rPr>
      </w:pPr>
      <w:r w:rsidRPr="004F2909">
        <w:rPr>
          <w:sz w:val="20"/>
          <w:szCs w:val="20"/>
        </w:rPr>
        <w:t>SARAÇOĞLU, Hüseyin,1989,Doğu Anadolu Bölgesi, Milli Eğitim Bakanlığı Yayınları, İSTANBUL</w:t>
      </w:r>
    </w:p>
    <w:p w:rsidR="005457A0" w:rsidRPr="004F2909" w:rsidRDefault="005457A0" w:rsidP="00C71787">
      <w:pPr>
        <w:rPr>
          <w:sz w:val="20"/>
          <w:szCs w:val="20"/>
        </w:rPr>
      </w:pPr>
      <w:r w:rsidRPr="004F2909">
        <w:rPr>
          <w:sz w:val="20"/>
          <w:szCs w:val="20"/>
        </w:rPr>
        <w:lastRenderedPageBreak/>
        <w:t>SPURGEON, Richard,1997,Ekoloji, TÜBİTAK Yayınları, ANKARA</w:t>
      </w:r>
    </w:p>
    <w:p w:rsidR="005457A0" w:rsidRPr="004F2909" w:rsidRDefault="005457A0" w:rsidP="00C71787">
      <w:pPr>
        <w:rPr>
          <w:sz w:val="20"/>
          <w:szCs w:val="20"/>
        </w:rPr>
      </w:pPr>
      <w:r w:rsidRPr="004F2909">
        <w:rPr>
          <w:sz w:val="20"/>
          <w:szCs w:val="20"/>
        </w:rPr>
        <w:t>ŞAHİN, Cemalettin,2001,Türkiye’de Coğrafya Öğretimi, Gündüz Eğitim ve Yayıncılık, ANKARA</w:t>
      </w:r>
    </w:p>
    <w:p w:rsidR="005457A0" w:rsidRPr="004F2909" w:rsidRDefault="005457A0" w:rsidP="00C71787">
      <w:pPr>
        <w:rPr>
          <w:sz w:val="20"/>
          <w:szCs w:val="20"/>
        </w:rPr>
      </w:pPr>
      <w:r w:rsidRPr="004F2909">
        <w:rPr>
          <w:sz w:val="20"/>
          <w:szCs w:val="20"/>
        </w:rPr>
        <w:t>ŞENGÖR, Celal,1999,Akıl Bilim Deprem İnsan, COGİTO Yapı Kredi Yayınları, İSTANBUL</w:t>
      </w:r>
    </w:p>
    <w:p w:rsidR="005457A0" w:rsidRPr="004F2909" w:rsidRDefault="005457A0" w:rsidP="00C71787">
      <w:pPr>
        <w:rPr>
          <w:sz w:val="20"/>
          <w:szCs w:val="20"/>
        </w:rPr>
      </w:pPr>
      <w:r w:rsidRPr="004F2909">
        <w:rPr>
          <w:sz w:val="20"/>
          <w:szCs w:val="20"/>
        </w:rPr>
        <w:t>TEMA VAKFI, 1999,Dünyanın Durumu1999,TEMA Vakfı Yayınları, İSTANBUL</w:t>
      </w:r>
    </w:p>
    <w:p w:rsidR="005457A0" w:rsidRPr="004F2909" w:rsidRDefault="005457A0" w:rsidP="00C71787">
      <w:pPr>
        <w:rPr>
          <w:sz w:val="20"/>
          <w:szCs w:val="20"/>
        </w:rPr>
      </w:pPr>
      <w:r w:rsidRPr="004F2909">
        <w:rPr>
          <w:sz w:val="20"/>
          <w:szCs w:val="20"/>
        </w:rPr>
        <w:t>TEMA VAKFI,1997,Dünyanın Durumu1996, TÜBİTAK TEMA Vakfı Yayınları, İSTANBUL</w:t>
      </w:r>
    </w:p>
    <w:p w:rsidR="005457A0" w:rsidRPr="004F2909" w:rsidRDefault="005457A0" w:rsidP="00C71787">
      <w:pPr>
        <w:rPr>
          <w:sz w:val="20"/>
          <w:szCs w:val="20"/>
        </w:rPr>
      </w:pPr>
      <w:r w:rsidRPr="004F2909">
        <w:rPr>
          <w:sz w:val="20"/>
          <w:szCs w:val="20"/>
        </w:rPr>
        <w:t>TEMA VAKFI,1999,Eğitim Semineri Notları, TEMA Vakfı Yayınları, İSTANBUL</w:t>
      </w:r>
    </w:p>
    <w:p w:rsidR="005457A0" w:rsidRPr="004F2909" w:rsidRDefault="005457A0" w:rsidP="00C71787">
      <w:pPr>
        <w:rPr>
          <w:sz w:val="20"/>
          <w:szCs w:val="20"/>
        </w:rPr>
      </w:pPr>
      <w:r w:rsidRPr="004F2909">
        <w:rPr>
          <w:sz w:val="20"/>
          <w:szCs w:val="20"/>
        </w:rPr>
        <w:t>TEMEL BRİTANNİCA,1988,Ülkeler, Ana Yayıncılık A.Ş,İSTANBUL</w:t>
      </w:r>
    </w:p>
    <w:p w:rsidR="005457A0" w:rsidRPr="004F2909" w:rsidRDefault="005457A0" w:rsidP="00C71787">
      <w:pPr>
        <w:rPr>
          <w:sz w:val="20"/>
          <w:szCs w:val="20"/>
        </w:rPr>
      </w:pPr>
      <w:r w:rsidRPr="004F2909">
        <w:rPr>
          <w:sz w:val="20"/>
          <w:szCs w:val="20"/>
        </w:rPr>
        <w:t>TUNCEL, Metin; ERER, Sermet; GÖÇMEN, Kemal,1978,Çaldıran Muradiye Depremi, İstanbul Üniversitesi Edebiyat Fakültesi Yayınları, İSTANBUL</w:t>
      </w:r>
    </w:p>
    <w:p w:rsidR="005457A0" w:rsidRPr="004F2909" w:rsidRDefault="005457A0" w:rsidP="00C71787">
      <w:pPr>
        <w:rPr>
          <w:sz w:val="20"/>
          <w:szCs w:val="20"/>
        </w:rPr>
      </w:pPr>
      <w:r w:rsidRPr="004F2909">
        <w:rPr>
          <w:sz w:val="20"/>
          <w:szCs w:val="20"/>
        </w:rPr>
        <w:t>TÜMERTEKİN, Erol,1994,Ekonomik Coğrafya, İstanbul Üniversitesi Edebiyat Fakültesi Yayınları, İST.</w:t>
      </w:r>
    </w:p>
    <w:p w:rsidR="005457A0" w:rsidRPr="004F2909" w:rsidRDefault="005457A0" w:rsidP="00C71787">
      <w:pPr>
        <w:rPr>
          <w:sz w:val="20"/>
          <w:szCs w:val="20"/>
        </w:rPr>
      </w:pPr>
      <w:r w:rsidRPr="004F2909">
        <w:rPr>
          <w:sz w:val="20"/>
          <w:szCs w:val="20"/>
        </w:rPr>
        <w:t>TÜMERTEKİN, Erol; ÖZGÜÇ, Nazmiye,1998, Beşeri Coğrafya, Çantay Kitapevi, İSTANBUL</w:t>
      </w:r>
    </w:p>
    <w:p w:rsidR="005457A0" w:rsidRPr="004F2909" w:rsidRDefault="005457A0" w:rsidP="00C71787">
      <w:pPr>
        <w:rPr>
          <w:sz w:val="20"/>
          <w:szCs w:val="20"/>
        </w:rPr>
      </w:pPr>
      <w:r w:rsidRPr="004F2909">
        <w:rPr>
          <w:sz w:val="20"/>
          <w:szCs w:val="20"/>
        </w:rPr>
        <w:t>TÜRKİYE ÇEVRE VAKFI,1995,Türkiye’nin Çevre Sorunları, ANKARA</w:t>
      </w:r>
    </w:p>
    <w:p w:rsidR="005457A0" w:rsidRPr="004F2909" w:rsidRDefault="005457A0" w:rsidP="00C71787">
      <w:pPr>
        <w:rPr>
          <w:sz w:val="20"/>
          <w:szCs w:val="20"/>
        </w:rPr>
      </w:pPr>
      <w:r w:rsidRPr="004F2909">
        <w:rPr>
          <w:sz w:val="20"/>
          <w:szCs w:val="20"/>
        </w:rPr>
        <w:t>VESTER, Frederic,1997,Ekolojinin Anlamı, Arıtan Yayınevi, İSTANBUL VESTER, Frederic,1994,Yok Olan Yalnızca Ağaçlar Mı? Arıtan Yayınevi, İSTANBUL</w:t>
      </w:r>
    </w:p>
    <w:p w:rsidR="005457A0" w:rsidRPr="004F2909" w:rsidRDefault="005457A0" w:rsidP="00C71787">
      <w:pPr>
        <w:rPr>
          <w:sz w:val="20"/>
          <w:szCs w:val="20"/>
        </w:rPr>
      </w:pPr>
      <w:r w:rsidRPr="004F2909">
        <w:rPr>
          <w:sz w:val="20"/>
          <w:szCs w:val="20"/>
        </w:rPr>
        <w:t>WATT, Fiona,1997,Depremler ve Yanardağlar, TÜBİTAK Yayınları, ANKARA</w:t>
      </w:r>
    </w:p>
    <w:p w:rsidR="005457A0" w:rsidRPr="004F2909" w:rsidRDefault="005457A0" w:rsidP="00C71787">
      <w:pPr>
        <w:rPr>
          <w:sz w:val="20"/>
          <w:szCs w:val="20"/>
        </w:rPr>
      </w:pPr>
      <w:r w:rsidRPr="004F2909">
        <w:rPr>
          <w:sz w:val="20"/>
          <w:szCs w:val="20"/>
        </w:rPr>
        <w:t xml:space="preserve">WATT, Fiona,1997,Yaşadığımız Gezegen, TÜBİTAK Yayınları, ANKARA WATT, </w:t>
      </w:r>
      <w:proofErr w:type="spellStart"/>
      <w:r w:rsidRPr="004F2909">
        <w:rPr>
          <w:sz w:val="20"/>
          <w:szCs w:val="20"/>
        </w:rPr>
        <w:t>Fiona</w:t>
      </w:r>
      <w:proofErr w:type="spellEnd"/>
      <w:r w:rsidRPr="004F2909">
        <w:rPr>
          <w:sz w:val="20"/>
          <w:szCs w:val="20"/>
        </w:rPr>
        <w:t>; WİLSON, Francis,1997,Hava ve İklim, TÜBİTAK Yayınları, ANKARA</w:t>
      </w:r>
    </w:p>
    <w:p w:rsidR="005457A0" w:rsidRPr="004F2909" w:rsidRDefault="005457A0" w:rsidP="00C71787">
      <w:pPr>
        <w:rPr>
          <w:sz w:val="20"/>
          <w:szCs w:val="20"/>
        </w:rPr>
      </w:pPr>
      <w:r w:rsidRPr="004F2909">
        <w:rPr>
          <w:sz w:val="20"/>
          <w:szCs w:val="20"/>
        </w:rPr>
        <w:t>YALÇINLAR, İsmail,1985,Strüktürel Jeomorfoloji, İstanbul Üniversitesi Edebiyat Fakültesi Yayınları, İSTANBUL</w:t>
      </w:r>
    </w:p>
    <w:p w:rsidR="005457A0" w:rsidRPr="004F2909" w:rsidRDefault="005457A0" w:rsidP="00C71787">
      <w:pPr>
        <w:rPr>
          <w:sz w:val="20"/>
          <w:szCs w:val="20"/>
        </w:rPr>
      </w:pPr>
    </w:p>
    <w:p w:rsidR="005457A0" w:rsidRPr="004F2909" w:rsidRDefault="005457A0" w:rsidP="00C71787">
      <w:pPr>
        <w:rPr>
          <w:sz w:val="20"/>
          <w:szCs w:val="20"/>
        </w:rPr>
      </w:pPr>
      <w:r w:rsidRPr="004F2909">
        <w:rPr>
          <w:b/>
          <w:sz w:val="20"/>
          <w:szCs w:val="20"/>
        </w:rPr>
        <w:t xml:space="preserve">Genel Kaynaklar: </w:t>
      </w:r>
      <w:r w:rsidRPr="004F2909">
        <w:rPr>
          <w:sz w:val="20"/>
          <w:szCs w:val="20"/>
        </w:rPr>
        <w:t xml:space="preserve">Atlas Dergisi, Bilim Ve Teknik Dergisi, </w:t>
      </w:r>
      <w:proofErr w:type="spellStart"/>
      <w:r w:rsidRPr="004F2909">
        <w:rPr>
          <w:sz w:val="20"/>
          <w:szCs w:val="20"/>
        </w:rPr>
        <w:t>National</w:t>
      </w:r>
      <w:proofErr w:type="spellEnd"/>
      <w:r w:rsidRPr="004F2909">
        <w:rPr>
          <w:sz w:val="20"/>
          <w:szCs w:val="20"/>
        </w:rPr>
        <w:t xml:space="preserve"> </w:t>
      </w:r>
      <w:proofErr w:type="spellStart"/>
      <w:r w:rsidRPr="004F2909">
        <w:rPr>
          <w:sz w:val="20"/>
          <w:szCs w:val="20"/>
        </w:rPr>
        <w:t>Geographic</w:t>
      </w:r>
      <w:proofErr w:type="spellEnd"/>
      <w:r w:rsidRPr="004F2909">
        <w:rPr>
          <w:sz w:val="20"/>
          <w:szCs w:val="20"/>
        </w:rPr>
        <w:t xml:space="preserve"> Dergisi, </w:t>
      </w:r>
      <w:proofErr w:type="spellStart"/>
      <w:r w:rsidRPr="004F2909">
        <w:rPr>
          <w:sz w:val="20"/>
          <w:szCs w:val="20"/>
        </w:rPr>
        <w:t>Geo</w:t>
      </w:r>
      <w:proofErr w:type="spellEnd"/>
      <w:r w:rsidRPr="004F2909">
        <w:rPr>
          <w:sz w:val="20"/>
          <w:szCs w:val="20"/>
        </w:rPr>
        <w:t xml:space="preserve"> Dergisi, YGS-LYS Hazırlık Kitapları Ve Dergileri, Çeşitli Ansiklopediler, İnteraktif CD Ve Belgeseller Atlaslar</w:t>
      </w:r>
    </w:p>
    <w:p w:rsidR="005457A0" w:rsidRPr="004F2909" w:rsidRDefault="005457A0" w:rsidP="00C71787">
      <w:pPr>
        <w:rPr>
          <w:b/>
          <w:sz w:val="20"/>
          <w:szCs w:val="20"/>
        </w:rPr>
      </w:pPr>
    </w:p>
    <w:p w:rsidR="005457A0" w:rsidRPr="004F2909" w:rsidRDefault="005457A0" w:rsidP="00C71787">
      <w:pPr>
        <w:rPr>
          <w:b/>
          <w:sz w:val="20"/>
          <w:szCs w:val="20"/>
        </w:rPr>
      </w:pPr>
      <w:r w:rsidRPr="004F2909">
        <w:rPr>
          <w:b/>
          <w:sz w:val="20"/>
          <w:szCs w:val="20"/>
        </w:rPr>
        <w:t>İnternet Kaynakları( Türkçe Siteler)</w:t>
      </w:r>
    </w:p>
    <w:p w:rsidR="005457A0" w:rsidRPr="004F2909" w:rsidRDefault="009A7CE0" w:rsidP="00C71787">
      <w:pPr>
        <w:rPr>
          <w:b/>
          <w:sz w:val="20"/>
          <w:szCs w:val="20"/>
        </w:rPr>
      </w:pPr>
      <w:hyperlink r:id="rId8" w:history="1">
        <w:proofErr w:type="gramStart"/>
        <w:r w:rsidR="005457A0" w:rsidRPr="00C71787">
          <w:rPr>
            <w:rStyle w:val="Kpr"/>
            <w:color w:val="auto"/>
            <w:sz w:val="20"/>
            <w:szCs w:val="20"/>
          </w:rPr>
          <w:t>www.cografya.biz</w:t>
        </w:r>
      </w:hyperlink>
      <w:r w:rsidR="005457A0" w:rsidRPr="00C71787">
        <w:rPr>
          <w:rStyle w:val="Kpr"/>
          <w:color w:val="auto"/>
          <w:sz w:val="20"/>
          <w:szCs w:val="20"/>
        </w:rPr>
        <w:t xml:space="preserve"> , </w:t>
      </w:r>
      <w:hyperlink r:id="rId9" w:history="1">
        <w:r w:rsidR="005457A0" w:rsidRPr="00C71787">
          <w:rPr>
            <w:rStyle w:val="Kpr"/>
            <w:color w:val="auto"/>
            <w:sz w:val="20"/>
            <w:szCs w:val="20"/>
          </w:rPr>
          <w:t>www.cografyakulubu.com</w:t>
        </w:r>
      </w:hyperlink>
      <w:r w:rsidR="005457A0" w:rsidRPr="00C71787">
        <w:rPr>
          <w:rStyle w:val="Kpr"/>
          <w:color w:val="auto"/>
          <w:sz w:val="20"/>
          <w:szCs w:val="20"/>
        </w:rPr>
        <w:t xml:space="preserve">, </w:t>
      </w:r>
      <w:hyperlink r:id="rId10" w:history="1">
        <w:r w:rsidR="005457A0" w:rsidRPr="00C71787">
          <w:rPr>
            <w:rStyle w:val="Kpr"/>
            <w:color w:val="auto"/>
            <w:sz w:val="20"/>
            <w:szCs w:val="20"/>
          </w:rPr>
          <w:t>www.cografyasaati.com</w:t>
        </w:r>
      </w:hyperlink>
      <w:r w:rsidR="005457A0" w:rsidRPr="00C71787">
        <w:rPr>
          <w:rStyle w:val="Kpr"/>
          <w:color w:val="auto"/>
          <w:sz w:val="20"/>
          <w:szCs w:val="20"/>
        </w:rPr>
        <w:t xml:space="preserve">, </w:t>
      </w:r>
      <w:hyperlink r:id="rId11" w:history="1">
        <w:r w:rsidR="005457A0" w:rsidRPr="00C71787">
          <w:rPr>
            <w:rStyle w:val="Kpr"/>
            <w:color w:val="auto"/>
            <w:sz w:val="20"/>
            <w:szCs w:val="20"/>
          </w:rPr>
          <w:t>www.cografyam.org</w:t>
        </w:r>
      </w:hyperlink>
      <w:r w:rsidR="005457A0" w:rsidRPr="00C71787">
        <w:rPr>
          <w:rStyle w:val="Kpr"/>
          <w:color w:val="auto"/>
          <w:sz w:val="20"/>
          <w:szCs w:val="20"/>
        </w:rPr>
        <w:t xml:space="preserve">, </w:t>
      </w:r>
      <w:hyperlink r:id="rId12" w:history="1">
        <w:r w:rsidR="005457A0" w:rsidRPr="00C71787">
          <w:rPr>
            <w:rStyle w:val="Kpr"/>
            <w:color w:val="auto"/>
            <w:sz w:val="20"/>
            <w:szCs w:val="20"/>
          </w:rPr>
          <w:t>www.cografyam.net</w:t>
        </w:r>
      </w:hyperlink>
      <w:r w:rsidR="005457A0" w:rsidRPr="00C71787">
        <w:rPr>
          <w:rStyle w:val="Kpr"/>
          <w:color w:val="auto"/>
          <w:sz w:val="20"/>
          <w:szCs w:val="20"/>
        </w:rPr>
        <w:t xml:space="preserve">, </w:t>
      </w:r>
      <w:hyperlink r:id="rId13" w:history="1">
        <w:r w:rsidR="005457A0" w:rsidRPr="00C71787">
          <w:rPr>
            <w:rStyle w:val="Kpr"/>
            <w:color w:val="auto"/>
            <w:sz w:val="20"/>
            <w:szCs w:val="20"/>
          </w:rPr>
          <w:t>www.tck.org.tr</w:t>
        </w:r>
      </w:hyperlink>
      <w:r w:rsidR="005457A0" w:rsidRPr="00C71787">
        <w:rPr>
          <w:rStyle w:val="Kpr"/>
          <w:color w:val="auto"/>
          <w:sz w:val="20"/>
          <w:szCs w:val="20"/>
        </w:rPr>
        <w:t xml:space="preserve">,  </w:t>
      </w:r>
      <w:hyperlink r:id="rId14" w:history="1">
        <w:r w:rsidR="005457A0" w:rsidRPr="00C71787">
          <w:rPr>
            <w:rStyle w:val="Kpr"/>
            <w:color w:val="auto"/>
            <w:sz w:val="20"/>
            <w:szCs w:val="20"/>
          </w:rPr>
          <w:t>www.kesfetmekicinbak.com</w:t>
        </w:r>
      </w:hyperlink>
      <w:r w:rsidR="005457A0" w:rsidRPr="00C71787">
        <w:rPr>
          <w:rStyle w:val="Kpr"/>
          <w:color w:val="auto"/>
          <w:sz w:val="20"/>
          <w:szCs w:val="20"/>
        </w:rPr>
        <w:t xml:space="preserve">, </w:t>
      </w:r>
      <w:hyperlink r:id="rId15" w:history="1">
        <w:r w:rsidR="005457A0" w:rsidRPr="00C71787">
          <w:rPr>
            <w:rStyle w:val="Kpr"/>
            <w:color w:val="auto"/>
            <w:sz w:val="20"/>
            <w:szCs w:val="20"/>
          </w:rPr>
          <w:t>www.nationalgeographic.com.tr</w:t>
        </w:r>
      </w:hyperlink>
      <w:r w:rsidR="005457A0" w:rsidRPr="00C71787">
        <w:rPr>
          <w:sz w:val="20"/>
          <w:szCs w:val="20"/>
        </w:rPr>
        <w:t xml:space="preserve"> , </w:t>
      </w:r>
      <w:hyperlink r:id="rId16" w:history="1">
        <w:r w:rsidR="005457A0" w:rsidRPr="00C71787">
          <w:rPr>
            <w:rStyle w:val="Kpr"/>
            <w:color w:val="auto"/>
            <w:sz w:val="20"/>
            <w:szCs w:val="20"/>
          </w:rPr>
          <w:t>www.cografyalar.com</w:t>
        </w:r>
      </w:hyperlink>
      <w:r w:rsidR="005457A0" w:rsidRPr="00C71787">
        <w:rPr>
          <w:sz w:val="20"/>
          <w:szCs w:val="20"/>
        </w:rPr>
        <w:t xml:space="preserve">  , </w:t>
      </w:r>
      <w:hyperlink r:id="rId17" w:history="1">
        <w:r w:rsidR="005457A0" w:rsidRPr="00C71787">
          <w:rPr>
            <w:rStyle w:val="Kpr"/>
            <w:color w:val="auto"/>
            <w:sz w:val="20"/>
            <w:szCs w:val="20"/>
          </w:rPr>
          <w:t>www.e-cografya.com</w:t>
        </w:r>
      </w:hyperlink>
      <w:r w:rsidR="005457A0" w:rsidRPr="00C71787">
        <w:rPr>
          <w:sz w:val="20"/>
          <w:szCs w:val="20"/>
        </w:rPr>
        <w:t xml:space="preserve">  , </w:t>
      </w:r>
      <w:hyperlink r:id="rId18" w:history="1">
        <w:r w:rsidR="005457A0" w:rsidRPr="00C71787">
          <w:rPr>
            <w:rStyle w:val="Kpr"/>
            <w:color w:val="auto"/>
            <w:sz w:val="20"/>
            <w:szCs w:val="20"/>
          </w:rPr>
          <w:t>www.orman.gov.tr</w:t>
        </w:r>
      </w:hyperlink>
      <w:r w:rsidR="005457A0" w:rsidRPr="00C71787">
        <w:rPr>
          <w:sz w:val="20"/>
          <w:szCs w:val="20"/>
        </w:rPr>
        <w:t xml:space="preserve"> , </w:t>
      </w:r>
      <w:hyperlink r:id="rId19" w:history="1">
        <w:r w:rsidR="005457A0" w:rsidRPr="00C71787">
          <w:rPr>
            <w:rStyle w:val="Kpr"/>
            <w:color w:val="auto"/>
            <w:sz w:val="20"/>
            <w:szCs w:val="20"/>
          </w:rPr>
          <w:t>www.tema.org.tr</w:t>
        </w:r>
      </w:hyperlink>
      <w:r w:rsidR="005457A0" w:rsidRPr="00C71787">
        <w:rPr>
          <w:sz w:val="20"/>
          <w:szCs w:val="20"/>
        </w:rPr>
        <w:t xml:space="preserve"> , </w:t>
      </w:r>
      <w:hyperlink r:id="rId20" w:history="1">
        <w:r w:rsidR="005457A0" w:rsidRPr="00C71787">
          <w:rPr>
            <w:rStyle w:val="Kpr"/>
            <w:color w:val="auto"/>
            <w:sz w:val="20"/>
            <w:szCs w:val="20"/>
          </w:rPr>
          <w:t>www.cekulvakfi.org.tr</w:t>
        </w:r>
      </w:hyperlink>
      <w:r w:rsidR="005457A0" w:rsidRPr="00C71787">
        <w:rPr>
          <w:sz w:val="20"/>
          <w:szCs w:val="20"/>
        </w:rPr>
        <w:t xml:space="preserve"> , </w:t>
      </w:r>
      <w:hyperlink r:id="rId21" w:history="1">
        <w:r w:rsidR="005457A0" w:rsidRPr="00C71787">
          <w:rPr>
            <w:rStyle w:val="Kpr"/>
            <w:color w:val="auto"/>
            <w:sz w:val="20"/>
            <w:szCs w:val="20"/>
          </w:rPr>
          <w:t>www.enerji.gov.tr</w:t>
        </w:r>
      </w:hyperlink>
      <w:r w:rsidR="005457A0" w:rsidRPr="00C71787">
        <w:rPr>
          <w:sz w:val="20"/>
          <w:szCs w:val="20"/>
        </w:rPr>
        <w:t xml:space="preserve"> , </w:t>
      </w:r>
      <w:hyperlink r:id="rId22" w:history="1">
        <w:r w:rsidR="005457A0" w:rsidRPr="00C71787">
          <w:rPr>
            <w:rStyle w:val="Kpr"/>
            <w:color w:val="auto"/>
            <w:sz w:val="20"/>
            <w:szCs w:val="20"/>
          </w:rPr>
          <w:t>www.mad.org.tr</w:t>
        </w:r>
      </w:hyperlink>
      <w:r w:rsidR="005457A0" w:rsidRPr="00C71787">
        <w:rPr>
          <w:sz w:val="20"/>
          <w:szCs w:val="20"/>
        </w:rPr>
        <w:t xml:space="preserve"> , </w:t>
      </w:r>
      <w:hyperlink r:id="rId23" w:history="1">
        <w:r w:rsidR="005457A0" w:rsidRPr="00C71787">
          <w:rPr>
            <w:rStyle w:val="Kpr"/>
            <w:color w:val="auto"/>
            <w:sz w:val="20"/>
            <w:szCs w:val="20"/>
          </w:rPr>
          <w:t>www.turizm.gov.tr</w:t>
        </w:r>
      </w:hyperlink>
      <w:r w:rsidR="005457A0" w:rsidRPr="00C71787">
        <w:rPr>
          <w:rStyle w:val="Kpr"/>
          <w:color w:val="auto"/>
          <w:sz w:val="20"/>
          <w:szCs w:val="20"/>
        </w:rPr>
        <w:t xml:space="preserve">, </w:t>
      </w:r>
      <w:hyperlink r:id="rId24" w:history="1">
        <w:r w:rsidR="005457A0" w:rsidRPr="00C71787">
          <w:rPr>
            <w:rStyle w:val="Kpr"/>
            <w:color w:val="auto"/>
            <w:sz w:val="20"/>
            <w:szCs w:val="20"/>
          </w:rPr>
          <w:t>www.eba.gov.tr</w:t>
        </w:r>
      </w:hyperlink>
      <w:r w:rsidR="005457A0">
        <w:rPr>
          <w:b/>
          <w:sz w:val="20"/>
          <w:szCs w:val="20"/>
        </w:rPr>
        <w:t xml:space="preserve"> </w:t>
      </w:r>
      <w:proofErr w:type="gramEnd"/>
    </w:p>
    <w:p w:rsidR="005457A0" w:rsidRPr="004F2909" w:rsidRDefault="005457A0" w:rsidP="009B3566">
      <w:pPr>
        <w:rPr>
          <w:sz w:val="20"/>
          <w:szCs w:val="20"/>
        </w:rPr>
      </w:pPr>
      <w:r w:rsidRPr="004F2909">
        <w:rPr>
          <w:sz w:val="20"/>
          <w:szCs w:val="20"/>
        </w:rPr>
        <w:t xml:space="preserve"> </w:t>
      </w:r>
      <w:r w:rsidRPr="004F2909">
        <w:rPr>
          <w:b/>
          <w:i/>
          <w:sz w:val="20"/>
          <w:szCs w:val="20"/>
        </w:rPr>
        <w:t xml:space="preserve">KARAR: </w:t>
      </w:r>
      <w:r w:rsidRPr="004F2909">
        <w:rPr>
          <w:i/>
          <w:sz w:val="20"/>
          <w:szCs w:val="20"/>
        </w:rPr>
        <w:t xml:space="preserve">Proje ve Performans çalışmaları ilgili yönetmelikler esas alınarak verilecek, ölçme değerlendirme belirlenen </w:t>
      </w:r>
      <w:proofErr w:type="gramStart"/>
      <w:r w:rsidRPr="004F2909">
        <w:rPr>
          <w:i/>
          <w:sz w:val="20"/>
          <w:szCs w:val="20"/>
        </w:rPr>
        <w:t>kriterler</w:t>
      </w:r>
      <w:proofErr w:type="gramEnd"/>
      <w:r w:rsidRPr="004F2909">
        <w:rPr>
          <w:i/>
          <w:sz w:val="20"/>
          <w:szCs w:val="20"/>
        </w:rPr>
        <w:t xml:space="preserve"> esas alınarak yapılacak ve bu kriterler önceden öğrenciye bildirilecek. Her dönem isteyen öğrenciye bir </w:t>
      </w:r>
      <w:proofErr w:type="gramStart"/>
      <w:r w:rsidRPr="004F2909">
        <w:rPr>
          <w:i/>
          <w:sz w:val="20"/>
          <w:szCs w:val="20"/>
        </w:rPr>
        <w:t>proje  verilecektir</w:t>
      </w:r>
      <w:proofErr w:type="gramEnd"/>
      <w:r w:rsidRPr="004F2909">
        <w:rPr>
          <w:i/>
          <w:sz w:val="20"/>
          <w:szCs w:val="20"/>
        </w:rPr>
        <w:t>.</w:t>
      </w:r>
    </w:p>
    <w:p w:rsidR="005457A0" w:rsidRPr="004F2909" w:rsidRDefault="005457A0" w:rsidP="00C71787">
      <w:pPr>
        <w:ind w:firstLine="708"/>
        <w:rPr>
          <w:b/>
          <w:i/>
          <w:sz w:val="20"/>
          <w:szCs w:val="20"/>
          <w:u w:val="single"/>
        </w:rPr>
      </w:pPr>
      <w:r w:rsidRPr="004F2909">
        <w:rPr>
          <w:b/>
          <w:i/>
          <w:sz w:val="20"/>
          <w:szCs w:val="20"/>
          <w:u w:val="single"/>
        </w:rPr>
        <w:t xml:space="preserve">MADDE 13: Ünite veya konu ağırlıklarına göre zamanlama yapılması, </w:t>
      </w:r>
      <w:proofErr w:type="spellStart"/>
      <w:r w:rsidRPr="004F2909">
        <w:rPr>
          <w:b/>
          <w:i/>
          <w:sz w:val="20"/>
          <w:szCs w:val="20"/>
          <w:u w:val="single"/>
        </w:rPr>
        <w:t>ünitelendirilmiş</w:t>
      </w:r>
      <w:proofErr w:type="spellEnd"/>
      <w:r w:rsidRPr="004F2909">
        <w:rPr>
          <w:b/>
          <w:i/>
          <w:sz w:val="20"/>
          <w:szCs w:val="20"/>
          <w:u w:val="single"/>
        </w:rPr>
        <w:t xml:space="preserve"> yıllık planlar ve ders planlarının hazırlanması, uygulanması ve değerlendirilmesine ilişkin hususların görüşülmesi.</w:t>
      </w:r>
    </w:p>
    <w:p w:rsidR="005457A0" w:rsidRPr="004F2909" w:rsidRDefault="00396BA7" w:rsidP="009E32E6">
      <w:pPr>
        <w:rPr>
          <w:sz w:val="20"/>
          <w:szCs w:val="20"/>
        </w:rPr>
      </w:pPr>
      <w:r>
        <w:rPr>
          <w:b/>
          <w:sz w:val="20"/>
          <w:szCs w:val="20"/>
        </w:rPr>
        <w:t xml:space="preserve">Hakan </w:t>
      </w:r>
      <w:proofErr w:type="gramStart"/>
      <w:r>
        <w:rPr>
          <w:b/>
          <w:sz w:val="20"/>
          <w:szCs w:val="20"/>
        </w:rPr>
        <w:t xml:space="preserve">YETİM </w:t>
      </w:r>
      <w:r w:rsidR="005457A0" w:rsidRPr="004F2909">
        <w:rPr>
          <w:b/>
          <w:sz w:val="20"/>
          <w:szCs w:val="20"/>
        </w:rPr>
        <w:t>:</w:t>
      </w:r>
      <w:r w:rsidR="005457A0" w:rsidRPr="004F2909">
        <w:rPr>
          <w:sz w:val="20"/>
          <w:szCs w:val="20"/>
        </w:rPr>
        <w:t xml:space="preserve"> Planlar</w:t>
      </w:r>
      <w:proofErr w:type="gramEnd"/>
      <w:r w:rsidR="005457A0" w:rsidRPr="004F2909">
        <w:rPr>
          <w:sz w:val="20"/>
          <w:szCs w:val="20"/>
        </w:rPr>
        <w:t xml:space="preserve"> yapılırken </w:t>
      </w:r>
      <w:r w:rsidR="005457A0" w:rsidRPr="004F2909">
        <w:rPr>
          <w:b/>
          <w:bCs/>
          <w:sz w:val="20"/>
          <w:szCs w:val="20"/>
        </w:rPr>
        <w:t>Ağustos 2003 tarih ve 2551</w:t>
      </w:r>
      <w:r w:rsidR="005457A0" w:rsidRPr="004F2909">
        <w:rPr>
          <w:bCs/>
          <w:sz w:val="20"/>
          <w:szCs w:val="20"/>
        </w:rPr>
        <w:t xml:space="preserve"> sayılı tebliğler dergisindeki </w:t>
      </w:r>
      <w:r w:rsidR="005457A0" w:rsidRPr="004F2909">
        <w:rPr>
          <w:bCs/>
          <w:i/>
          <w:sz w:val="20"/>
          <w:szCs w:val="20"/>
        </w:rPr>
        <w:t>“</w:t>
      </w:r>
      <w:r w:rsidR="005457A0" w:rsidRPr="004F2909">
        <w:rPr>
          <w:i/>
          <w:sz w:val="20"/>
          <w:szCs w:val="20"/>
        </w:rPr>
        <w:t>Millî Eğitim Bakanlığı Eğitim ve Öğretim Çalışmalarının Plânlı Yürütülmesine İlişkin Yönerge”</w:t>
      </w:r>
      <w:r w:rsidR="005457A0" w:rsidRPr="004F2909">
        <w:rPr>
          <w:bCs/>
          <w:sz w:val="20"/>
          <w:szCs w:val="20"/>
        </w:rPr>
        <w:t xml:space="preserve">  ye göre yapılacaktır.</w:t>
      </w:r>
      <w:r w:rsidR="005457A0" w:rsidRPr="004F2909">
        <w:rPr>
          <w:sz w:val="20"/>
          <w:szCs w:val="20"/>
        </w:rPr>
        <w:t xml:space="preserve"> </w:t>
      </w:r>
      <w:r w:rsidR="005457A0" w:rsidRPr="004F2909">
        <w:rPr>
          <w:b/>
          <w:sz w:val="20"/>
          <w:szCs w:val="20"/>
          <w:u w:val="single"/>
        </w:rPr>
        <w:t>Coğrafya Dersi Müfredat Programındaki</w:t>
      </w:r>
      <w:r w:rsidR="005457A0" w:rsidRPr="004F2909">
        <w:rPr>
          <w:sz w:val="20"/>
          <w:szCs w:val="20"/>
        </w:rPr>
        <w:t xml:space="preserve"> açıklamalar da dikkate alınarak yeni planlar oluşturulacaktır.</w:t>
      </w:r>
    </w:p>
    <w:p w:rsidR="005457A0" w:rsidRPr="004F2909" w:rsidRDefault="005457A0" w:rsidP="00C71787">
      <w:pPr>
        <w:ind w:firstLine="708"/>
        <w:rPr>
          <w:i/>
          <w:sz w:val="20"/>
          <w:szCs w:val="20"/>
          <w:u w:val="single"/>
        </w:rPr>
      </w:pPr>
    </w:p>
    <w:p w:rsidR="005457A0" w:rsidRPr="009B3566" w:rsidRDefault="005457A0" w:rsidP="00C71787">
      <w:pPr>
        <w:ind w:firstLine="708"/>
        <w:rPr>
          <w:b/>
          <w:i/>
          <w:sz w:val="20"/>
          <w:szCs w:val="20"/>
          <w:u w:val="single"/>
        </w:rPr>
      </w:pPr>
      <w:r w:rsidRPr="009B3566">
        <w:rPr>
          <w:b/>
          <w:i/>
          <w:sz w:val="20"/>
          <w:szCs w:val="20"/>
          <w:u w:val="single"/>
        </w:rPr>
        <w:t>Plânlarda aşağıdaki temel ilkeler göz önünde bulundurulacaktır:</w:t>
      </w:r>
    </w:p>
    <w:p w:rsidR="005457A0" w:rsidRPr="004F2909" w:rsidRDefault="005457A0" w:rsidP="00C71787">
      <w:pPr>
        <w:rPr>
          <w:i/>
          <w:sz w:val="20"/>
          <w:szCs w:val="20"/>
        </w:rPr>
      </w:pPr>
      <w:r w:rsidRPr="004F2909">
        <w:rPr>
          <w:i/>
          <w:sz w:val="20"/>
          <w:szCs w:val="20"/>
        </w:rPr>
        <w:t>a) Plânlar; çağdaş eğitimin gereklerine uygun olarak öğrenci merkezli, bireyselleşmiş öğretim, tam öğrenme, aktif öğrenme-öğretme ve disiplinleri arası çalışmaları esas alan uygulanabilir etkinliklere dayalı olmalıdır.</w:t>
      </w:r>
    </w:p>
    <w:p w:rsidR="005457A0" w:rsidRPr="004F2909" w:rsidRDefault="005457A0" w:rsidP="00C71787">
      <w:pPr>
        <w:rPr>
          <w:i/>
          <w:sz w:val="20"/>
          <w:szCs w:val="20"/>
        </w:rPr>
      </w:pPr>
      <w:r w:rsidRPr="004F2909">
        <w:rPr>
          <w:i/>
          <w:sz w:val="20"/>
          <w:szCs w:val="20"/>
        </w:rPr>
        <w:t xml:space="preserve">b) Plânlama çalışmalarında öğrenme-öğretme süreci, etkin hâle getirilerek eğitimdeki yeni gelişmeler, çevre özellikleri, öğrencilerin bireysel gelişim özellikleri(fiziksel, duygusal, bilişsel ve </w:t>
      </w:r>
      <w:proofErr w:type="spellStart"/>
      <w:r w:rsidRPr="004F2909">
        <w:rPr>
          <w:i/>
          <w:sz w:val="20"/>
          <w:szCs w:val="20"/>
        </w:rPr>
        <w:t>psikomotor</w:t>
      </w:r>
      <w:proofErr w:type="spellEnd"/>
      <w:r w:rsidRPr="004F2909">
        <w:rPr>
          <w:i/>
          <w:sz w:val="20"/>
          <w:szCs w:val="20"/>
        </w:rPr>
        <w:t xml:space="preserve">) ile okul-çevre ilişkileri göz önüne </w:t>
      </w:r>
      <w:proofErr w:type="spellStart"/>
      <w:proofErr w:type="gramStart"/>
      <w:r w:rsidRPr="004F2909">
        <w:rPr>
          <w:i/>
          <w:sz w:val="20"/>
          <w:szCs w:val="20"/>
        </w:rPr>
        <w:t>alınmalıdır.c</w:t>
      </w:r>
      <w:proofErr w:type="spellEnd"/>
      <w:proofErr w:type="gramEnd"/>
      <w:r w:rsidRPr="004F2909">
        <w:rPr>
          <w:i/>
          <w:sz w:val="20"/>
          <w:szCs w:val="20"/>
        </w:rPr>
        <w:t>) Plân, standart değil, gerektiğinde konu, süre ve uygulamada değişiklikler yapılabilecek esneklikte olmalıdır.</w:t>
      </w:r>
    </w:p>
    <w:p w:rsidR="005457A0" w:rsidRPr="004F2909" w:rsidRDefault="005457A0" w:rsidP="00C71787">
      <w:pPr>
        <w:rPr>
          <w:i/>
          <w:sz w:val="20"/>
          <w:szCs w:val="20"/>
        </w:rPr>
      </w:pPr>
      <w:r w:rsidRPr="004F2909">
        <w:rPr>
          <w:i/>
          <w:sz w:val="20"/>
          <w:szCs w:val="20"/>
        </w:rPr>
        <w:t>d) Plân, Eğitim-öğretimin hedeflerine ve öğretim kurumlarının özel amaçlarına uygun olmalıdır.</w:t>
      </w:r>
    </w:p>
    <w:p w:rsidR="005457A0" w:rsidRPr="004F2909" w:rsidRDefault="005457A0" w:rsidP="00C71787">
      <w:pPr>
        <w:rPr>
          <w:i/>
          <w:sz w:val="20"/>
          <w:szCs w:val="20"/>
        </w:rPr>
      </w:pPr>
      <w:r w:rsidRPr="004F2909">
        <w:rPr>
          <w:i/>
          <w:sz w:val="20"/>
          <w:szCs w:val="20"/>
        </w:rPr>
        <w:t>e) Plânda öğretim programlarına göre konular belirlenir. Ayrıca konuların işlenişinde kullanılacak öğrenme-öğretme yaklaşımları, araç-gereç, kaynaklar, öğrenci etkinlikleri, gezi, gözlem ve deneyler göz önünde bulundurulur.</w:t>
      </w:r>
    </w:p>
    <w:p w:rsidR="005457A0" w:rsidRPr="004F2909" w:rsidRDefault="005457A0" w:rsidP="00C71787">
      <w:pPr>
        <w:rPr>
          <w:i/>
          <w:sz w:val="20"/>
          <w:szCs w:val="20"/>
        </w:rPr>
      </w:pPr>
      <w:r w:rsidRPr="004F2909">
        <w:rPr>
          <w:i/>
          <w:sz w:val="20"/>
          <w:szCs w:val="20"/>
        </w:rPr>
        <w:t>f) Her plân belli bir süreyi kapsayacak şekilde olur.</w:t>
      </w:r>
    </w:p>
    <w:p w:rsidR="005457A0" w:rsidRPr="004F2909" w:rsidRDefault="005457A0" w:rsidP="00C71787">
      <w:pPr>
        <w:rPr>
          <w:i/>
          <w:sz w:val="20"/>
          <w:szCs w:val="20"/>
        </w:rPr>
      </w:pPr>
      <w:r w:rsidRPr="004F2909">
        <w:rPr>
          <w:i/>
          <w:sz w:val="20"/>
          <w:szCs w:val="20"/>
        </w:rPr>
        <w:t>g) Plân, öğretimin niteliğine ve seviyesine, konuya, öğretim dalına ve amacına uygun olur.</w:t>
      </w:r>
    </w:p>
    <w:p w:rsidR="005457A0" w:rsidRPr="004F2909" w:rsidRDefault="005457A0" w:rsidP="00C71787">
      <w:pPr>
        <w:rPr>
          <w:i/>
          <w:sz w:val="20"/>
          <w:szCs w:val="20"/>
        </w:rPr>
      </w:pPr>
    </w:p>
    <w:p w:rsidR="005457A0" w:rsidRPr="009B3566" w:rsidRDefault="005457A0" w:rsidP="00C71787">
      <w:pPr>
        <w:ind w:firstLine="708"/>
        <w:rPr>
          <w:b/>
          <w:i/>
          <w:sz w:val="20"/>
          <w:szCs w:val="20"/>
          <w:u w:val="single"/>
        </w:rPr>
      </w:pPr>
      <w:proofErr w:type="spellStart"/>
      <w:r w:rsidRPr="009B3566">
        <w:rPr>
          <w:b/>
          <w:i/>
          <w:sz w:val="20"/>
          <w:szCs w:val="20"/>
          <w:u w:val="single"/>
        </w:rPr>
        <w:t>Ünitelendirilmiş</w:t>
      </w:r>
      <w:proofErr w:type="spellEnd"/>
      <w:r w:rsidRPr="009B3566">
        <w:rPr>
          <w:b/>
          <w:i/>
          <w:sz w:val="20"/>
          <w:szCs w:val="20"/>
          <w:u w:val="single"/>
        </w:rPr>
        <w:t xml:space="preserve"> yıllık plân hazırlanırken aşağıdaki hususlar göz önünde bulundurulacaktır</w:t>
      </w:r>
    </w:p>
    <w:p w:rsidR="005457A0" w:rsidRPr="004F2909" w:rsidRDefault="005457A0" w:rsidP="00C71787">
      <w:pPr>
        <w:rPr>
          <w:i/>
          <w:sz w:val="20"/>
          <w:szCs w:val="20"/>
        </w:rPr>
      </w:pPr>
      <w:r w:rsidRPr="004F2909">
        <w:rPr>
          <w:i/>
          <w:sz w:val="20"/>
          <w:szCs w:val="20"/>
        </w:rPr>
        <w:t>a) Plân; Öğretim yılının başında hazırlanır. Özel eğitime ihtiyacı olanlar için yapılacak plânlamada, öğrenci ihtiyaçlarının saptanması için belirli bir süre ayrılmalı ve bu süre plânda gösterilmelidir.</w:t>
      </w:r>
    </w:p>
    <w:p w:rsidR="005457A0" w:rsidRPr="004F2909" w:rsidRDefault="005457A0" w:rsidP="00C71787">
      <w:pPr>
        <w:rPr>
          <w:i/>
          <w:sz w:val="20"/>
          <w:szCs w:val="20"/>
        </w:rPr>
      </w:pPr>
      <w:r w:rsidRPr="004F2909">
        <w:rPr>
          <w:i/>
          <w:sz w:val="20"/>
          <w:szCs w:val="20"/>
        </w:rPr>
        <w:t>b) Ders işlenirken hazırlanan plânda yer alan başlıklar dikkate alınır.</w:t>
      </w:r>
    </w:p>
    <w:p w:rsidR="005457A0" w:rsidRPr="004F2909" w:rsidRDefault="005457A0" w:rsidP="00C71787">
      <w:pPr>
        <w:rPr>
          <w:i/>
          <w:sz w:val="20"/>
          <w:szCs w:val="20"/>
        </w:rPr>
      </w:pPr>
      <w:r w:rsidRPr="004F2909">
        <w:rPr>
          <w:i/>
          <w:sz w:val="20"/>
          <w:szCs w:val="20"/>
        </w:rPr>
        <w:t>c) Plân yapılırken zümre öğretmenleri ve şube öğretmenleri okulda, o yıl uygulanacak haftalık ders dağıtım çizelgesinin kesin biçimini almasını bekler. Hangi sınıflarda ve hangi günlerde derslerinin olduğunu öğrenir. Özel eğitime ihtiyacı olan öğrenciler için plânlama, Millî Eğitim Bakanlığı Özel Eğitim Hizmetleri Yönetmeliğinin ilgili hükümlerine göre Bireysel Eğitim Programları Geliştirme birimince yapılır,</w:t>
      </w:r>
    </w:p>
    <w:p w:rsidR="005457A0" w:rsidRPr="004F2909" w:rsidRDefault="005457A0" w:rsidP="00C71787">
      <w:pPr>
        <w:rPr>
          <w:i/>
          <w:sz w:val="20"/>
          <w:szCs w:val="20"/>
        </w:rPr>
      </w:pPr>
      <w:r w:rsidRPr="004F2909">
        <w:rPr>
          <w:i/>
          <w:sz w:val="20"/>
          <w:szCs w:val="20"/>
        </w:rPr>
        <w:t>d) Önerilen süre bölümünde, her ay hangi sınıfta haftada kaç saat ders okutulacağı belirlenmelidir.</w:t>
      </w:r>
    </w:p>
    <w:p w:rsidR="005457A0" w:rsidRPr="004F2909" w:rsidRDefault="005457A0" w:rsidP="00C71787">
      <w:pPr>
        <w:rPr>
          <w:i/>
          <w:sz w:val="20"/>
          <w:szCs w:val="20"/>
        </w:rPr>
      </w:pPr>
      <w:r w:rsidRPr="004F2909">
        <w:rPr>
          <w:i/>
          <w:sz w:val="20"/>
          <w:szCs w:val="20"/>
        </w:rPr>
        <w:t>e) İşlenecek derslere ait ünitenin kaç konuya ayrılacağının mümkün olacağı ve konunun işlenişi için kaç ders saatine ihtiyacı olacağı saptanır.</w:t>
      </w:r>
    </w:p>
    <w:p w:rsidR="005457A0" w:rsidRPr="004F2909" w:rsidRDefault="005457A0" w:rsidP="00C71787">
      <w:pPr>
        <w:rPr>
          <w:i/>
          <w:sz w:val="20"/>
          <w:szCs w:val="20"/>
        </w:rPr>
      </w:pPr>
      <w:r w:rsidRPr="004F2909">
        <w:rPr>
          <w:i/>
          <w:sz w:val="20"/>
          <w:szCs w:val="20"/>
        </w:rPr>
        <w:t xml:space="preserve">f) </w:t>
      </w:r>
      <w:proofErr w:type="spellStart"/>
      <w:r w:rsidRPr="004F2909">
        <w:rPr>
          <w:i/>
          <w:sz w:val="20"/>
          <w:szCs w:val="20"/>
        </w:rPr>
        <w:t>Ünitelendirilmiş</w:t>
      </w:r>
      <w:proofErr w:type="spellEnd"/>
      <w:r w:rsidRPr="004F2909">
        <w:rPr>
          <w:i/>
          <w:sz w:val="20"/>
          <w:szCs w:val="20"/>
        </w:rPr>
        <w:t xml:space="preserve"> Yıllık Plân hazırlanırken zümre öğretmenleri, haftalık ders saatleri toplamına ve aylar, yarıyıl esasına göre bir öğretim yılında toplam kaç gün ve kaç saat ders işleneceğini saptar. Bu yapılırken tatil, bayram ve diğer özel günler belirlenerek çalışma takvimi hazırlanır.</w:t>
      </w:r>
    </w:p>
    <w:p w:rsidR="005457A0" w:rsidRPr="004F2909" w:rsidRDefault="005457A0" w:rsidP="00C71787">
      <w:pPr>
        <w:rPr>
          <w:i/>
          <w:sz w:val="20"/>
          <w:szCs w:val="20"/>
        </w:rPr>
      </w:pPr>
      <w:r w:rsidRPr="004F2909">
        <w:rPr>
          <w:i/>
          <w:sz w:val="20"/>
          <w:szCs w:val="20"/>
        </w:rPr>
        <w:t xml:space="preserve">g) </w:t>
      </w:r>
      <w:proofErr w:type="spellStart"/>
      <w:r w:rsidRPr="004F2909">
        <w:rPr>
          <w:i/>
          <w:sz w:val="20"/>
          <w:szCs w:val="20"/>
        </w:rPr>
        <w:t>Ünitelendirilmiş</w:t>
      </w:r>
      <w:proofErr w:type="spellEnd"/>
      <w:r w:rsidRPr="004F2909">
        <w:rPr>
          <w:i/>
          <w:sz w:val="20"/>
          <w:szCs w:val="20"/>
        </w:rPr>
        <w:t xml:space="preserve"> yıllık plân aylara göre haftalık çalışma süresini gösterir. </w:t>
      </w:r>
    </w:p>
    <w:p w:rsidR="005457A0" w:rsidRPr="004F2909" w:rsidRDefault="005457A0" w:rsidP="00C71787">
      <w:pPr>
        <w:ind w:firstLine="708"/>
        <w:rPr>
          <w:i/>
          <w:sz w:val="20"/>
          <w:szCs w:val="20"/>
          <w:u w:val="single"/>
        </w:rPr>
      </w:pPr>
    </w:p>
    <w:p w:rsidR="005457A0" w:rsidRPr="009B3566" w:rsidRDefault="005457A0" w:rsidP="00C71787">
      <w:pPr>
        <w:ind w:firstLine="708"/>
        <w:rPr>
          <w:b/>
          <w:i/>
          <w:sz w:val="20"/>
          <w:szCs w:val="20"/>
          <w:u w:val="single"/>
        </w:rPr>
      </w:pPr>
      <w:proofErr w:type="spellStart"/>
      <w:r w:rsidRPr="009B3566">
        <w:rPr>
          <w:b/>
          <w:i/>
          <w:sz w:val="20"/>
          <w:szCs w:val="20"/>
          <w:u w:val="single"/>
        </w:rPr>
        <w:t>Ünitelendirilmiş</w:t>
      </w:r>
      <w:proofErr w:type="spellEnd"/>
      <w:r w:rsidRPr="009B3566">
        <w:rPr>
          <w:b/>
          <w:i/>
          <w:sz w:val="20"/>
          <w:szCs w:val="20"/>
          <w:u w:val="single"/>
        </w:rPr>
        <w:t xml:space="preserve"> yıllık plân aşağıdaki şekilde yapılacaktır:</w:t>
      </w:r>
    </w:p>
    <w:p w:rsidR="005457A0" w:rsidRPr="004F2909" w:rsidRDefault="005457A0" w:rsidP="00C71787">
      <w:pPr>
        <w:rPr>
          <w:i/>
          <w:sz w:val="20"/>
          <w:szCs w:val="20"/>
        </w:rPr>
      </w:pPr>
      <w:r w:rsidRPr="004F2909">
        <w:rPr>
          <w:i/>
          <w:sz w:val="20"/>
          <w:szCs w:val="20"/>
        </w:rPr>
        <w:t>a) Zümre öğretmenler kurulu ve şube öğretmenler kurulunda gezi, gözlem, inceleme, deney, ödev ve değerlendirme çalışmalarının belli hafta veya günler de toplanıp toplanmadığını araştırılır, bu konuda ortak önlemler alınmasını sağlanır.</w:t>
      </w:r>
    </w:p>
    <w:p w:rsidR="005457A0" w:rsidRPr="004F2909" w:rsidRDefault="005457A0" w:rsidP="00C71787">
      <w:pPr>
        <w:rPr>
          <w:i/>
          <w:sz w:val="20"/>
          <w:szCs w:val="20"/>
        </w:rPr>
      </w:pPr>
      <w:r w:rsidRPr="004F2909">
        <w:rPr>
          <w:i/>
          <w:sz w:val="20"/>
          <w:szCs w:val="20"/>
        </w:rPr>
        <w:t>b) Öğretmenler geçmiş yıllardaki uygulamaları da gözden geçirerek okulun durumuna göre plânlarını, kendileri veya zümre öğretmenler kurulu ya da şube öğretmeler kurulundaki diğer öğretmenlerle beraber yaparlar.</w:t>
      </w:r>
    </w:p>
    <w:p w:rsidR="005457A0" w:rsidRPr="004F2909" w:rsidRDefault="005457A0" w:rsidP="00C71787">
      <w:pPr>
        <w:rPr>
          <w:i/>
          <w:sz w:val="20"/>
          <w:szCs w:val="20"/>
        </w:rPr>
      </w:pPr>
      <w:r w:rsidRPr="004F2909">
        <w:rPr>
          <w:i/>
          <w:sz w:val="20"/>
          <w:szCs w:val="20"/>
        </w:rPr>
        <w:t>c) Hazırlanan plân okul müdürüne öğretim yılının başlamasından itibaren 15 gün içinde onaylattırılır.</w:t>
      </w:r>
    </w:p>
    <w:p w:rsidR="005457A0" w:rsidRPr="004F2909" w:rsidRDefault="005457A0" w:rsidP="00C71787">
      <w:pPr>
        <w:rPr>
          <w:i/>
          <w:sz w:val="20"/>
          <w:szCs w:val="20"/>
        </w:rPr>
      </w:pPr>
      <w:r w:rsidRPr="004F2909">
        <w:rPr>
          <w:i/>
          <w:sz w:val="20"/>
          <w:szCs w:val="20"/>
        </w:rPr>
        <w:t xml:space="preserve">d) Öğretmen, </w:t>
      </w:r>
      <w:proofErr w:type="spellStart"/>
      <w:r w:rsidRPr="004F2909">
        <w:rPr>
          <w:i/>
          <w:sz w:val="20"/>
          <w:szCs w:val="20"/>
        </w:rPr>
        <w:t>ünitelendirilmiş</w:t>
      </w:r>
      <w:proofErr w:type="spellEnd"/>
      <w:r w:rsidRPr="004F2909">
        <w:rPr>
          <w:i/>
          <w:sz w:val="20"/>
          <w:szCs w:val="20"/>
        </w:rPr>
        <w:t xml:space="preserve"> yıllık plânın onaylanmış bir örneğini yararlanmak üzere yanında bulundurur. Yıl içinde meydana gelebilecek aksaklıkları nedenleri ile birlikte not eder.</w:t>
      </w:r>
    </w:p>
    <w:p w:rsidR="005457A0" w:rsidRPr="004F2909" w:rsidRDefault="00B46482" w:rsidP="009E32E6">
      <w:pPr>
        <w:rPr>
          <w:sz w:val="20"/>
          <w:szCs w:val="20"/>
        </w:rPr>
      </w:pPr>
      <w:r>
        <w:rPr>
          <w:b/>
          <w:sz w:val="20"/>
          <w:szCs w:val="20"/>
        </w:rPr>
        <w:t>EROL YARDIMCI</w:t>
      </w:r>
      <w:r w:rsidR="005457A0" w:rsidRPr="004F2909">
        <w:rPr>
          <w:b/>
          <w:sz w:val="20"/>
          <w:szCs w:val="20"/>
        </w:rPr>
        <w:t>:</w:t>
      </w:r>
      <w:r w:rsidR="005457A0" w:rsidRPr="004F2909">
        <w:rPr>
          <w:sz w:val="20"/>
          <w:szCs w:val="20"/>
        </w:rPr>
        <w:t xml:space="preserve"> Konuların yetiştirilmesi için yılsonuna ve tören hazırlıklarının yapıldığı zamanlara dikkat edilmelidir.</w:t>
      </w:r>
    </w:p>
    <w:p w:rsidR="005457A0" w:rsidRPr="004F2909" w:rsidRDefault="005457A0" w:rsidP="009E32E6">
      <w:pPr>
        <w:autoSpaceDE w:val="0"/>
        <w:autoSpaceDN w:val="0"/>
        <w:adjustRightInd w:val="0"/>
        <w:rPr>
          <w:sz w:val="20"/>
          <w:szCs w:val="20"/>
        </w:rPr>
      </w:pPr>
      <w:r w:rsidRPr="004F2909">
        <w:rPr>
          <w:sz w:val="20"/>
          <w:szCs w:val="20"/>
        </w:rPr>
        <w:t>Planlama yapılırken özellikler şunlara dikkat edilecektir: “</w:t>
      </w:r>
      <w:r w:rsidRPr="004F2909">
        <w:rPr>
          <w:bCs/>
          <w:sz w:val="20"/>
          <w:szCs w:val="20"/>
        </w:rPr>
        <w:t xml:space="preserve">Coğrafya Dersi Öğretim Programında, belirlenmiş kazanımlara yönelik konu sıralaması yapılmamıştır. Kazanımlar ardışık olarak ele alınmıştır. Programda kazanımların öngördüğü bir içerik sınırlaması söz konusudur. Öğretmen kazanımları gerçekleştirmesi koşuluyla; çevre özelliklerini, öğrenci grubunun ilgilerini, ihtiyaçlarını, beklentilerini, hazır-bulunurluk düzeylerini ve dolayısıyla da ön bilgilerini dikkate alarak, Türk millî eğitiminin genel amaçları ve temel ilkeleri doğrultusunda, uygun çıkış noktaları, uyarıcı ve </w:t>
      </w:r>
      <w:proofErr w:type="spellStart"/>
      <w:r w:rsidRPr="004F2909">
        <w:rPr>
          <w:bCs/>
          <w:sz w:val="20"/>
          <w:szCs w:val="20"/>
        </w:rPr>
        <w:t>pekiştireç</w:t>
      </w:r>
      <w:proofErr w:type="spellEnd"/>
      <w:r w:rsidRPr="004F2909">
        <w:rPr>
          <w:bCs/>
          <w:sz w:val="20"/>
          <w:szCs w:val="20"/>
        </w:rPr>
        <w:t xml:space="preserve"> unsurlarını kullanarak çerçevesi belirlenmiş olan </w:t>
      </w:r>
      <w:r w:rsidRPr="004F2909">
        <w:rPr>
          <w:b/>
          <w:bCs/>
          <w:sz w:val="20"/>
          <w:szCs w:val="20"/>
        </w:rPr>
        <w:t>içeriğe bağlı oluşturacağı alt başlıklar</w:t>
      </w:r>
      <w:r w:rsidRPr="004F2909">
        <w:rPr>
          <w:bCs/>
          <w:sz w:val="20"/>
          <w:szCs w:val="20"/>
        </w:rPr>
        <w:t xml:space="preserve"> etrafında hareket etmelidir. Çevresel etkiler ve öğrenci grubunun sözü edilen özelliklerine uygun şekilde, güncellik ilkesi gözetilmek kaydıyla konuların işleniş süreleri planlanabilir.”</w:t>
      </w:r>
    </w:p>
    <w:p w:rsidR="005457A0" w:rsidRPr="004F2909" w:rsidRDefault="005457A0" w:rsidP="009E32E6">
      <w:pPr>
        <w:rPr>
          <w:sz w:val="20"/>
          <w:szCs w:val="20"/>
        </w:rPr>
      </w:pPr>
      <w:r w:rsidRPr="004F2909">
        <w:rPr>
          <w:b/>
          <w:sz w:val="20"/>
          <w:szCs w:val="20"/>
        </w:rPr>
        <w:t xml:space="preserve"> </w:t>
      </w:r>
      <w:r w:rsidRPr="004F2909">
        <w:rPr>
          <w:sz w:val="20"/>
          <w:szCs w:val="20"/>
        </w:rPr>
        <w:t>Çalışma takvimini oluşturarak planlama bu doğrultuda yapılmalıdır</w:t>
      </w:r>
    </w:p>
    <w:p w:rsidR="005457A0" w:rsidRPr="004F2909" w:rsidRDefault="005457A0" w:rsidP="00C71787">
      <w:pPr>
        <w:rPr>
          <w:sz w:val="20"/>
          <w:szCs w:val="20"/>
        </w:rPr>
      </w:pPr>
      <w:r w:rsidRPr="004F2909">
        <w:rPr>
          <w:sz w:val="20"/>
          <w:szCs w:val="20"/>
        </w:rPr>
        <w:tab/>
      </w:r>
      <w:r w:rsidRPr="004F2909">
        <w:rPr>
          <w:b/>
          <w:i/>
          <w:sz w:val="20"/>
          <w:szCs w:val="20"/>
        </w:rPr>
        <w:t>KARAR:</w:t>
      </w:r>
      <w:r w:rsidRPr="004F2909">
        <w:rPr>
          <w:b/>
          <w:sz w:val="20"/>
          <w:szCs w:val="20"/>
        </w:rPr>
        <w:t xml:space="preserve"> </w:t>
      </w:r>
      <w:r w:rsidRPr="004F2909">
        <w:rPr>
          <w:i/>
          <w:sz w:val="20"/>
          <w:szCs w:val="20"/>
        </w:rPr>
        <w:t>Çalışma takvimi hazırlanarak</w:t>
      </w:r>
      <w:r w:rsidRPr="004F2909">
        <w:rPr>
          <w:b/>
          <w:i/>
          <w:sz w:val="20"/>
          <w:szCs w:val="20"/>
        </w:rPr>
        <w:t xml:space="preserve">, </w:t>
      </w:r>
      <w:r w:rsidRPr="004F2909">
        <w:rPr>
          <w:i/>
          <w:sz w:val="20"/>
          <w:szCs w:val="20"/>
        </w:rPr>
        <w:t xml:space="preserve">Yıllık planlar yukarıdaki </w:t>
      </w:r>
      <w:proofErr w:type="gramStart"/>
      <w:r w:rsidRPr="004F2909">
        <w:rPr>
          <w:i/>
          <w:sz w:val="20"/>
          <w:szCs w:val="20"/>
        </w:rPr>
        <w:t>kriterler</w:t>
      </w:r>
      <w:proofErr w:type="gramEnd"/>
      <w:r w:rsidRPr="004F2909">
        <w:rPr>
          <w:i/>
          <w:sz w:val="20"/>
          <w:szCs w:val="20"/>
        </w:rPr>
        <w:t xml:space="preserve"> doğrultusunda hazırlanacak, okulun açıldığı ilk hafta okul idaresine teslim edilecektir. Ders planları da aksatılmadan yapılacaktır.</w:t>
      </w:r>
    </w:p>
    <w:p w:rsidR="005457A0" w:rsidRPr="004F2909" w:rsidRDefault="005457A0" w:rsidP="00C71787">
      <w:pPr>
        <w:pStyle w:val="DzMetin"/>
        <w:rPr>
          <w:rFonts w:ascii="Times New Roman" w:hAnsi="Times New Roman" w:cs="Times New Roman"/>
          <w:b/>
          <w:i/>
          <w:u w:val="single"/>
        </w:rPr>
      </w:pPr>
      <w:r w:rsidRPr="004F2909">
        <w:rPr>
          <w:rFonts w:ascii="Times New Roman" w:hAnsi="Times New Roman" w:cs="Times New Roman"/>
          <w:b/>
          <w:i/>
        </w:rPr>
        <w:tab/>
      </w:r>
      <w:r w:rsidRPr="004F2909">
        <w:rPr>
          <w:rFonts w:ascii="Times New Roman" w:hAnsi="Times New Roman" w:cs="Times New Roman"/>
          <w:b/>
          <w:i/>
          <w:u w:val="single"/>
        </w:rPr>
        <w:t>MADDE 14: Okul veya kurum ve çevre imkânlarının değerlendirilerek, yapılacak gezi ve gözlemlerin planlanması</w:t>
      </w:r>
    </w:p>
    <w:p w:rsidR="005457A0" w:rsidRPr="004F2909" w:rsidRDefault="00B46482" w:rsidP="00C71787">
      <w:pPr>
        <w:rPr>
          <w:bCs/>
          <w:sz w:val="20"/>
          <w:szCs w:val="20"/>
        </w:rPr>
      </w:pPr>
      <w:r>
        <w:rPr>
          <w:b/>
          <w:sz w:val="20"/>
          <w:szCs w:val="20"/>
        </w:rPr>
        <w:t xml:space="preserve">GAMZE </w:t>
      </w:r>
      <w:proofErr w:type="gramStart"/>
      <w:r>
        <w:rPr>
          <w:b/>
          <w:sz w:val="20"/>
          <w:szCs w:val="20"/>
        </w:rPr>
        <w:t>KARAKAŞ</w:t>
      </w:r>
      <w:r w:rsidR="000B6064">
        <w:rPr>
          <w:b/>
          <w:sz w:val="20"/>
          <w:szCs w:val="20"/>
        </w:rPr>
        <w:t xml:space="preserve"> </w:t>
      </w:r>
      <w:r w:rsidR="005457A0" w:rsidRPr="004F2909">
        <w:rPr>
          <w:b/>
          <w:bCs/>
          <w:sz w:val="20"/>
          <w:szCs w:val="20"/>
        </w:rPr>
        <w:t xml:space="preserve">: </w:t>
      </w:r>
      <w:r w:rsidR="005457A0" w:rsidRPr="004F2909">
        <w:rPr>
          <w:bCs/>
          <w:sz w:val="20"/>
          <w:szCs w:val="20"/>
        </w:rPr>
        <w:t>Derslerde</w:t>
      </w:r>
      <w:proofErr w:type="gramEnd"/>
      <w:r w:rsidR="005457A0" w:rsidRPr="004F2909">
        <w:rPr>
          <w:bCs/>
          <w:sz w:val="20"/>
          <w:szCs w:val="20"/>
        </w:rPr>
        <w:t xml:space="preserve"> yapılacak gezi gözlem ve deneyler yıllık planlarda belirtilecektir. Çevre şartları ve ekonomik koşullar göz önünde tutularak gezi ve gözlemler yapmaya çalışalım.</w:t>
      </w:r>
      <w:r w:rsidR="005457A0" w:rsidRPr="004F2909">
        <w:rPr>
          <w:b/>
          <w:bCs/>
          <w:sz w:val="20"/>
          <w:szCs w:val="20"/>
        </w:rPr>
        <w:t xml:space="preserve"> </w:t>
      </w:r>
      <w:r w:rsidR="005457A0" w:rsidRPr="004F2909">
        <w:rPr>
          <w:bCs/>
          <w:sz w:val="20"/>
          <w:szCs w:val="20"/>
        </w:rPr>
        <w:t xml:space="preserve">9.Sınıflarda güneşin doğuş batış saatleri ve yerlerindeki değişim, cisimlerin gölge boylarının değişimi, hava koşullarının mevsimlere göre değişimi, Akarsulardaki akım düzeni ve çevresindeki yer şekillerinin gözlemlenmesi çalışmaları yapılabilir. Taşlar konusu işlenirken değişik taş örnekleri sınıfa getirilip incelenebilir. </w:t>
      </w:r>
      <w:r w:rsidR="005457A0" w:rsidRPr="004F2909">
        <w:rPr>
          <w:b/>
          <w:sz w:val="20"/>
          <w:szCs w:val="20"/>
        </w:rPr>
        <w:t xml:space="preserve"> </w:t>
      </w:r>
      <w:r w:rsidR="005457A0" w:rsidRPr="004F2909">
        <w:rPr>
          <w:bCs/>
          <w:sz w:val="20"/>
          <w:szCs w:val="20"/>
        </w:rPr>
        <w:t xml:space="preserve">Bütün sınıflarda imkânlar </w:t>
      </w:r>
      <w:proofErr w:type="gramStart"/>
      <w:r w:rsidR="005457A0" w:rsidRPr="004F2909">
        <w:rPr>
          <w:bCs/>
          <w:sz w:val="20"/>
          <w:szCs w:val="20"/>
        </w:rPr>
        <w:t>dahilinde</w:t>
      </w:r>
      <w:proofErr w:type="gramEnd"/>
      <w:r w:rsidR="005457A0" w:rsidRPr="004F2909">
        <w:rPr>
          <w:bCs/>
          <w:sz w:val="20"/>
          <w:szCs w:val="20"/>
        </w:rPr>
        <w:t xml:space="preserve"> yakın çevremizdeki müze, tarihi ören yeri ve doğal oluşumların bulunduğu yerlere geziler düzenlemeye çalışalım.</w:t>
      </w:r>
    </w:p>
    <w:p w:rsidR="005457A0" w:rsidRPr="004F2909" w:rsidRDefault="00B46482" w:rsidP="00C71787">
      <w:pPr>
        <w:rPr>
          <w:sz w:val="20"/>
          <w:szCs w:val="20"/>
        </w:rPr>
      </w:pPr>
      <w:r>
        <w:rPr>
          <w:b/>
          <w:sz w:val="20"/>
          <w:szCs w:val="20"/>
        </w:rPr>
        <w:t>Erol YARDIMCI</w:t>
      </w:r>
      <w:r w:rsidR="005457A0" w:rsidRPr="004F2909">
        <w:rPr>
          <w:b/>
          <w:sz w:val="20"/>
          <w:szCs w:val="20"/>
        </w:rPr>
        <w:t xml:space="preserve">: </w:t>
      </w:r>
      <w:r w:rsidR="005457A0" w:rsidRPr="004F2909">
        <w:rPr>
          <w:sz w:val="20"/>
          <w:szCs w:val="20"/>
        </w:rPr>
        <w:t>Coğrafya Dersi Müfredat Programında</w:t>
      </w:r>
      <w:r w:rsidR="005457A0" w:rsidRPr="004F2909">
        <w:rPr>
          <w:b/>
          <w:sz w:val="20"/>
          <w:szCs w:val="20"/>
        </w:rPr>
        <w:t xml:space="preserve"> </w:t>
      </w:r>
      <w:r w:rsidR="005457A0" w:rsidRPr="004F2909">
        <w:rPr>
          <w:sz w:val="20"/>
          <w:szCs w:val="20"/>
        </w:rPr>
        <w:t>da üzerinde önemle durulan konulardan biri de, inceleme gezileridir. Coğrafya dersi için vazgeçilmez olan arazi çalışmaları hem arazi çalışma becerisinin gelişmesi için hem de pek çok coğrafi olayın yerinde görülüp daha iyi algılanması için çok önemlidir. Program tablosundaki açıklamalar kısmında bazı kazanımlar için arazi çalışması yönlendirmeleri konulmuştur. Bunları bizim için önemli bir başvuru kaynağı olarak değerlendirelim. Programda arazi çalışmaları yapılırken okul dışındaki daha uzak yerlere gidilebileceği gibi, imkânlar içinde okul bahçesinde bile bu çalışmaların gerçekleştirilebileceği belirtilmektedir. Arazi çalışmalarını kazanımlarla ilişkili olarak bir ticaret merkezi, mahalle veya toplu konut alanında bile yapabiliriz.</w:t>
      </w:r>
      <w:r w:rsidR="005457A0" w:rsidRPr="004F2909">
        <w:rPr>
          <w:b/>
          <w:sz w:val="20"/>
          <w:szCs w:val="20"/>
        </w:rPr>
        <w:t xml:space="preserve"> </w:t>
      </w:r>
      <w:r w:rsidR="005457A0" w:rsidRPr="004F2909">
        <w:rPr>
          <w:sz w:val="20"/>
          <w:szCs w:val="20"/>
        </w:rPr>
        <w:t xml:space="preserve">Okulun bulunduğu çevredeki imkânları da kullanarak, öğrencilerle ile böyle bir çalışma yapmalıyız. Programda da belirtildiği üzere çok iyi bir planlanma yapıp sonucu değerlendirmeliyiz. </w:t>
      </w:r>
    </w:p>
    <w:p w:rsidR="005457A0" w:rsidRPr="004F2909" w:rsidRDefault="005457A0" w:rsidP="00C71787">
      <w:pPr>
        <w:pStyle w:val="DzMetin"/>
        <w:rPr>
          <w:rFonts w:ascii="Times New Roman" w:hAnsi="Times New Roman" w:cs="Times New Roman"/>
          <w:i/>
        </w:rPr>
      </w:pPr>
      <w:r w:rsidRPr="004F2909">
        <w:rPr>
          <w:rFonts w:ascii="Times New Roman" w:hAnsi="Times New Roman" w:cs="Times New Roman"/>
        </w:rPr>
        <w:tab/>
      </w:r>
      <w:r w:rsidRPr="004F2909">
        <w:rPr>
          <w:rFonts w:ascii="Times New Roman" w:hAnsi="Times New Roman" w:cs="Times New Roman"/>
          <w:b/>
          <w:i/>
        </w:rPr>
        <w:t xml:space="preserve">KARAR: </w:t>
      </w:r>
      <w:r w:rsidRPr="004F2909">
        <w:rPr>
          <w:rFonts w:ascii="Times New Roman" w:hAnsi="Times New Roman" w:cs="Times New Roman"/>
          <w:i/>
        </w:rPr>
        <w:t>Şartlar zorlanacak, yakın çevreye geziler düzenlenebilecektir.</w:t>
      </w:r>
    </w:p>
    <w:p w:rsidR="005457A0" w:rsidRPr="004F2909" w:rsidRDefault="005457A0" w:rsidP="00C71787">
      <w:pPr>
        <w:pStyle w:val="DzMetin"/>
        <w:rPr>
          <w:rFonts w:ascii="Times New Roman" w:hAnsi="Times New Roman" w:cs="Times New Roman"/>
        </w:rPr>
      </w:pPr>
    </w:p>
    <w:p w:rsidR="005457A0" w:rsidRPr="004F2909" w:rsidRDefault="005457A0" w:rsidP="00C71787">
      <w:pPr>
        <w:rPr>
          <w:b/>
          <w:bCs/>
          <w:i/>
          <w:sz w:val="20"/>
          <w:szCs w:val="20"/>
          <w:u w:val="single"/>
        </w:rPr>
      </w:pPr>
      <w:r w:rsidRPr="004F2909">
        <w:rPr>
          <w:b/>
          <w:bCs/>
          <w:sz w:val="20"/>
          <w:szCs w:val="20"/>
        </w:rPr>
        <w:tab/>
      </w:r>
      <w:r w:rsidRPr="004F2909">
        <w:rPr>
          <w:b/>
          <w:bCs/>
          <w:i/>
          <w:sz w:val="20"/>
          <w:szCs w:val="20"/>
          <w:u w:val="single"/>
        </w:rPr>
        <w:t xml:space="preserve">MADDE 15: Diğer zümre öğretmenleriyle yapılacak iş birliği esaslarının belirlenmesi </w:t>
      </w:r>
    </w:p>
    <w:p w:rsidR="005457A0" w:rsidRPr="004F2909" w:rsidRDefault="005457A0" w:rsidP="00C71787">
      <w:pPr>
        <w:rPr>
          <w:bCs/>
          <w:sz w:val="20"/>
          <w:szCs w:val="20"/>
        </w:rPr>
      </w:pPr>
      <w:proofErr w:type="gramStart"/>
      <w:r w:rsidRPr="004F2909">
        <w:rPr>
          <w:bCs/>
          <w:sz w:val="20"/>
          <w:szCs w:val="20"/>
        </w:rPr>
        <w:t>9. Sınıflar coğrafya dersinde; yerin şekli, boyutları, hareketleri, yerçekimi, sıcaklık, konularında f</w:t>
      </w:r>
      <w:r w:rsidRPr="004F2909">
        <w:rPr>
          <w:bCs/>
          <w:i/>
          <w:sz w:val="20"/>
          <w:szCs w:val="20"/>
        </w:rPr>
        <w:t>izik</w:t>
      </w:r>
      <w:r w:rsidRPr="004F2909">
        <w:rPr>
          <w:bCs/>
          <w:sz w:val="20"/>
          <w:szCs w:val="20"/>
        </w:rPr>
        <w:t xml:space="preserve">; saat ve ölçek, eğim, uzaklık hesaplamalarında </w:t>
      </w:r>
      <w:r w:rsidRPr="004F2909">
        <w:rPr>
          <w:bCs/>
          <w:i/>
          <w:sz w:val="20"/>
          <w:szCs w:val="20"/>
        </w:rPr>
        <w:t>matematik</w:t>
      </w:r>
      <w:r w:rsidRPr="004F2909">
        <w:rPr>
          <w:bCs/>
          <w:sz w:val="20"/>
          <w:szCs w:val="20"/>
        </w:rPr>
        <w:t xml:space="preserve">; taşların çözülmesi ve ufalanması, karstik şekiller, basınç, atmosferin bileşimi konusunda </w:t>
      </w:r>
      <w:r w:rsidRPr="004F2909">
        <w:rPr>
          <w:bCs/>
          <w:i/>
          <w:sz w:val="20"/>
          <w:szCs w:val="20"/>
        </w:rPr>
        <w:t>kimya</w:t>
      </w:r>
      <w:r w:rsidRPr="004F2909">
        <w:rPr>
          <w:bCs/>
          <w:sz w:val="20"/>
          <w:szCs w:val="20"/>
        </w:rPr>
        <w:t xml:space="preserve"> öğretmeni; Türkiye’nin bitki örtüsü konusunda </w:t>
      </w:r>
      <w:r w:rsidRPr="004F2909">
        <w:rPr>
          <w:bCs/>
          <w:i/>
          <w:sz w:val="20"/>
          <w:szCs w:val="20"/>
        </w:rPr>
        <w:t>biyoloji</w:t>
      </w:r>
      <w:r w:rsidRPr="004F2909">
        <w:rPr>
          <w:bCs/>
          <w:sz w:val="20"/>
          <w:szCs w:val="20"/>
        </w:rPr>
        <w:t xml:space="preserve"> öğretmeni ile bitkilerin yapısı ile toprak iklim arasındaki ilişki açısından; nüfus sayımları, tarihsel süreçler,</w:t>
      </w:r>
      <w:r w:rsidRPr="004F2909">
        <w:rPr>
          <w:sz w:val="20"/>
          <w:szCs w:val="20"/>
        </w:rPr>
        <w:t xml:space="preserve"> </w:t>
      </w:r>
      <w:r w:rsidRPr="004F2909">
        <w:rPr>
          <w:bCs/>
          <w:sz w:val="20"/>
          <w:szCs w:val="20"/>
        </w:rPr>
        <w:t xml:space="preserve">geçmişten günümüze geçim tarzları, Atatürkçülük konularında </w:t>
      </w:r>
      <w:r w:rsidRPr="004F2909">
        <w:rPr>
          <w:bCs/>
          <w:i/>
          <w:sz w:val="20"/>
          <w:szCs w:val="20"/>
        </w:rPr>
        <w:t>tarih</w:t>
      </w:r>
      <w:r w:rsidRPr="004F2909">
        <w:rPr>
          <w:bCs/>
          <w:sz w:val="20"/>
          <w:szCs w:val="20"/>
        </w:rPr>
        <w:t xml:space="preserve">; güzel konuşma, okuma ve yazma konularında </w:t>
      </w:r>
      <w:r w:rsidRPr="004F2909">
        <w:rPr>
          <w:bCs/>
          <w:i/>
          <w:sz w:val="20"/>
          <w:szCs w:val="20"/>
        </w:rPr>
        <w:t>edebiyat</w:t>
      </w:r>
      <w:r w:rsidRPr="004F2909">
        <w:rPr>
          <w:bCs/>
          <w:sz w:val="20"/>
          <w:szCs w:val="20"/>
        </w:rPr>
        <w:t xml:space="preserve"> öğretmenleri; öğrencilerin sergilemiş oldukları olumsuz davranışların giderilmesi için </w:t>
      </w:r>
      <w:r w:rsidRPr="004F2909">
        <w:rPr>
          <w:bCs/>
          <w:i/>
          <w:sz w:val="20"/>
          <w:szCs w:val="20"/>
        </w:rPr>
        <w:t xml:space="preserve">sınıf rehber öğretmenleri ve rehber öğretmen </w:t>
      </w:r>
      <w:r w:rsidRPr="004F2909">
        <w:rPr>
          <w:bCs/>
          <w:sz w:val="20"/>
          <w:szCs w:val="20"/>
        </w:rPr>
        <w:t>ile işbirliği yoluna gidilecektir.</w:t>
      </w:r>
      <w:proofErr w:type="gramEnd"/>
    </w:p>
    <w:p w:rsidR="005457A0" w:rsidRPr="004F2909" w:rsidRDefault="005457A0" w:rsidP="00C71787">
      <w:pPr>
        <w:rPr>
          <w:sz w:val="20"/>
          <w:szCs w:val="20"/>
        </w:rPr>
      </w:pPr>
      <w:r w:rsidRPr="004F2909">
        <w:rPr>
          <w:b/>
          <w:sz w:val="20"/>
          <w:szCs w:val="20"/>
        </w:rPr>
        <w:tab/>
      </w:r>
      <w:r w:rsidRPr="004F2909">
        <w:rPr>
          <w:b/>
          <w:i/>
          <w:sz w:val="20"/>
          <w:szCs w:val="20"/>
        </w:rPr>
        <w:t>KARAR:</w:t>
      </w:r>
      <w:r w:rsidRPr="004F2909">
        <w:rPr>
          <w:b/>
          <w:sz w:val="20"/>
          <w:szCs w:val="20"/>
        </w:rPr>
        <w:t xml:space="preserve"> </w:t>
      </w:r>
      <w:r w:rsidRPr="004F2909">
        <w:rPr>
          <w:i/>
          <w:sz w:val="20"/>
          <w:szCs w:val="20"/>
        </w:rPr>
        <w:t>Yıl boyunca fizik, kimya, matematik, biyoloji, tarih, edebiyat, sınıf ve rehber öğretmenle sürekli iletişim halinde olunup, belirtilen veya sonradan oluşabilecek durumlarda fikir alışverişinde bulunulacaktır</w:t>
      </w:r>
    </w:p>
    <w:p w:rsidR="005457A0" w:rsidRDefault="005457A0" w:rsidP="00C71787">
      <w:pPr>
        <w:rPr>
          <w:sz w:val="20"/>
          <w:szCs w:val="20"/>
        </w:rPr>
      </w:pPr>
    </w:p>
    <w:p w:rsidR="005457A0" w:rsidRPr="004F2909" w:rsidRDefault="005457A0" w:rsidP="00C71787">
      <w:pPr>
        <w:rPr>
          <w:sz w:val="20"/>
          <w:szCs w:val="20"/>
        </w:rPr>
      </w:pPr>
    </w:p>
    <w:p w:rsidR="005457A0" w:rsidRPr="004F2909" w:rsidRDefault="005457A0" w:rsidP="000B6064">
      <w:pPr>
        <w:rPr>
          <w:sz w:val="20"/>
          <w:szCs w:val="20"/>
        </w:rPr>
      </w:pPr>
      <w:r w:rsidRPr="004F2909">
        <w:rPr>
          <w:b/>
          <w:sz w:val="20"/>
          <w:szCs w:val="20"/>
        </w:rPr>
        <w:tab/>
      </w:r>
    </w:p>
    <w:p w:rsidR="005457A0" w:rsidRPr="004F2909" w:rsidRDefault="005457A0" w:rsidP="00C71787">
      <w:pPr>
        <w:rPr>
          <w:sz w:val="20"/>
          <w:szCs w:val="20"/>
        </w:rPr>
      </w:pPr>
    </w:p>
    <w:p w:rsidR="005457A0" w:rsidRPr="004F2909" w:rsidRDefault="005457A0" w:rsidP="000B6064">
      <w:pPr>
        <w:rPr>
          <w:sz w:val="20"/>
          <w:szCs w:val="20"/>
        </w:rPr>
      </w:pPr>
      <w:r w:rsidRPr="004F2909">
        <w:rPr>
          <w:b/>
          <w:i/>
          <w:sz w:val="20"/>
          <w:szCs w:val="20"/>
        </w:rPr>
        <w:tab/>
      </w:r>
    </w:p>
    <w:p w:rsidR="005457A0" w:rsidRPr="004F2909" w:rsidRDefault="005457A0" w:rsidP="00C71787">
      <w:pPr>
        <w:rPr>
          <w:sz w:val="20"/>
          <w:szCs w:val="20"/>
        </w:rPr>
      </w:pPr>
    </w:p>
    <w:p w:rsidR="005457A0" w:rsidRPr="004F2909" w:rsidRDefault="005457A0" w:rsidP="00C71787">
      <w:pPr>
        <w:rPr>
          <w:b/>
          <w:i/>
          <w:sz w:val="20"/>
          <w:szCs w:val="20"/>
          <w:u w:val="single"/>
        </w:rPr>
      </w:pPr>
      <w:r w:rsidRPr="004F2909">
        <w:rPr>
          <w:sz w:val="20"/>
          <w:szCs w:val="20"/>
        </w:rPr>
        <w:t xml:space="preserve"> </w:t>
      </w:r>
      <w:r w:rsidRPr="004F2909">
        <w:rPr>
          <w:b/>
          <w:i/>
          <w:sz w:val="20"/>
          <w:szCs w:val="20"/>
        </w:rPr>
        <w:tab/>
      </w:r>
      <w:r w:rsidR="000B6064">
        <w:rPr>
          <w:b/>
          <w:i/>
          <w:sz w:val="20"/>
          <w:szCs w:val="20"/>
          <w:u w:val="single"/>
        </w:rPr>
        <w:t>MADDE 16</w:t>
      </w:r>
      <w:r w:rsidRPr="004F2909">
        <w:rPr>
          <w:b/>
          <w:i/>
          <w:sz w:val="20"/>
          <w:szCs w:val="20"/>
          <w:u w:val="single"/>
        </w:rPr>
        <w:t>: Geç kalan, devamsız olan öğrencilerin takip edilmesi ve okul idaresi ile işbirliği yapılması esaslarının belirlenmesi.</w:t>
      </w:r>
    </w:p>
    <w:p w:rsidR="005457A0" w:rsidRPr="004F2909" w:rsidRDefault="00B46482" w:rsidP="00C71787">
      <w:pPr>
        <w:pStyle w:val="DzMetin"/>
        <w:rPr>
          <w:rFonts w:ascii="Times New Roman" w:hAnsi="Times New Roman" w:cs="Times New Roman"/>
        </w:rPr>
      </w:pPr>
      <w:r>
        <w:rPr>
          <w:rFonts w:ascii="Times New Roman" w:hAnsi="Times New Roman" w:cs="Times New Roman"/>
          <w:b/>
        </w:rPr>
        <w:t xml:space="preserve">EROL </w:t>
      </w:r>
      <w:proofErr w:type="gramStart"/>
      <w:r>
        <w:rPr>
          <w:rFonts w:ascii="Times New Roman" w:hAnsi="Times New Roman" w:cs="Times New Roman"/>
          <w:b/>
        </w:rPr>
        <w:t>YARDIMCI</w:t>
      </w:r>
      <w:r w:rsidR="000B6064">
        <w:rPr>
          <w:rFonts w:ascii="Times New Roman" w:hAnsi="Times New Roman" w:cs="Times New Roman"/>
          <w:b/>
        </w:rPr>
        <w:t xml:space="preserve"> </w:t>
      </w:r>
      <w:r w:rsidR="005457A0" w:rsidRPr="004F2909">
        <w:rPr>
          <w:rFonts w:ascii="Times New Roman" w:hAnsi="Times New Roman" w:cs="Times New Roman"/>
          <w:b/>
        </w:rPr>
        <w:t>:</w:t>
      </w:r>
      <w:r w:rsidR="005457A0" w:rsidRPr="004F2909">
        <w:rPr>
          <w:rFonts w:ascii="Times New Roman" w:hAnsi="Times New Roman" w:cs="Times New Roman"/>
        </w:rPr>
        <w:t xml:space="preserve"> Derslere</w:t>
      </w:r>
      <w:proofErr w:type="gramEnd"/>
      <w:r w:rsidR="005457A0" w:rsidRPr="004F2909">
        <w:rPr>
          <w:rFonts w:ascii="Times New Roman" w:hAnsi="Times New Roman" w:cs="Times New Roman"/>
        </w:rPr>
        <w:t xml:space="preserve"> sürekli geç gelen veya devamsız olan öğrencilerle gerektiğinde birebir görüşülmeli, sebepleri öğrenilerek, duruma göre okul idaresi, veli ve rehber öğretmen ile işbirliğine gidilmelidir. Çünkü ders istatistiklerine baktığımızda sık devamsızlık yapan öğrencilerin daha başarısız olduğu ortaya çıkıyor.</w:t>
      </w:r>
    </w:p>
    <w:p w:rsidR="005457A0" w:rsidRPr="004F2909" w:rsidRDefault="005457A0" w:rsidP="00C71787">
      <w:pPr>
        <w:pStyle w:val="DzMetin"/>
        <w:rPr>
          <w:rFonts w:ascii="Times New Roman" w:hAnsi="Times New Roman" w:cs="Times New Roman"/>
        </w:rPr>
      </w:pPr>
      <w:r w:rsidRPr="004F2909">
        <w:rPr>
          <w:rFonts w:ascii="Times New Roman" w:hAnsi="Times New Roman" w:cs="Times New Roman"/>
        </w:rPr>
        <w:tab/>
      </w:r>
      <w:r w:rsidRPr="004F2909">
        <w:rPr>
          <w:rFonts w:ascii="Times New Roman" w:hAnsi="Times New Roman" w:cs="Times New Roman"/>
          <w:b/>
          <w:i/>
        </w:rPr>
        <w:t>KARAR:</w:t>
      </w:r>
      <w:r w:rsidRPr="004F2909">
        <w:rPr>
          <w:rFonts w:ascii="Times New Roman" w:hAnsi="Times New Roman" w:cs="Times New Roman"/>
          <w:b/>
        </w:rPr>
        <w:t xml:space="preserve"> </w:t>
      </w:r>
      <w:r w:rsidRPr="004F2909">
        <w:rPr>
          <w:rFonts w:ascii="Times New Roman" w:hAnsi="Times New Roman" w:cs="Times New Roman"/>
          <w:i/>
        </w:rPr>
        <w:t>Devamsızlığı ve geç gelmeyi alışkanlık haline getiren öğrenci, velisi, rehber öğretmen ile işbirliği yapılıp sorun çözülecektir.</w:t>
      </w:r>
    </w:p>
    <w:p w:rsidR="005457A0" w:rsidRPr="004F2909" w:rsidRDefault="005457A0" w:rsidP="00C71787">
      <w:pPr>
        <w:pStyle w:val="DzMetin"/>
        <w:rPr>
          <w:rFonts w:ascii="Times New Roman" w:hAnsi="Times New Roman" w:cs="Times New Roman"/>
        </w:rPr>
      </w:pPr>
    </w:p>
    <w:p w:rsidR="005457A0" w:rsidRPr="004F2909" w:rsidRDefault="005457A0" w:rsidP="00C71787">
      <w:pPr>
        <w:pStyle w:val="DzMetin"/>
        <w:rPr>
          <w:rFonts w:ascii="Times New Roman" w:hAnsi="Times New Roman" w:cs="Times New Roman"/>
          <w:b/>
          <w:i/>
          <w:u w:val="single"/>
        </w:rPr>
      </w:pPr>
      <w:r w:rsidRPr="004F2909">
        <w:rPr>
          <w:rFonts w:ascii="Times New Roman" w:hAnsi="Times New Roman" w:cs="Times New Roman"/>
        </w:rPr>
        <w:tab/>
      </w:r>
      <w:r w:rsidR="008D3EBE">
        <w:rPr>
          <w:rFonts w:ascii="Times New Roman" w:hAnsi="Times New Roman" w:cs="Times New Roman"/>
          <w:b/>
          <w:i/>
          <w:u w:val="single"/>
        </w:rPr>
        <w:t>MADDE 17</w:t>
      </w:r>
      <w:r w:rsidRPr="004F2909">
        <w:rPr>
          <w:rFonts w:ascii="Times New Roman" w:hAnsi="Times New Roman" w:cs="Times New Roman"/>
          <w:b/>
          <w:i/>
          <w:u w:val="single"/>
        </w:rPr>
        <w:t>: Güzel Türkçemizin konuşma ve yazma kurallarının iyi kullanılması ve öğretilmesi için T. Dili ve Edebiyatı Öğretmenleri ile işbirliği esaslarını tespit edilerek bu hususlara uyulması.</w:t>
      </w:r>
    </w:p>
    <w:p w:rsidR="005457A0" w:rsidRPr="000B6064" w:rsidRDefault="00B46482" w:rsidP="000B6064">
      <w:pPr>
        <w:pStyle w:val="DzMetin"/>
        <w:rPr>
          <w:rFonts w:ascii="Times New Roman" w:hAnsi="Times New Roman" w:cs="Times New Roman"/>
        </w:rPr>
      </w:pPr>
      <w:r>
        <w:rPr>
          <w:rFonts w:ascii="Times New Roman" w:hAnsi="Times New Roman" w:cs="Times New Roman"/>
          <w:b/>
        </w:rPr>
        <w:lastRenderedPageBreak/>
        <w:t xml:space="preserve">GAMZE </w:t>
      </w:r>
      <w:proofErr w:type="gramStart"/>
      <w:r>
        <w:rPr>
          <w:rFonts w:ascii="Times New Roman" w:hAnsi="Times New Roman" w:cs="Times New Roman"/>
          <w:b/>
        </w:rPr>
        <w:t>KARAKAŞ</w:t>
      </w:r>
      <w:r w:rsidR="000B6064">
        <w:rPr>
          <w:rFonts w:ascii="Times New Roman" w:hAnsi="Times New Roman" w:cs="Times New Roman"/>
          <w:b/>
        </w:rPr>
        <w:t xml:space="preserve"> </w:t>
      </w:r>
      <w:r w:rsidR="005457A0" w:rsidRPr="004F2909">
        <w:rPr>
          <w:rFonts w:ascii="Times New Roman" w:hAnsi="Times New Roman" w:cs="Times New Roman"/>
          <w:b/>
        </w:rPr>
        <w:t>:</w:t>
      </w:r>
      <w:r w:rsidR="005457A0" w:rsidRPr="004F2909">
        <w:rPr>
          <w:rFonts w:ascii="Times New Roman" w:hAnsi="Times New Roman" w:cs="Times New Roman"/>
        </w:rPr>
        <w:t xml:space="preserve"> Dersler</w:t>
      </w:r>
      <w:proofErr w:type="gramEnd"/>
      <w:r w:rsidR="005457A0" w:rsidRPr="004F2909">
        <w:rPr>
          <w:rFonts w:ascii="Times New Roman" w:hAnsi="Times New Roman" w:cs="Times New Roman"/>
        </w:rPr>
        <w:t xml:space="preserve"> anlatılırken argo veya abes kelimelerin kullanılmamasına özen göstermeliyiz. Türkçenin konuşma ve yazma kurallarına uyalım. Öğretmen özellikle bu konuda titiz davranmalıdır.</w:t>
      </w:r>
      <w:r w:rsidR="005457A0" w:rsidRPr="004F2909">
        <w:rPr>
          <w:b/>
        </w:rPr>
        <w:t xml:space="preserve"> </w:t>
      </w:r>
    </w:p>
    <w:p w:rsidR="005457A0" w:rsidRPr="004F2909" w:rsidRDefault="005457A0" w:rsidP="00C71787">
      <w:pPr>
        <w:rPr>
          <w:i/>
          <w:sz w:val="20"/>
          <w:szCs w:val="20"/>
        </w:rPr>
      </w:pPr>
      <w:r w:rsidRPr="004F2909">
        <w:rPr>
          <w:sz w:val="20"/>
          <w:szCs w:val="20"/>
        </w:rPr>
        <w:tab/>
      </w:r>
      <w:r w:rsidRPr="004F2909">
        <w:rPr>
          <w:b/>
          <w:i/>
          <w:sz w:val="20"/>
          <w:szCs w:val="20"/>
        </w:rPr>
        <w:t xml:space="preserve">KARAR: </w:t>
      </w:r>
      <w:r w:rsidRPr="004F2909">
        <w:rPr>
          <w:i/>
          <w:sz w:val="20"/>
          <w:szCs w:val="20"/>
        </w:rPr>
        <w:t>Türkçemizin konuşma ve yazma kurallarına uyulacak, öğretmen bu konuda örnek olacaktır.</w:t>
      </w:r>
    </w:p>
    <w:p w:rsidR="005457A0" w:rsidRPr="00045F8C" w:rsidRDefault="005457A0" w:rsidP="00045F8C">
      <w:pPr>
        <w:rPr>
          <w:b/>
          <w:sz w:val="20"/>
          <w:szCs w:val="20"/>
          <w:u w:val="single"/>
        </w:rPr>
      </w:pPr>
      <w:r w:rsidRPr="004F2909">
        <w:rPr>
          <w:b/>
          <w:i/>
          <w:sz w:val="20"/>
          <w:szCs w:val="20"/>
        </w:rPr>
        <w:tab/>
      </w:r>
      <w:r w:rsidRPr="00045F8C">
        <w:rPr>
          <w:b/>
          <w:i/>
          <w:sz w:val="20"/>
          <w:szCs w:val="20"/>
          <w:u w:val="single"/>
        </w:rPr>
        <w:t>MADDE</w:t>
      </w:r>
      <w:r w:rsidR="008D3EBE">
        <w:rPr>
          <w:b/>
          <w:sz w:val="20"/>
          <w:szCs w:val="20"/>
          <w:u w:val="single"/>
        </w:rPr>
        <w:t xml:space="preserve"> 18</w:t>
      </w:r>
      <w:r w:rsidRPr="00045F8C">
        <w:rPr>
          <w:b/>
          <w:sz w:val="20"/>
          <w:szCs w:val="20"/>
          <w:u w:val="single"/>
        </w:rPr>
        <w:t>:Gezi-gözlem ve inceleme.</w:t>
      </w:r>
    </w:p>
    <w:p w:rsidR="005457A0" w:rsidRPr="00045F8C" w:rsidRDefault="005457A0" w:rsidP="00C71787">
      <w:pPr>
        <w:rPr>
          <w:sz w:val="20"/>
          <w:szCs w:val="20"/>
        </w:rPr>
      </w:pPr>
      <w:r w:rsidRPr="00045F8C">
        <w:rPr>
          <w:sz w:val="20"/>
          <w:szCs w:val="20"/>
        </w:rPr>
        <w:t>Sınıf seviyelerinde işlenen konuların özelliğine göre Met</w:t>
      </w:r>
      <w:r w:rsidR="00B46482">
        <w:rPr>
          <w:sz w:val="20"/>
          <w:szCs w:val="20"/>
        </w:rPr>
        <w:t xml:space="preserve">eoroloji istasyonu, </w:t>
      </w:r>
      <w:r w:rsidRPr="00045F8C">
        <w:rPr>
          <w:sz w:val="20"/>
          <w:szCs w:val="20"/>
        </w:rPr>
        <w:t>akarsu havzaları,</w:t>
      </w:r>
      <w:r w:rsidR="00B46482">
        <w:rPr>
          <w:sz w:val="20"/>
          <w:szCs w:val="20"/>
        </w:rPr>
        <w:t xml:space="preserve"> </w:t>
      </w:r>
      <w:r w:rsidRPr="00045F8C">
        <w:rPr>
          <w:sz w:val="20"/>
          <w:szCs w:val="20"/>
        </w:rPr>
        <w:t xml:space="preserve">sanayi </w:t>
      </w:r>
      <w:proofErr w:type="spellStart"/>
      <w:proofErr w:type="gramStart"/>
      <w:r w:rsidRPr="00045F8C">
        <w:rPr>
          <w:sz w:val="20"/>
          <w:szCs w:val="20"/>
        </w:rPr>
        <w:t>tesisleri,Erciyes</w:t>
      </w:r>
      <w:proofErr w:type="spellEnd"/>
      <w:proofErr w:type="gramEnd"/>
      <w:r w:rsidRPr="00045F8C">
        <w:rPr>
          <w:sz w:val="20"/>
          <w:szCs w:val="20"/>
        </w:rPr>
        <w:t xml:space="preserve">  </w:t>
      </w:r>
      <w:proofErr w:type="spellStart"/>
      <w:r w:rsidRPr="00045F8C">
        <w:rPr>
          <w:sz w:val="20"/>
          <w:szCs w:val="20"/>
        </w:rPr>
        <w:t>Dağı,Kapadokya</w:t>
      </w:r>
      <w:proofErr w:type="spellEnd"/>
      <w:r w:rsidRPr="00045F8C">
        <w:rPr>
          <w:sz w:val="20"/>
          <w:szCs w:val="20"/>
        </w:rPr>
        <w:t xml:space="preserve"> </w:t>
      </w:r>
      <w:proofErr w:type="spellStart"/>
      <w:r w:rsidRPr="00045F8C">
        <w:rPr>
          <w:sz w:val="20"/>
          <w:szCs w:val="20"/>
        </w:rPr>
        <w:t>yöresi,müzeler</w:t>
      </w:r>
      <w:proofErr w:type="spellEnd"/>
      <w:r w:rsidRPr="00045F8C">
        <w:rPr>
          <w:sz w:val="20"/>
          <w:szCs w:val="20"/>
        </w:rPr>
        <w:t xml:space="preserve"> </w:t>
      </w:r>
      <w:proofErr w:type="spellStart"/>
      <w:r w:rsidRPr="00045F8C">
        <w:rPr>
          <w:sz w:val="20"/>
          <w:szCs w:val="20"/>
        </w:rPr>
        <w:t>vbg.yerlere</w:t>
      </w:r>
      <w:proofErr w:type="spellEnd"/>
      <w:r w:rsidRPr="00045F8C">
        <w:rPr>
          <w:sz w:val="20"/>
          <w:szCs w:val="20"/>
        </w:rPr>
        <w:t xml:space="preserve"> yönetmelikte istenen belgeler </w:t>
      </w:r>
      <w:r w:rsidR="00B46482" w:rsidRPr="00045F8C">
        <w:rPr>
          <w:sz w:val="20"/>
          <w:szCs w:val="20"/>
        </w:rPr>
        <w:t>hazırlanarak</w:t>
      </w:r>
      <w:r w:rsidRPr="00045F8C">
        <w:rPr>
          <w:sz w:val="20"/>
          <w:szCs w:val="20"/>
        </w:rPr>
        <w:t xml:space="preserve"> geziler düzenlenecektir.</w:t>
      </w:r>
    </w:p>
    <w:p w:rsidR="005457A0" w:rsidRPr="004F2909" w:rsidRDefault="008D3EBE" w:rsidP="00C71787">
      <w:pPr>
        <w:ind w:firstLine="708"/>
        <w:rPr>
          <w:b/>
          <w:i/>
          <w:sz w:val="20"/>
          <w:szCs w:val="20"/>
        </w:rPr>
      </w:pPr>
      <w:r>
        <w:rPr>
          <w:b/>
          <w:i/>
          <w:sz w:val="20"/>
          <w:szCs w:val="20"/>
          <w:u w:val="single"/>
        </w:rPr>
        <w:t>MADDE 19</w:t>
      </w:r>
      <w:r w:rsidR="005457A0" w:rsidRPr="004F2909">
        <w:rPr>
          <w:b/>
          <w:i/>
          <w:sz w:val="20"/>
          <w:szCs w:val="20"/>
          <w:u w:val="single"/>
        </w:rPr>
        <w:t xml:space="preserve">: </w:t>
      </w:r>
      <w:r w:rsidR="005457A0" w:rsidRPr="004F2909">
        <w:rPr>
          <w:b/>
          <w:i/>
          <w:sz w:val="20"/>
          <w:szCs w:val="20"/>
        </w:rPr>
        <w:t>Dilekler ve Kapanış.</w:t>
      </w:r>
    </w:p>
    <w:p w:rsidR="005457A0" w:rsidRDefault="005457A0" w:rsidP="00C71787">
      <w:pPr>
        <w:rPr>
          <w:sz w:val="20"/>
          <w:szCs w:val="20"/>
        </w:rPr>
      </w:pPr>
      <w:r w:rsidRPr="004F2909">
        <w:rPr>
          <w:sz w:val="20"/>
          <w:szCs w:val="20"/>
        </w:rPr>
        <w:t xml:space="preserve">İyi bir eğitim-öğretim yılı olması dileğiyle toplantıya Zümre Başkanı </w:t>
      </w:r>
      <w:r w:rsidR="00B46482">
        <w:rPr>
          <w:b/>
          <w:sz w:val="20"/>
          <w:szCs w:val="20"/>
        </w:rPr>
        <w:t xml:space="preserve">EROL </w:t>
      </w:r>
      <w:proofErr w:type="gramStart"/>
      <w:r w:rsidR="00B46482">
        <w:rPr>
          <w:b/>
          <w:sz w:val="20"/>
          <w:szCs w:val="20"/>
        </w:rPr>
        <w:t xml:space="preserve">YARDIMCI </w:t>
      </w:r>
      <w:r w:rsidR="000B6064">
        <w:rPr>
          <w:b/>
          <w:sz w:val="20"/>
          <w:szCs w:val="20"/>
        </w:rPr>
        <w:t xml:space="preserve"> </w:t>
      </w:r>
      <w:r w:rsidRPr="004F2909">
        <w:rPr>
          <w:sz w:val="20"/>
          <w:szCs w:val="20"/>
        </w:rPr>
        <w:t>tarafından</w:t>
      </w:r>
      <w:proofErr w:type="gramEnd"/>
      <w:r w:rsidRPr="004F2909">
        <w:rPr>
          <w:sz w:val="20"/>
          <w:szCs w:val="20"/>
        </w:rPr>
        <w:t xml:space="preserve"> son verildi.</w:t>
      </w:r>
    </w:p>
    <w:p w:rsidR="00B46482" w:rsidRDefault="00B46482" w:rsidP="00C71787">
      <w:pPr>
        <w:rPr>
          <w:sz w:val="20"/>
          <w:szCs w:val="20"/>
        </w:rPr>
      </w:pPr>
    </w:p>
    <w:p w:rsidR="00B46482" w:rsidRDefault="00B46482" w:rsidP="00C71787">
      <w:pPr>
        <w:rPr>
          <w:sz w:val="20"/>
          <w:szCs w:val="20"/>
        </w:rPr>
      </w:pPr>
    </w:p>
    <w:p w:rsidR="005457A0" w:rsidRDefault="005457A0" w:rsidP="00C71787">
      <w:pPr>
        <w:rPr>
          <w:sz w:val="20"/>
          <w:szCs w:val="20"/>
        </w:rPr>
      </w:pPr>
    </w:p>
    <w:p w:rsidR="005457A0" w:rsidRPr="004F2909" w:rsidRDefault="005457A0" w:rsidP="00C71787">
      <w:pPr>
        <w:rPr>
          <w:sz w:val="20"/>
          <w:szCs w:val="20"/>
        </w:rPr>
      </w:pPr>
    </w:p>
    <w:p w:rsidR="005457A0" w:rsidRPr="004F2909" w:rsidRDefault="00CF25BC" w:rsidP="009E2327">
      <w:pPr>
        <w:widowControl w:val="0"/>
        <w:jc w:val="both"/>
        <w:rPr>
          <w:b/>
          <w:sz w:val="20"/>
          <w:szCs w:val="20"/>
        </w:rPr>
      </w:pPr>
      <w:r>
        <w:rPr>
          <w:noProof/>
        </w:rPr>
        <mc:AlternateContent>
          <mc:Choice Requires="wps">
            <w:drawing>
              <wp:anchor distT="0" distB="0" distL="114300" distR="114300" simplePos="0" relativeHeight="251656704" behindDoc="0" locked="0" layoutInCell="1" allowOverlap="1">
                <wp:simplePos x="0" y="0"/>
                <wp:positionH relativeFrom="column">
                  <wp:posOffset>685800</wp:posOffset>
                </wp:positionH>
                <wp:positionV relativeFrom="paragraph">
                  <wp:posOffset>86360</wp:posOffset>
                </wp:positionV>
                <wp:extent cx="1460500" cy="604520"/>
                <wp:effectExtent l="0" t="635" r="0" b="444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0" cy="604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4526" w:rsidRPr="004F2909" w:rsidRDefault="00324526" w:rsidP="00685090">
                            <w:pPr>
                              <w:jc w:val="center"/>
                              <w:rPr>
                                <w:sz w:val="20"/>
                                <w:szCs w:val="20"/>
                              </w:rPr>
                            </w:pPr>
                            <w:r>
                              <w:rPr>
                                <w:b/>
                                <w:sz w:val="20"/>
                                <w:szCs w:val="20"/>
                              </w:rPr>
                              <w:t>E</w:t>
                            </w:r>
                            <w:r w:rsidR="00B46482">
                              <w:rPr>
                                <w:b/>
                                <w:sz w:val="20"/>
                                <w:szCs w:val="20"/>
                              </w:rPr>
                              <w:t>ROL YARDIMCI</w:t>
                            </w:r>
                            <w:r w:rsidRPr="004F2909">
                              <w:rPr>
                                <w:sz w:val="20"/>
                                <w:szCs w:val="20"/>
                              </w:rPr>
                              <w:t xml:space="preserve"> Coğrafya Öğretmeni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4pt;margin-top:6.8pt;width:115pt;height:47.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" stroked="f">
                <v:textbox>
                  <w:txbxContent>
                    <w:p w:rsidR="00324526" w:rsidRPr="004F2909" w:rsidRDefault="00324526" w:rsidP="00685090">
                      <w:pPr>
                        <w:jc w:val="center"/>
                        <w:rPr>
                          <w:sz w:val="20"/>
                          <w:szCs w:val="20"/>
                        </w:rPr>
                      </w:pPr>
                      <w:r>
                        <w:rPr>
                          <w:b/>
                          <w:sz w:val="20"/>
                          <w:szCs w:val="20"/>
                        </w:rPr>
                        <w:t>E</w:t>
                      </w:r>
                      <w:r w:rsidR="00B46482">
                        <w:rPr>
                          <w:b/>
                          <w:sz w:val="20"/>
                          <w:szCs w:val="20"/>
                        </w:rPr>
                        <w:t>ROL YARDIMCI</w:t>
                      </w:r>
                      <w:r w:rsidRPr="004F2909">
                        <w:rPr>
                          <w:sz w:val="20"/>
                          <w:szCs w:val="20"/>
                        </w:rPr>
                        <w:t xml:space="preserve"> Coğrafya Öğretmeni</w:t>
                      </w:r>
                    </w:p>
                  </w:txbxContent>
                </v:textbox>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4279265</wp:posOffset>
                </wp:positionH>
                <wp:positionV relativeFrom="paragraph">
                  <wp:posOffset>86360</wp:posOffset>
                </wp:positionV>
                <wp:extent cx="1460500" cy="604520"/>
                <wp:effectExtent l="2540" t="635" r="3810"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0" cy="604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4526" w:rsidRDefault="00B46482" w:rsidP="009B3566">
                            <w:pPr>
                              <w:jc w:val="center"/>
                              <w:rPr>
                                <w:sz w:val="20"/>
                                <w:szCs w:val="20"/>
                              </w:rPr>
                            </w:pPr>
                            <w:r>
                              <w:rPr>
                                <w:b/>
                                <w:sz w:val="20"/>
                                <w:szCs w:val="20"/>
                              </w:rPr>
                              <w:t>GAMZE KARAKAŞ</w:t>
                            </w:r>
                            <w:r w:rsidR="00324526" w:rsidRPr="000B6064">
                              <w:rPr>
                                <w:b/>
                                <w:sz w:val="20"/>
                                <w:szCs w:val="20"/>
                              </w:rPr>
                              <w:t xml:space="preserve">  </w:t>
                            </w:r>
                            <w:r w:rsidR="00324526">
                              <w:rPr>
                                <w:sz w:val="20"/>
                                <w:szCs w:val="20"/>
                              </w:rPr>
                              <w:t xml:space="preserve">               </w:t>
                            </w:r>
                            <w:r w:rsidR="00324526" w:rsidRPr="004F2909">
                              <w:rPr>
                                <w:sz w:val="20"/>
                                <w:szCs w:val="20"/>
                              </w:rPr>
                              <w:t>Coğrafya Öğretmeni</w:t>
                            </w:r>
                          </w:p>
                          <w:p w:rsidR="00324526" w:rsidRDefault="00324526" w:rsidP="009B3566">
                            <w:pPr>
                              <w:jc w:val="center"/>
                              <w:rPr>
                                <w:sz w:val="20"/>
                                <w:szCs w:val="20"/>
                              </w:rPr>
                            </w:pPr>
                          </w:p>
                          <w:p w:rsidR="00324526" w:rsidRDefault="00324526" w:rsidP="009B3566">
                            <w:pPr>
                              <w:jc w:val="center"/>
                              <w:rPr>
                                <w:sz w:val="20"/>
                                <w:szCs w:val="20"/>
                              </w:rPr>
                            </w:pPr>
                          </w:p>
                          <w:p w:rsidR="00324526" w:rsidRDefault="00324526" w:rsidP="009B3566">
                            <w:pPr>
                              <w:jc w:val="center"/>
                              <w:rPr>
                                <w:sz w:val="20"/>
                                <w:szCs w:val="20"/>
                              </w:rPr>
                            </w:pPr>
                          </w:p>
                          <w:p w:rsidR="00324526" w:rsidRPr="004F2909" w:rsidRDefault="00324526" w:rsidP="009B3566">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36.95pt;margin-top:6.8pt;width:115pt;height:47.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" stroked="f">
                <v:textbox>
                  <w:txbxContent>
                    <w:p w:rsidR="00324526" w:rsidRDefault="00B46482" w:rsidP="009B3566">
                      <w:pPr>
                        <w:jc w:val="center"/>
                        <w:rPr>
                          <w:sz w:val="20"/>
                          <w:szCs w:val="20"/>
                        </w:rPr>
                      </w:pPr>
                      <w:r>
                        <w:rPr>
                          <w:b/>
                          <w:sz w:val="20"/>
                          <w:szCs w:val="20"/>
                        </w:rPr>
                        <w:t>GAMZE KARAKAŞ</w:t>
                      </w:r>
                      <w:r w:rsidR="00324526" w:rsidRPr="000B6064">
                        <w:rPr>
                          <w:b/>
                          <w:sz w:val="20"/>
                          <w:szCs w:val="20"/>
                        </w:rPr>
                        <w:t xml:space="preserve">  </w:t>
                      </w:r>
                      <w:r w:rsidR="00324526">
                        <w:rPr>
                          <w:sz w:val="20"/>
                          <w:szCs w:val="20"/>
                        </w:rPr>
                        <w:t xml:space="preserve">               </w:t>
                      </w:r>
                      <w:r w:rsidR="00324526" w:rsidRPr="004F2909">
                        <w:rPr>
                          <w:sz w:val="20"/>
                          <w:szCs w:val="20"/>
                        </w:rPr>
                        <w:t>Coğrafya Öğretmeni</w:t>
                      </w:r>
                    </w:p>
                    <w:p w:rsidR="00324526" w:rsidRDefault="00324526" w:rsidP="009B3566">
                      <w:pPr>
                        <w:jc w:val="center"/>
                        <w:rPr>
                          <w:sz w:val="20"/>
                          <w:szCs w:val="20"/>
                        </w:rPr>
                      </w:pPr>
                    </w:p>
                    <w:p w:rsidR="00324526" w:rsidRDefault="00324526" w:rsidP="009B3566">
                      <w:pPr>
                        <w:jc w:val="center"/>
                        <w:rPr>
                          <w:sz w:val="20"/>
                          <w:szCs w:val="20"/>
                        </w:rPr>
                      </w:pPr>
                    </w:p>
                    <w:p w:rsidR="00324526" w:rsidRDefault="00324526" w:rsidP="009B3566">
                      <w:pPr>
                        <w:jc w:val="center"/>
                        <w:rPr>
                          <w:sz w:val="20"/>
                          <w:szCs w:val="20"/>
                        </w:rPr>
                      </w:pPr>
                    </w:p>
                    <w:p w:rsidR="00324526" w:rsidRPr="004F2909" w:rsidRDefault="00324526" w:rsidP="009B3566">
                      <w:pPr>
                        <w:jc w:val="center"/>
                        <w:rPr>
                          <w:sz w:val="20"/>
                          <w:szCs w:val="20"/>
                        </w:rPr>
                      </w:pPr>
                    </w:p>
                  </w:txbxContent>
                </v:textbox>
              </v:shape>
            </w:pict>
          </mc:Fallback>
        </mc:AlternateContent>
      </w:r>
    </w:p>
    <w:p w:rsidR="005457A0" w:rsidRPr="004F2909" w:rsidRDefault="005457A0" w:rsidP="009E2327">
      <w:pPr>
        <w:widowControl w:val="0"/>
        <w:jc w:val="both"/>
        <w:rPr>
          <w:b/>
          <w:sz w:val="20"/>
          <w:szCs w:val="20"/>
        </w:rPr>
      </w:pPr>
    </w:p>
    <w:p w:rsidR="005457A0" w:rsidRPr="004F2909" w:rsidRDefault="005457A0" w:rsidP="009E2327">
      <w:pPr>
        <w:widowControl w:val="0"/>
        <w:jc w:val="both"/>
        <w:rPr>
          <w:b/>
          <w:sz w:val="20"/>
          <w:szCs w:val="20"/>
        </w:rPr>
      </w:pPr>
    </w:p>
    <w:p w:rsidR="005457A0" w:rsidRPr="004F2909" w:rsidRDefault="005457A0" w:rsidP="009E2327">
      <w:pPr>
        <w:widowControl w:val="0"/>
        <w:jc w:val="both"/>
        <w:rPr>
          <w:b/>
          <w:sz w:val="20"/>
          <w:szCs w:val="20"/>
        </w:rPr>
      </w:pPr>
    </w:p>
    <w:p w:rsidR="005457A0" w:rsidRDefault="005457A0" w:rsidP="009E2327">
      <w:pPr>
        <w:widowControl w:val="0"/>
        <w:jc w:val="both"/>
        <w:rPr>
          <w:b/>
          <w:sz w:val="20"/>
          <w:szCs w:val="20"/>
        </w:rPr>
      </w:pPr>
    </w:p>
    <w:p w:rsidR="005457A0" w:rsidRDefault="00B46482" w:rsidP="000B6064">
      <w:pPr>
        <w:widowControl w:val="0"/>
        <w:tabs>
          <w:tab w:val="left" w:pos="1426"/>
          <w:tab w:val="left" w:pos="6711"/>
        </w:tabs>
        <w:rPr>
          <w:b/>
          <w:sz w:val="20"/>
          <w:szCs w:val="20"/>
        </w:rPr>
      </w:pPr>
      <w:r>
        <w:rPr>
          <w:b/>
          <w:sz w:val="20"/>
          <w:szCs w:val="20"/>
        </w:rPr>
        <w:t xml:space="preserve">                    </w:t>
      </w:r>
      <w:r>
        <w:rPr>
          <w:b/>
          <w:sz w:val="20"/>
          <w:szCs w:val="20"/>
        </w:rPr>
        <w:tab/>
      </w:r>
    </w:p>
    <w:p w:rsidR="000B6064" w:rsidRDefault="00B46482" w:rsidP="000B6064">
      <w:pPr>
        <w:widowControl w:val="0"/>
        <w:tabs>
          <w:tab w:val="left" w:pos="1426"/>
          <w:tab w:val="left" w:pos="6711"/>
        </w:tabs>
        <w:rPr>
          <w:sz w:val="20"/>
          <w:szCs w:val="20"/>
        </w:rPr>
      </w:pPr>
      <w:r>
        <w:rPr>
          <w:sz w:val="20"/>
          <w:szCs w:val="20"/>
        </w:rPr>
        <w:t xml:space="preserve">                          </w:t>
      </w:r>
      <w:r>
        <w:rPr>
          <w:sz w:val="20"/>
          <w:szCs w:val="20"/>
        </w:rPr>
        <w:tab/>
        <w:t xml:space="preserve">  </w:t>
      </w:r>
    </w:p>
    <w:p w:rsidR="000B6064" w:rsidRPr="000B6064" w:rsidRDefault="000B6064" w:rsidP="000B6064">
      <w:pPr>
        <w:widowControl w:val="0"/>
        <w:tabs>
          <w:tab w:val="left" w:pos="1426"/>
        </w:tabs>
        <w:rPr>
          <w:b/>
          <w:sz w:val="20"/>
          <w:szCs w:val="20"/>
        </w:rPr>
      </w:pPr>
      <w:r>
        <w:rPr>
          <w:sz w:val="20"/>
          <w:szCs w:val="20"/>
        </w:rPr>
        <w:tab/>
      </w:r>
    </w:p>
    <w:p w:rsidR="000B6064" w:rsidRDefault="000B6064" w:rsidP="000B6064">
      <w:pPr>
        <w:widowControl w:val="0"/>
        <w:tabs>
          <w:tab w:val="left" w:pos="708"/>
        </w:tabs>
        <w:rPr>
          <w:sz w:val="20"/>
          <w:szCs w:val="20"/>
        </w:rPr>
      </w:pPr>
      <w:r>
        <w:rPr>
          <w:b/>
          <w:sz w:val="20"/>
          <w:szCs w:val="20"/>
        </w:rPr>
        <w:t xml:space="preserve">                 </w:t>
      </w:r>
    </w:p>
    <w:p w:rsidR="000B6064" w:rsidRPr="000B6064" w:rsidRDefault="000B6064" w:rsidP="000B6064">
      <w:pPr>
        <w:widowControl w:val="0"/>
        <w:tabs>
          <w:tab w:val="left" w:pos="708"/>
        </w:tabs>
        <w:rPr>
          <w:b/>
          <w:sz w:val="20"/>
          <w:szCs w:val="20"/>
        </w:rPr>
      </w:pPr>
    </w:p>
    <w:p w:rsidR="005457A0" w:rsidRPr="004F2909" w:rsidRDefault="005457A0" w:rsidP="009B3566">
      <w:pPr>
        <w:widowControl w:val="0"/>
        <w:jc w:val="center"/>
        <w:rPr>
          <w:b/>
          <w:sz w:val="20"/>
          <w:szCs w:val="20"/>
        </w:rPr>
      </w:pPr>
    </w:p>
    <w:p w:rsidR="005457A0" w:rsidRPr="004F2909" w:rsidRDefault="00B46482" w:rsidP="009B3566">
      <w:pPr>
        <w:ind w:left="3540"/>
        <w:rPr>
          <w:sz w:val="20"/>
          <w:szCs w:val="20"/>
        </w:rPr>
      </w:pPr>
      <w:r>
        <w:rPr>
          <w:sz w:val="20"/>
          <w:szCs w:val="20"/>
        </w:rPr>
        <w:t xml:space="preserve">            </w:t>
      </w:r>
      <w:proofErr w:type="gramStart"/>
      <w:r>
        <w:rPr>
          <w:sz w:val="20"/>
          <w:szCs w:val="20"/>
        </w:rPr>
        <w:t>06</w:t>
      </w:r>
      <w:r w:rsidR="005457A0" w:rsidRPr="004F2909">
        <w:rPr>
          <w:sz w:val="20"/>
          <w:szCs w:val="20"/>
        </w:rPr>
        <w:t>/09/</w:t>
      </w:r>
      <w:r w:rsidR="007A6233">
        <w:rPr>
          <w:sz w:val="20"/>
          <w:szCs w:val="20"/>
        </w:rPr>
        <w:t>2016</w:t>
      </w:r>
      <w:proofErr w:type="gramEnd"/>
    </w:p>
    <w:p w:rsidR="00B46482" w:rsidRPr="004F2909" w:rsidRDefault="00B46482" w:rsidP="005A2D22">
      <w:pPr>
        <w:tabs>
          <w:tab w:val="left" w:pos="4995"/>
        </w:tabs>
        <w:rPr>
          <w:sz w:val="20"/>
          <w:szCs w:val="20"/>
        </w:rPr>
      </w:pPr>
      <w:bookmarkStart w:id="0" w:name="_GoBack"/>
      <w:bookmarkEnd w:id="0"/>
    </w:p>
    <w:p w:rsidR="005457A0" w:rsidRPr="004F2909" w:rsidRDefault="00CF25BC" w:rsidP="003738EA">
      <w:pPr>
        <w:tabs>
          <w:tab w:val="left" w:pos="4995"/>
        </w:tabs>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2057400</wp:posOffset>
                </wp:positionH>
                <wp:positionV relativeFrom="paragraph">
                  <wp:posOffset>33020</wp:posOffset>
                </wp:positionV>
                <wp:extent cx="1841500" cy="1517650"/>
                <wp:effectExtent l="0" t="4445"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0" cy="151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4526" w:rsidRPr="009B3566" w:rsidRDefault="00324526" w:rsidP="00685090">
                            <w:pPr>
                              <w:jc w:val="center"/>
                              <w:rPr>
                                <w:b/>
                                <w:sz w:val="20"/>
                                <w:szCs w:val="20"/>
                              </w:rPr>
                            </w:pPr>
                            <w:r w:rsidRPr="009B3566">
                              <w:rPr>
                                <w:b/>
                                <w:sz w:val="20"/>
                                <w:szCs w:val="20"/>
                              </w:rPr>
                              <w:t>U Y G U N D U R</w:t>
                            </w:r>
                          </w:p>
                          <w:p w:rsidR="00324526" w:rsidRDefault="00B46482" w:rsidP="00685090">
                            <w:pPr>
                              <w:jc w:val="center"/>
                              <w:rPr>
                                <w:b/>
                                <w:sz w:val="20"/>
                                <w:szCs w:val="20"/>
                              </w:rPr>
                            </w:pPr>
                            <w:r>
                              <w:rPr>
                                <w:b/>
                                <w:sz w:val="20"/>
                                <w:szCs w:val="20"/>
                              </w:rPr>
                              <w:t>DURSUN YILMAZ</w:t>
                            </w:r>
                          </w:p>
                          <w:p w:rsidR="00324526" w:rsidRPr="009B3566" w:rsidRDefault="00324526" w:rsidP="00685090">
                            <w:pPr>
                              <w:jc w:val="center"/>
                              <w:rPr>
                                <w:b/>
                                <w:sz w:val="20"/>
                                <w:szCs w:val="20"/>
                              </w:rPr>
                            </w:pPr>
                            <w:r>
                              <w:rPr>
                                <w:b/>
                                <w:sz w:val="20"/>
                                <w:szCs w:val="20"/>
                              </w:rPr>
                              <w:t>Okul Müdürü</w:t>
                            </w:r>
                          </w:p>
                          <w:p w:rsidR="00324526" w:rsidRDefault="00324526" w:rsidP="00685090">
                            <w:pPr>
                              <w:jc w:val="center"/>
                              <w:rPr>
                                <w:rFonts w:ascii="Arial" w:hAnsi="Arial" w:cs="Arial"/>
                                <w:sz w:val="20"/>
                                <w:szCs w:val="20"/>
                              </w:rPr>
                            </w:pPr>
                          </w:p>
                          <w:p w:rsidR="00324526" w:rsidRDefault="00324526" w:rsidP="00685090">
                            <w:pPr>
                              <w:jc w:val="center"/>
                              <w:rPr>
                                <w:rFonts w:ascii="Arial" w:hAnsi="Arial" w:cs="Arial"/>
                                <w:sz w:val="20"/>
                                <w:szCs w:val="20"/>
                              </w:rPr>
                            </w:pPr>
                          </w:p>
                          <w:p w:rsidR="00324526" w:rsidRDefault="00324526" w:rsidP="00685090">
                            <w:pPr>
                              <w:jc w:val="center"/>
                              <w:rPr>
                                <w:rFonts w:ascii="Arial" w:hAnsi="Arial" w:cs="Arial"/>
                                <w:sz w:val="20"/>
                                <w:szCs w:val="20"/>
                              </w:rPr>
                            </w:pPr>
                          </w:p>
                          <w:p w:rsidR="00324526" w:rsidRDefault="00324526" w:rsidP="00685090">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62pt;margin-top:2.6pt;width:145pt;height:1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5S0hAIAABc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" stroked="f">
                <v:textbox>
                  <w:txbxContent>
                    <w:p w:rsidR="00324526" w:rsidRPr="009B3566" w:rsidRDefault="00324526" w:rsidP="00685090">
                      <w:pPr>
                        <w:jc w:val="center"/>
                        <w:rPr>
                          <w:b/>
                          <w:sz w:val="20"/>
                          <w:szCs w:val="20"/>
                        </w:rPr>
                      </w:pPr>
                      <w:r w:rsidRPr="009B3566">
                        <w:rPr>
                          <w:b/>
                          <w:sz w:val="20"/>
                          <w:szCs w:val="20"/>
                        </w:rPr>
                        <w:t>U Y G U N D U R</w:t>
                      </w:r>
                    </w:p>
                    <w:p w:rsidR="00324526" w:rsidRDefault="00B46482" w:rsidP="00685090">
                      <w:pPr>
                        <w:jc w:val="center"/>
                        <w:rPr>
                          <w:b/>
                          <w:sz w:val="20"/>
                          <w:szCs w:val="20"/>
                        </w:rPr>
                      </w:pPr>
                      <w:r>
                        <w:rPr>
                          <w:b/>
                          <w:sz w:val="20"/>
                          <w:szCs w:val="20"/>
                        </w:rPr>
                        <w:t>DURSUN YILMAZ</w:t>
                      </w:r>
                    </w:p>
                    <w:p w:rsidR="00324526" w:rsidRPr="009B3566" w:rsidRDefault="00324526" w:rsidP="00685090">
                      <w:pPr>
                        <w:jc w:val="center"/>
                        <w:rPr>
                          <w:b/>
                          <w:sz w:val="20"/>
                          <w:szCs w:val="20"/>
                        </w:rPr>
                      </w:pPr>
                      <w:r>
                        <w:rPr>
                          <w:b/>
                          <w:sz w:val="20"/>
                          <w:szCs w:val="20"/>
                        </w:rPr>
                        <w:t>Okul Müdürü</w:t>
                      </w:r>
                    </w:p>
                    <w:p w:rsidR="00324526" w:rsidRDefault="00324526" w:rsidP="00685090">
                      <w:pPr>
                        <w:jc w:val="center"/>
                        <w:rPr>
                          <w:rFonts w:ascii="Arial" w:hAnsi="Arial" w:cs="Arial"/>
                          <w:sz w:val="20"/>
                          <w:szCs w:val="20"/>
                        </w:rPr>
                      </w:pPr>
                    </w:p>
                    <w:p w:rsidR="00324526" w:rsidRDefault="00324526" w:rsidP="00685090">
                      <w:pPr>
                        <w:jc w:val="center"/>
                        <w:rPr>
                          <w:rFonts w:ascii="Arial" w:hAnsi="Arial" w:cs="Arial"/>
                          <w:sz w:val="20"/>
                          <w:szCs w:val="20"/>
                        </w:rPr>
                      </w:pPr>
                    </w:p>
                    <w:p w:rsidR="00324526" w:rsidRDefault="00324526" w:rsidP="00685090">
                      <w:pPr>
                        <w:jc w:val="center"/>
                        <w:rPr>
                          <w:rFonts w:ascii="Arial" w:hAnsi="Arial" w:cs="Arial"/>
                          <w:sz w:val="20"/>
                          <w:szCs w:val="20"/>
                        </w:rPr>
                      </w:pPr>
                    </w:p>
                    <w:p w:rsidR="00324526" w:rsidRDefault="00324526" w:rsidP="00685090">
                      <w:pPr>
                        <w:jc w:val="center"/>
                        <w:rPr>
                          <w:rFonts w:ascii="Arial" w:hAnsi="Arial" w:cs="Arial"/>
                          <w:sz w:val="20"/>
                          <w:szCs w:val="20"/>
                        </w:rPr>
                      </w:pPr>
                    </w:p>
                  </w:txbxContent>
                </v:textbox>
              </v:shape>
            </w:pict>
          </mc:Fallback>
        </mc:AlternateContent>
      </w:r>
    </w:p>
    <w:p w:rsidR="005457A0" w:rsidRPr="004F2909" w:rsidRDefault="005457A0" w:rsidP="003738EA">
      <w:pPr>
        <w:tabs>
          <w:tab w:val="left" w:pos="4995"/>
        </w:tabs>
        <w:rPr>
          <w:sz w:val="20"/>
          <w:szCs w:val="20"/>
        </w:rPr>
      </w:pPr>
    </w:p>
    <w:sectPr w:rsidR="005457A0" w:rsidRPr="004F2909" w:rsidSect="00C82F3F">
      <w:headerReference w:type="default" r:id="rId25"/>
      <w:footerReference w:type="even" r:id="rId26"/>
      <w:footerReference w:type="default" r:id="rId27"/>
      <w:pgSz w:w="11906" w:h="16838"/>
      <w:pgMar w:top="142" w:right="851" w:bottom="426"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CE0" w:rsidRDefault="009A7CE0" w:rsidP="00917872">
      <w:pPr>
        <w:pStyle w:val="GvdeMetni2"/>
      </w:pPr>
      <w:r>
        <w:separator/>
      </w:r>
    </w:p>
  </w:endnote>
  <w:endnote w:type="continuationSeparator" w:id="0">
    <w:p w:rsidR="009A7CE0" w:rsidRDefault="009A7CE0" w:rsidP="00917872">
      <w:pPr>
        <w:pStyle w:val="GvdeMetni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26" w:rsidRDefault="0032452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324526" w:rsidRDefault="00324526">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26" w:rsidRDefault="00324526">
    <w:pPr>
      <w:pStyle w:val="Altbilgi"/>
      <w:jc w:val="center"/>
    </w:pPr>
    <w:r>
      <w:fldChar w:fldCharType="begin"/>
    </w:r>
    <w:r>
      <w:instrText xml:space="preserve"> PAGE   \* MERGEFORMAT </w:instrText>
    </w:r>
    <w:r>
      <w:fldChar w:fldCharType="separate"/>
    </w:r>
    <w:r w:rsidR="005A2D22">
      <w:rPr>
        <w:noProof/>
      </w:rPr>
      <w:t>12</w:t>
    </w:r>
    <w:r>
      <w:rPr>
        <w:noProof/>
      </w:rPr>
      <w:fldChar w:fldCharType="end"/>
    </w:r>
  </w:p>
  <w:p w:rsidR="00324526" w:rsidRDefault="00324526">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CE0" w:rsidRDefault="009A7CE0" w:rsidP="00917872">
      <w:pPr>
        <w:pStyle w:val="GvdeMetni2"/>
      </w:pPr>
      <w:r>
        <w:separator/>
      </w:r>
    </w:p>
  </w:footnote>
  <w:footnote w:type="continuationSeparator" w:id="0">
    <w:p w:rsidR="009A7CE0" w:rsidRDefault="009A7CE0" w:rsidP="00917872">
      <w:pPr>
        <w:pStyle w:val="GvdeMetni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26" w:rsidRDefault="00324526">
    <w:pPr>
      <w:pStyle w:val="stbilgi"/>
    </w:pPr>
    <w:r>
      <w:rPr>
        <w:noProof/>
      </w:rPr>
      <mc:AlternateContent>
        <mc:Choice Requires="wps">
          <w:drawing>
            <wp:anchor distT="0" distB="0" distL="114300" distR="114300" simplePos="0" relativeHeight="251657728" behindDoc="0" locked="0" layoutInCell="0" allowOverlap="1" wp14:anchorId="35D65386" wp14:editId="7A4F0AF3">
              <wp:simplePos x="0" y="0"/>
              <wp:positionH relativeFrom="page">
                <wp:posOffset>7128510</wp:posOffset>
              </wp:positionH>
              <wp:positionV relativeFrom="margin">
                <wp:align>center</wp:align>
              </wp:positionV>
              <wp:extent cx="431800" cy="329565"/>
              <wp:effectExtent l="3810" t="0" r="254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4526" w:rsidRPr="00000CC6" w:rsidRDefault="00324526">
                          <w:pPr>
                            <w:pBdr>
                              <w:bottom w:val="single" w:sz="4" w:space="1" w:color="auto"/>
                            </w:pBdr>
                            <w:rPr>
                              <w:rFonts w:ascii="Calibri" w:hAnsi="Calibri"/>
                              <w:sz w:val="22"/>
                            </w:rPr>
                          </w:pPr>
                          <w:r w:rsidRPr="00000CC6">
                            <w:rPr>
                              <w:rFonts w:ascii="Calibri" w:hAnsi="Calibri"/>
                              <w:sz w:val="22"/>
                            </w:rPr>
                            <w:fldChar w:fldCharType="begin"/>
                          </w:r>
                          <w:r w:rsidRPr="00000CC6">
                            <w:rPr>
                              <w:rFonts w:ascii="Calibri" w:hAnsi="Calibri"/>
                              <w:sz w:val="22"/>
                            </w:rPr>
                            <w:instrText xml:space="preserve"> PAGE   \* MERGEFORMAT </w:instrText>
                          </w:r>
                          <w:r w:rsidRPr="00000CC6">
                            <w:rPr>
                              <w:rFonts w:ascii="Calibri" w:hAnsi="Calibri"/>
                              <w:sz w:val="22"/>
                            </w:rPr>
                            <w:fldChar w:fldCharType="separate"/>
                          </w:r>
                          <w:r w:rsidR="005A2D22">
                            <w:rPr>
                              <w:rFonts w:ascii="Calibri" w:hAnsi="Calibri"/>
                              <w:noProof/>
                              <w:sz w:val="22"/>
                            </w:rPr>
                            <w:t>12</w:t>
                          </w:r>
                          <w:r w:rsidRPr="00000CC6">
                            <w:rPr>
                              <w:rFonts w:ascii="Calibri" w:hAnsi="Calibri"/>
                              <w:sz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9" style="position:absolute;margin-left:561.3pt;margin-top:0;width:34pt;height:25.95pt;z-index:251657728;visibility:visible;mso-wrap-style:square;mso-width-percent:0;mso-height-percent:0;mso-wrap-distance-left:9pt;mso-wrap-distance-top:0;mso-wrap-distance-right:9pt;mso-wrap-distance-bottom:0;mso-position-horizontal:absolute;mso-position-horizontal-relative:page;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" o:allowincell="f" stroked="f">
              <v:textbox>
                <w:txbxContent>
                  <w:p w:rsidR="00324526" w:rsidRPr="00000CC6" w:rsidRDefault="00324526">
                    <w:pPr>
                      <w:pBdr>
                        <w:bottom w:val="single" w:sz="4" w:space="1" w:color="auto"/>
                      </w:pBdr>
                      <w:rPr>
                        <w:rFonts w:ascii="Calibri" w:hAnsi="Calibri"/>
                        <w:sz w:val="22"/>
                      </w:rPr>
                    </w:pPr>
                    <w:r w:rsidRPr="00000CC6">
                      <w:rPr>
                        <w:rFonts w:ascii="Calibri" w:hAnsi="Calibri"/>
                        <w:sz w:val="22"/>
                      </w:rPr>
                      <w:fldChar w:fldCharType="begin"/>
                    </w:r>
                    <w:r w:rsidRPr="00000CC6">
                      <w:rPr>
                        <w:rFonts w:ascii="Calibri" w:hAnsi="Calibri"/>
                        <w:sz w:val="22"/>
                      </w:rPr>
                      <w:instrText xml:space="preserve"> PAGE   \* MERGEFORMAT </w:instrText>
                    </w:r>
                    <w:r w:rsidRPr="00000CC6">
                      <w:rPr>
                        <w:rFonts w:ascii="Calibri" w:hAnsi="Calibri"/>
                        <w:sz w:val="22"/>
                      </w:rPr>
                      <w:fldChar w:fldCharType="separate"/>
                    </w:r>
                    <w:r w:rsidR="005A2D22">
                      <w:rPr>
                        <w:rFonts w:ascii="Calibri" w:hAnsi="Calibri"/>
                        <w:noProof/>
                        <w:sz w:val="22"/>
                      </w:rPr>
                      <w:t>12</w:t>
                    </w:r>
                    <w:r w:rsidRPr="00000CC6">
                      <w:rPr>
                        <w:rFonts w:ascii="Calibri" w:hAnsi="Calibri"/>
                        <w:sz w:val="22"/>
                      </w:rPr>
                      <w:fldChar w:fldCharType="end"/>
                    </w:r>
                  </w:p>
                </w:txbxContent>
              </v:textbox>
              <w10:wrap anchorx="page"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1428"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rPr>
    </w:lvl>
  </w:abstractNum>
  <w:abstractNum w:abstractNumId="2">
    <w:nsid w:val="00000008"/>
    <w:multiLevelType w:val="singleLevel"/>
    <w:tmpl w:val="00000008"/>
    <w:name w:val="WW8Num8"/>
    <w:lvl w:ilvl="0">
      <w:start w:val="1"/>
      <w:numFmt w:val="bullet"/>
      <w:lvlText w:val=""/>
      <w:lvlJc w:val="left"/>
      <w:pPr>
        <w:tabs>
          <w:tab w:val="num" w:pos="0"/>
        </w:tabs>
        <w:ind w:left="1428" w:hanging="360"/>
      </w:pPr>
      <w:rPr>
        <w:rFonts w:ascii="Symbol" w:hAnsi="Symbol"/>
      </w:rPr>
    </w:lvl>
  </w:abstractNum>
  <w:abstractNum w:abstractNumId="3">
    <w:nsid w:val="0000000A"/>
    <w:multiLevelType w:val="singleLevel"/>
    <w:tmpl w:val="0000000A"/>
    <w:name w:val="WW8Num10"/>
    <w:lvl w:ilvl="0">
      <w:start w:val="1"/>
      <w:numFmt w:val="bullet"/>
      <w:lvlText w:val=""/>
      <w:lvlJc w:val="left"/>
      <w:pPr>
        <w:tabs>
          <w:tab w:val="num" w:pos="0"/>
        </w:tabs>
        <w:ind w:left="1428" w:hanging="360"/>
      </w:pPr>
      <w:rPr>
        <w:rFonts w:ascii="Symbol" w:hAnsi="Symbol"/>
      </w:rPr>
    </w:lvl>
  </w:abstractNum>
  <w:abstractNum w:abstractNumId="4">
    <w:nsid w:val="05AC367F"/>
    <w:multiLevelType w:val="multilevel"/>
    <w:tmpl w:val="26B66BAE"/>
    <w:lvl w:ilvl="0">
      <w:start w:val="1"/>
      <w:numFmt w:val="decimal"/>
      <w:lvlText w:val="%1."/>
      <w:lvlJc w:val="left"/>
      <w:pPr>
        <w:tabs>
          <w:tab w:val="num" w:pos="720"/>
        </w:tabs>
        <w:ind w:left="720" w:hanging="360"/>
      </w:pPr>
      <w:rPr>
        <w:rFonts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B764FE5"/>
    <w:multiLevelType w:val="hybridMultilevel"/>
    <w:tmpl w:val="7C0A1FC0"/>
    <w:lvl w:ilvl="0" w:tplc="041F000B">
      <w:start w:val="1"/>
      <w:numFmt w:val="bullet"/>
      <w:lvlText w:val=""/>
      <w:lvlJc w:val="left"/>
      <w:pPr>
        <w:tabs>
          <w:tab w:val="num" w:pos="720"/>
        </w:tabs>
        <w:ind w:left="720" w:hanging="360"/>
      </w:pPr>
      <w:rPr>
        <w:rFonts w:ascii="Wingdings" w:hAnsi="Wingdings"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109F60DE"/>
    <w:multiLevelType w:val="hybridMultilevel"/>
    <w:tmpl w:val="E146DE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4095744"/>
    <w:multiLevelType w:val="hybridMultilevel"/>
    <w:tmpl w:val="DCCAC928"/>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nsid w:val="149F3DB6"/>
    <w:multiLevelType w:val="hybridMultilevel"/>
    <w:tmpl w:val="F85EBB56"/>
    <w:lvl w:ilvl="0" w:tplc="D932FC8C">
      <w:start w:val="1"/>
      <w:numFmt w:val="bullet"/>
      <w:lvlText w:val=""/>
      <w:lvlJc w:val="left"/>
      <w:pPr>
        <w:tabs>
          <w:tab w:val="num" w:pos="720"/>
        </w:tabs>
        <w:ind w:left="720" w:hanging="360"/>
      </w:pPr>
      <w:rPr>
        <w:rFonts w:ascii="Symbol" w:hAnsi="Symbol" w:hint="default"/>
        <w:b w:val="0"/>
        <w:i w:val="0"/>
        <w:color w:val="auto"/>
      </w:rPr>
    </w:lvl>
    <w:lvl w:ilvl="1" w:tplc="C4D8177C">
      <w:start w:val="17"/>
      <w:numFmt w:val="decimal"/>
      <w:lvlText w:val="%2."/>
      <w:lvlJc w:val="left"/>
      <w:pPr>
        <w:tabs>
          <w:tab w:val="num" w:pos="1440"/>
        </w:tabs>
        <w:ind w:left="1440" w:hanging="360"/>
      </w:pPr>
      <w:rPr>
        <w:rFonts w:cs="Times New Roman" w:hint="default"/>
        <w:b/>
        <w:i w:val="0"/>
        <w:color w:val="auto"/>
      </w:rPr>
    </w:lvl>
    <w:lvl w:ilvl="2" w:tplc="D932FC8C">
      <w:start w:val="1"/>
      <w:numFmt w:val="bullet"/>
      <w:lvlText w:val=""/>
      <w:lvlJc w:val="left"/>
      <w:pPr>
        <w:tabs>
          <w:tab w:val="num" w:pos="2160"/>
        </w:tabs>
        <w:ind w:left="2160" w:hanging="360"/>
      </w:pPr>
      <w:rPr>
        <w:rFonts w:ascii="Symbol" w:hAnsi="Symbol" w:hint="default"/>
        <w:b w:val="0"/>
        <w:i w:val="0"/>
        <w:color w:val="auto"/>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1D7B207A"/>
    <w:multiLevelType w:val="multilevel"/>
    <w:tmpl w:val="5456C814"/>
    <w:lvl w:ilvl="0">
      <w:start w:val="1"/>
      <w:numFmt w:val="bullet"/>
      <w:lvlText w:val=""/>
      <w:lvlJc w:val="left"/>
      <w:pPr>
        <w:tabs>
          <w:tab w:val="num" w:pos="2220"/>
        </w:tabs>
        <w:ind w:left="2220" w:hanging="360"/>
      </w:pPr>
      <w:rPr>
        <w:rFonts w:ascii="Symbol" w:hAnsi="Symbol" w:hint="default"/>
        <w:b w:val="0"/>
        <w:i w:val="0"/>
        <w:color w:val="auto"/>
      </w:rPr>
    </w:lvl>
    <w:lvl w:ilvl="1">
      <w:start w:val="35"/>
      <w:numFmt w:val="decimal"/>
      <w:lvlText w:val="%2."/>
      <w:lvlJc w:val="left"/>
      <w:pPr>
        <w:tabs>
          <w:tab w:val="num" w:pos="2940"/>
        </w:tabs>
        <w:ind w:left="2940" w:hanging="360"/>
      </w:pPr>
      <w:rPr>
        <w:rFonts w:cs="Times New Roman" w:hint="default"/>
        <w:b/>
        <w:i w:val="0"/>
        <w:color w:val="auto"/>
      </w:rPr>
    </w:lvl>
    <w:lvl w:ilvl="2">
      <w:start w:val="1"/>
      <w:numFmt w:val="bullet"/>
      <w:lvlText w:val=""/>
      <w:lvlJc w:val="left"/>
      <w:pPr>
        <w:tabs>
          <w:tab w:val="num" w:pos="3660"/>
        </w:tabs>
        <w:ind w:left="3660" w:hanging="360"/>
      </w:pPr>
      <w:rPr>
        <w:rFonts w:ascii="Symbol" w:hAnsi="Symbol" w:hint="default"/>
        <w:b w:val="0"/>
        <w:i w:val="0"/>
        <w:color w:val="auto"/>
      </w:rPr>
    </w:lvl>
    <w:lvl w:ilvl="3">
      <w:start w:val="1"/>
      <w:numFmt w:val="bullet"/>
      <w:lvlText w:val=""/>
      <w:lvlJc w:val="left"/>
      <w:pPr>
        <w:tabs>
          <w:tab w:val="num" w:pos="4380"/>
        </w:tabs>
        <w:ind w:left="4380" w:hanging="360"/>
      </w:pPr>
      <w:rPr>
        <w:rFonts w:ascii="Symbol" w:hAnsi="Symbol" w:hint="default"/>
      </w:rPr>
    </w:lvl>
    <w:lvl w:ilvl="4">
      <w:start w:val="1"/>
      <w:numFmt w:val="bullet"/>
      <w:lvlText w:val="o"/>
      <w:lvlJc w:val="left"/>
      <w:pPr>
        <w:tabs>
          <w:tab w:val="num" w:pos="5100"/>
        </w:tabs>
        <w:ind w:left="5100" w:hanging="360"/>
      </w:pPr>
      <w:rPr>
        <w:rFonts w:ascii="Courier New" w:hAnsi="Courier New" w:hint="default"/>
      </w:rPr>
    </w:lvl>
    <w:lvl w:ilvl="5">
      <w:start w:val="1"/>
      <w:numFmt w:val="bullet"/>
      <w:lvlText w:val=""/>
      <w:lvlJc w:val="left"/>
      <w:pPr>
        <w:tabs>
          <w:tab w:val="num" w:pos="5820"/>
        </w:tabs>
        <w:ind w:left="5820" w:hanging="360"/>
      </w:pPr>
      <w:rPr>
        <w:rFonts w:ascii="Wingdings" w:hAnsi="Wingdings" w:hint="default"/>
      </w:rPr>
    </w:lvl>
    <w:lvl w:ilvl="6">
      <w:start w:val="1"/>
      <w:numFmt w:val="bullet"/>
      <w:lvlText w:val=""/>
      <w:lvlJc w:val="left"/>
      <w:pPr>
        <w:tabs>
          <w:tab w:val="num" w:pos="6540"/>
        </w:tabs>
        <w:ind w:left="6540" w:hanging="360"/>
      </w:pPr>
      <w:rPr>
        <w:rFonts w:ascii="Symbol" w:hAnsi="Symbol" w:hint="default"/>
      </w:rPr>
    </w:lvl>
    <w:lvl w:ilvl="7">
      <w:start w:val="1"/>
      <w:numFmt w:val="bullet"/>
      <w:lvlText w:val="o"/>
      <w:lvlJc w:val="left"/>
      <w:pPr>
        <w:tabs>
          <w:tab w:val="num" w:pos="7260"/>
        </w:tabs>
        <w:ind w:left="7260" w:hanging="360"/>
      </w:pPr>
      <w:rPr>
        <w:rFonts w:ascii="Courier New" w:hAnsi="Courier New" w:hint="default"/>
      </w:rPr>
    </w:lvl>
    <w:lvl w:ilvl="8">
      <w:start w:val="1"/>
      <w:numFmt w:val="bullet"/>
      <w:lvlText w:val=""/>
      <w:lvlJc w:val="left"/>
      <w:pPr>
        <w:tabs>
          <w:tab w:val="num" w:pos="7980"/>
        </w:tabs>
        <w:ind w:left="7980" w:hanging="360"/>
      </w:pPr>
      <w:rPr>
        <w:rFonts w:ascii="Wingdings" w:hAnsi="Wingdings" w:hint="default"/>
      </w:rPr>
    </w:lvl>
  </w:abstractNum>
  <w:abstractNum w:abstractNumId="10">
    <w:nsid w:val="1DB25A67"/>
    <w:multiLevelType w:val="multilevel"/>
    <w:tmpl w:val="30883B5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1F802C75"/>
    <w:multiLevelType w:val="multilevel"/>
    <w:tmpl w:val="B678907E"/>
    <w:lvl w:ilvl="0">
      <w:start w:val="1"/>
      <w:numFmt w:val="decimal"/>
      <w:lvlText w:val="%1."/>
      <w:lvlJc w:val="left"/>
      <w:pPr>
        <w:tabs>
          <w:tab w:val="num" w:pos="1440"/>
        </w:tabs>
        <w:ind w:left="1440" w:hanging="360"/>
      </w:pPr>
      <w:rPr>
        <w:rFonts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65C1FB1"/>
    <w:multiLevelType w:val="hybridMultilevel"/>
    <w:tmpl w:val="3EC47446"/>
    <w:lvl w:ilvl="0" w:tplc="9DC4F484">
      <w:start w:val="17"/>
      <w:numFmt w:val="decimal"/>
      <w:lvlText w:val="%1."/>
      <w:lvlJc w:val="left"/>
      <w:pPr>
        <w:tabs>
          <w:tab w:val="num" w:pos="1440"/>
        </w:tabs>
        <w:ind w:left="1440" w:hanging="360"/>
      </w:pPr>
      <w:rPr>
        <w:rFonts w:cs="Times New Roman" w:hint="default"/>
        <w:b w:val="0"/>
        <w:i w:val="0"/>
        <w:color w:val="auto"/>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3">
    <w:nsid w:val="384621B3"/>
    <w:multiLevelType w:val="hybridMultilevel"/>
    <w:tmpl w:val="36501D34"/>
    <w:lvl w:ilvl="0" w:tplc="D932FC8C">
      <w:start w:val="1"/>
      <w:numFmt w:val="bullet"/>
      <w:lvlText w:val=""/>
      <w:lvlJc w:val="left"/>
      <w:pPr>
        <w:tabs>
          <w:tab w:val="num" w:pos="2220"/>
        </w:tabs>
        <w:ind w:left="2220" w:hanging="360"/>
      </w:pPr>
      <w:rPr>
        <w:rFonts w:ascii="Symbol" w:hAnsi="Symbol" w:hint="default"/>
        <w:b w:val="0"/>
        <w:i w:val="0"/>
        <w:color w:val="auto"/>
      </w:rPr>
    </w:lvl>
    <w:lvl w:ilvl="1" w:tplc="D1762A54">
      <w:start w:val="1"/>
      <w:numFmt w:val="decimal"/>
      <w:lvlText w:val="%2."/>
      <w:lvlJc w:val="left"/>
      <w:pPr>
        <w:tabs>
          <w:tab w:val="num" w:pos="2940"/>
        </w:tabs>
        <w:ind w:left="2940" w:hanging="360"/>
      </w:pPr>
      <w:rPr>
        <w:rFonts w:cs="Times New Roman" w:hint="default"/>
        <w:b w:val="0"/>
        <w:i w:val="0"/>
        <w:color w:val="auto"/>
      </w:rPr>
    </w:lvl>
    <w:lvl w:ilvl="2" w:tplc="D932FC8C">
      <w:start w:val="1"/>
      <w:numFmt w:val="bullet"/>
      <w:lvlText w:val=""/>
      <w:lvlJc w:val="left"/>
      <w:pPr>
        <w:tabs>
          <w:tab w:val="num" w:pos="3660"/>
        </w:tabs>
        <w:ind w:left="3660" w:hanging="360"/>
      </w:pPr>
      <w:rPr>
        <w:rFonts w:ascii="Symbol" w:hAnsi="Symbol" w:hint="default"/>
        <w:b w:val="0"/>
        <w:i w:val="0"/>
        <w:color w:val="auto"/>
      </w:rPr>
    </w:lvl>
    <w:lvl w:ilvl="3" w:tplc="041F0001" w:tentative="1">
      <w:start w:val="1"/>
      <w:numFmt w:val="bullet"/>
      <w:lvlText w:val=""/>
      <w:lvlJc w:val="left"/>
      <w:pPr>
        <w:tabs>
          <w:tab w:val="num" w:pos="4380"/>
        </w:tabs>
        <w:ind w:left="4380" w:hanging="360"/>
      </w:pPr>
      <w:rPr>
        <w:rFonts w:ascii="Symbol" w:hAnsi="Symbol" w:hint="default"/>
      </w:rPr>
    </w:lvl>
    <w:lvl w:ilvl="4" w:tplc="041F0003" w:tentative="1">
      <w:start w:val="1"/>
      <w:numFmt w:val="bullet"/>
      <w:lvlText w:val="o"/>
      <w:lvlJc w:val="left"/>
      <w:pPr>
        <w:tabs>
          <w:tab w:val="num" w:pos="5100"/>
        </w:tabs>
        <w:ind w:left="5100" w:hanging="360"/>
      </w:pPr>
      <w:rPr>
        <w:rFonts w:ascii="Courier New" w:hAnsi="Courier New" w:hint="default"/>
      </w:rPr>
    </w:lvl>
    <w:lvl w:ilvl="5" w:tplc="041F0005" w:tentative="1">
      <w:start w:val="1"/>
      <w:numFmt w:val="bullet"/>
      <w:lvlText w:val=""/>
      <w:lvlJc w:val="left"/>
      <w:pPr>
        <w:tabs>
          <w:tab w:val="num" w:pos="5820"/>
        </w:tabs>
        <w:ind w:left="5820" w:hanging="360"/>
      </w:pPr>
      <w:rPr>
        <w:rFonts w:ascii="Wingdings" w:hAnsi="Wingdings" w:hint="default"/>
      </w:rPr>
    </w:lvl>
    <w:lvl w:ilvl="6" w:tplc="041F0001" w:tentative="1">
      <w:start w:val="1"/>
      <w:numFmt w:val="bullet"/>
      <w:lvlText w:val=""/>
      <w:lvlJc w:val="left"/>
      <w:pPr>
        <w:tabs>
          <w:tab w:val="num" w:pos="6540"/>
        </w:tabs>
        <w:ind w:left="6540" w:hanging="360"/>
      </w:pPr>
      <w:rPr>
        <w:rFonts w:ascii="Symbol" w:hAnsi="Symbol" w:hint="default"/>
      </w:rPr>
    </w:lvl>
    <w:lvl w:ilvl="7" w:tplc="041F0003" w:tentative="1">
      <w:start w:val="1"/>
      <w:numFmt w:val="bullet"/>
      <w:lvlText w:val="o"/>
      <w:lvlJc w:val="left"/>
      <w:pPr>
        <w:tabs>
          <w:tab w:val="num" w:pos="7260"/>
        </w:tabs>
        <w:ind w:left="7260" w:hanging="360"/>
      </w:pPr>
      <w:rPr>
        <w:rFonts w:ascii="Courier New" w:hAnsi="Courier New" w:hint="default"/>
      </w:rPr>
    </w:lvl>
    <w:lvl w:ilvl="8" w:tplc="041F0005" w:tentative="1">
      <w:start w:val="1"/>
      <w:numFmt w:val="bullet"/>
      <w:lvlText w:val=""/>
      <w:lvlJc w:val="left"/>
      <w:pPr>
        <w:tabs>
          <w:tab w:val="num" w:pos="7980"/>
        </w:tabs>
        <w:ind w:left="7980" w:hanging="360"/>
      </w:pPr>
      <w:rPr>
        <w:rFonts w:ascii="Wingdings" w:hAnsi="Wingdings" w:hint="default"/>
      </w:rPr>
    </w:lvl>
  </w:abstractNum>
  <w:abstractNum w:abstractNumId="14">
    <w:nsid w:val="3B4A5361"/>
    <w:multiLevelType w:val="hybridMultilevel"/>
    <w:tmpl w:val="DDD4A4FC"/>
    <w:lvl w:ilvl="0" w:tplc="57441E04">
      <w:start w:val="1"/>
      <w:numFmt w:val="decimal"/>
      <w:lvlText w:val="%1."/>
      <w:lvlJc w:val="left"/>
      <w:pPr>
        <w:ind w:left="1065" w:hanging="705"/>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5">
    <w:nsid w:val="4C233040"/>
    <w:multiLevelType w:val="hybridMultilevel"/>
    <w:tmpl w:val="7A8A99C6"/>
    <w:lvl w:ilvl="0" w:tplc="041F0017">
      <w:start w:val="1"/>
      <w:numFmt w:val="lowerLetter"/>
      <w:lvlText w:val="%1)"/>
      <w:lvlJc w:val="left"/>
      <w:pPr>
        <w:tabs>
          <w:tab w:val="num" w:pos="1080"/>
        </w:tabs>
        <w:ind w:left="1080" w:hanging="360"/>
      </w:pPr>
      <w:rPr>
        <w:rFonts w:cs="Times New Roman"/>
      </w:rPr>
    </w:lvl>
    <w:lvl w:ilvl="1" w:tplc="041F000F">
      <w:start w:val="1"/>
      <w:numFmt w:val="decimal"/>
      <w:lvlText w:val="%2."/>
      <w:lvlJc w:val="left"/>
      <w:pPr>
        <w:tabs>
          <w:tab w:val="num" w:pos="1800"/>
        </w:tabs>
        <w:ind w:left="1800" w:hanging="360"/>
      </w:pPr>
      <w:rPr>
        <w:rFonts w:cs="Times New Roman"/>
      </w:rPr>
    </w:lvl>
    <w:lvl w:ilvl="2" w:tplc="041F001B" w:tentative="1">
      <w:start w:val="1"/>
      <w:numFmt w:val="lowerRoman"/>
      <w:lvlText w:val="%3."/>
      <w:lvlJc w:val="right"/>
      <w:pPr>
        <w:tabs>
          <w:tab w:val="num" w:pos="2520"/>
        </w:tabs>
        <w:ind w:left="2520" w:hanging="180"/>
      </w:pPr>
      <w:rPr>
        <w:rFonts w:cs="Times New Roman"/>
      </w:rPr>
    </w:lvl>
    <w:lvl w:ilvl="3" w:tplc="041F000F" w:tentative="1">
      <w:start w:val="1"/>
      <w:numFmt w:val="decimal"/>
      <w:lvlText w:val="%4."/>
      <w:lvlJc w:val="left"/>
      <w:pPr>
        <w:tabs>
          <w:tab w:val="num" w:pos="3240"/>
        </w:tabs>
        <w:ind w:left="3240" w:hanging="360"/>
      </w:pPr>
      <w:rPr>
        <w:rFonts w:cs="Times New Roman"/>
      </w:rPr>
    </w:lvl>
    <w:lvl w:ilvl="4" w:tplc="041F0019" w:tentative="1">
      <w:start w:val="1"/>
      <w:numFmt w:val="lowerLetter"/>
      <w:lvlText w:val="%5."/>
      <w:lvlJc w:val="left"/>
      <w:pPr>
        <w:tabs>
          <w:tab w:val="num" w:pos="3960"/>
        </w:tabs>
        <w:ind w:left="3960" w:hanging="360"/>
      </w:pPr>
      <w:rPr>
        <w:rFonts w:cs="Times New Roman"/>
      </w:rPr>
    </w:lvl>
    <w:lvl w:ilvl="5" w:tplc="041F001B" w:tentative="1">
      <w:start w:val="1"/>
      <w:numFmt w:val="lowerRoman"/>
      <w:lvlText w:val="%6."/>
      <w:lvlJc w:val="right"/>
      <w:pPr>
        <w:tabs>
          <w:tab w:val="num" w:pos="4680"/>
        </w:tabs>
        <w:ind w:left="4680" w:hanging="180"/>
      </w:pPr>
      <w:rPr>
        <w:rFonts w:cs="Times New Roman"/>
      </w:rPr>
    </w:lvl>
    <w:lvl w:ilvl="6" w:tplc="041F000F" w:tentative="1">
      <w:start w:val="1"/>
      <w:numFmt w:val="decimal"/>
      <w:lvlText w:val="%7."/>
      <w:lvlJc w:val="left"/>
      <w:pPr>
        <w:tabs>
          <w:tab w:val="num" w:pos="5400"/>
        </w:tabs>
        <w:ind w:left="5400" w:hanging="360"/>
      </w:pPr>
      <w:rPr>
        <w:rFonts w:cs="Times New Roman"/>
      </w:rPr>
    </w:lvl>
    <w:lvl w:ilvl="7" w:tplc="041F0019" w:tentative="1">
      <w:start w:val="1"/>
      <w:numFmt w:val="lowerLetter"/>
      <w:lvlText w:val="%8."/>
      <w:lvlJc w:val="left"/>
      <w:pPr>
        <w:tabs>
          <w:tab w:val="num" w:pos="6120"/>
        </w:tabs>
        <w:ind w:left="6120" w:hanging="360"/>
      </w:pPr>
      <w:rPr>
        <w:rFonts w:cs="Times New Roman"/>
      </w:rPr>
    </w:lvl>
    <w:lvl w:ilvl="8" w:tplc="041F001B" w:tentative="1">
      <w:start w:val="1"/>
      <w:numFmt w:val="lowerRoman"/>
      <w:lvlText w:val="%9."/>
      <w:lvlJc w:val="right"/>
      <w:pPr>
        <w:tabs>
          <w:tab w:val="num" w:pos="6840"/>
        </w:tabs>
        <w:ind w:left="6840" w:hanging="180"/>
      </w:pPr>
      <w:rPr>
        <w:rFonts w:cs="Times New Roman"/>
      </w:rPr>
    </w:lvl>
  </w:abstractNum>
  <w:abstractNum w:abstractNumId="16">
    <w:nsid w:val="4E8D3590"/>
    <w:multiLevelType w:val="hybridMultilevel"/>
    <w:tmpl w:val="0FB850E8"/>
    <w:lvl w:ilvl="0" w:tplc="D932FC8C">
      <w:start w:val="1"/>
      <w:numFmt w:val="bullet"/>
      <w:lvlText w:val=""/>
      <w:lvlJc w:val="left"/>
      <w:pPr>
        <w:tabs>
          <w:tab w:val="num" w:pos="720"/>
        </w:tabs>
        <w:ind w:left="720" w:hanging="360"/>
      </w:pPr>
      <w:rPr>
        <w:rFonts w:ascii="Symbol" w:hAnsi="Symbol" w:hint="default"/>
        <w:b w:val="0"/>
        <w:i w:val="0"/>
        <w:color w:val="auto"/>
      </w:rPr>
    </w:lvl>
    <w:lvl w:ilvl="1" w:tplc="91BEA46C">
      <w:start w:val="4"/>
      <w:numFmt w:val="decimal"/>
      <w:lvlText w:val="%2."/>
      <w:lvlJc w:val="left"/>
      <w:pPr>
        <w:tabs>
          <w:tab w:val="num" w:pos="1440"/>
        </w:tabs>
        <w:ind w:left="1440" w:hanging="360"/>
      </w:pPr>
      <w:rPr>
        <w:rFonts w:cs="Times New Roman" w:hint="default"/>
        <w:b/>
        <w:i w:val="0"/>
        <w:color w:val="auto"/>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7">
    <w:nsid w:val="517F2F4D"/>
    <w:multiLevelType w:val="hybridMultilevel"/>
    <w:tmpl w:val="CE9CDC30"/>
    <w:lvl w:ilvl="0" w:tplc="25D23B16">
      <w:start w:val="1"/>
      <w:numFmt w:val="decimal"/>
      <w:lvlText w:val="%1."/>
      <w:lvlJc w:val="left"/>
      <w:pPr>
        <w:tabs>
          <w:tab w:val="num" w:pos="720"/>
        </w:tabs>
        <w:ind w:left="720" w:hanging="360"/>
      </w:pPr>
      <w:rPr>
        <w:rFonts w:cs="Times New Roman" w:hint="default"/>
        <w:b w:val="0"/>
        <w:i w:val="0"/>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8">
    <w:nsid w:val="53B81154"/>
    <w:multiLevelType w:val="hybridMultilevel"/>
    <w:tmpl w:val="FAEA9D6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53E010DC"/>
    <w:multiLevelType w:val="hybridMultilevel"/>
    <w:tmpl w:val="59766D40"/>
    <w:lvl w:ilvl="0" w:tplc="D932FC8C">
      <w:start w:val="1"/>
      <w:numFmt w:val="bullet"/>
      <w:lvlText w:val=""/>
      <w:lvlJc w:val="left"/>
      <w:pPr>
        <w:tabs>
          <w:tab w:val="num" w:pos="1440"/>
        </w:tabs>
        <w:ind w:left="1440" w:hanging="360"/>
      </w:pPr>
      <w:rPr>
        <w:rFonts w:ascii="Symbol" w:hAnsi="Symbol" w:hint="default"/>
        <w:b w:val="0"/>
        <w:i w:val="0"/>
        <w:color w:val="auto"/>
      </w:rPr>
    </w:lvl>
    <w:lvl w:ilvl="1" w:tplc="4D726882">
      <w:start w:val="1"/>
      <w:numFmt w:val="decimal"/>
      <w:lvlText w:val="%2."/>
      <w:lvlJc w:val="left"/>
      <w:pPr>
        <w:tabs>
          <w:tab w:val="num" w:pos="1440"/>
        </w:tabs>
        <w:ind w:left="1440" w:hanging="360"/>
      </w:pPr>
      <w:rPr>
        <w:rFonts w:cs="Times New Roman" w:hint="default"/>
        <w:b w:val="0"/>
        <w:i w:val="0"/>
        <w:color w:val="auto"/>
      </w:rPr>
    </w:lvl>
    <w:lvl w:ilvl="2" w:tplc="D932FC8C">
      <w:start w:val="1"/>
      <w:numFmt w:val="bullet"/>
      <w:lvlText w:val=""/>
      <w:lvlJc w:val="left"/>
      <w:pPr>
        <w:tabs>
          <w:tab w:val="num" w:pos="2340"/>
        </w:tabs>
        <w:ind w:left="2340" w:hanging="360"/>
      </w:pPr>
      <w:rPr>
        <w:rFonts w:ascii="Symbol" w:hAnsi="Symbol" w:hint="default"/>
        <w:b w:val="0"/>
        <w:i w:val="0"/>
        <w:color w:val="auto"/>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0">
    <w:nsid w:val="5BE355E7"/>
    <w:multiLevelType w:val="hybridMultilevel"/>
    <w:tmpl w:val="DBD61A04"/>
    <w:lvl w:ilvl="0" w:tplc="0ED0A7E0">
      <w:start w:val="9"/>
      <w:numFmt w:val="decimal"/>
      <w:lvlText w:val="%1)"/>
      <w:lvlJc w:val="left"/>
      <w:pPr>
        <w:tabs>
          <w:tab w:val="num" w:pos="780"/>
        </w:tabs>
        <w:ind w:left="780" w:hanging="360"/>
      </w:pPr>
      <w:rPr>
        <w:rFonts w:cs="Times New Roman" w:hint="default"/>
        <w:b/>
      </w:rPr>
    </w:lvl>
    <w:lvl w:ilvl="1" w:tplc="041F0019" w:tentative="1">
      <w:start w:val="1"/>
      <w:numFmt w:val="lowerLetter"/>
      <w:lvlText w:val="%2."/>
      <w:lvlJc w:val="left"/>
      <w:pPr>
        <w:tabs>
          <w:tab w:val="num" w:pos="1500"/>
        </w:tabs>
        <w:ind w:left="1500" w:hanging="360"/>
      </w:pPr>
      <w:rPr>
        <w:rFonts w:cs="Times New Roman"/>
      </w:rPr>
    </w:lvl>
    <w:lvl w:ilvl="2" w:tplc="041F0017">
      <w:start w:val="1"/>
      <w:numFmt w:val="lowerLetter"/>
      <w:lvlText w:val="%3)"/>
      <w:lvlJc w:val="left"/>
      <w:pPr>
        <w:tabs>
          <w:tab w:val="num" w:pos="2400"/>
        </w:tabs>
        <w:ind w:left="2400" w:hanging="360"/>
      </w:pPr>
      <w:rPr>
        <w:rFonts w:cs="Times New Roman"/>
      </w:rPr>
    </w:lvl>
    <w:lvl w:ilvl="3" w:tplc="041F000F">
      <w:start w:val="1"/>
      <w:numFmt w:val="decimal"/>
      <w:lvlText w:val="%4."/>
      <w:lvlJc w:val="left"/>
      <w:pPr>
        <w:tabs>
          <w:tab w:val="num" w:pos="2940"/>
        </w:tabs>
        <w:ind w:left="2940" w:hanging="360"/>
      </w:pPr>
      <w:rPr>
        <w:rFonts w:cs="Times New Roman"/>
      </w:rPr>
    </w:lvl>
    <w:lvl w:ilvl="4" w:tplc="041F0019" w:tentative="1">
      <w:start w:val="1"/>
      <w:numFmt w:val="lowerLetter"/>
      <w:lvlText w:val="%5."/>
      <w:lvlJc w:val="left"/>
      <w:pPr>
        <w:tabs>
          <w:tab w:val="num" w:pos="3660"/>
        </w:tabs>
        <w:ind w:left="3660" w:hanging="360"/>
      </w:pPr>
      <w:rPr>
        <w:rFonts w:cs="Times New Roman"/>
      </w:rPr>
    </w:lvl>
    <w:lvl w:ilvl="5" w:tplc="041F001B" w:tentative="1">
      <w:start w:val="1"/>
      <w:numFmt w:val="lowerRoman"/>
      <w:lvlText w:val="%6."/>
      <w:lvlJc w:val="right"/>
      <w:pPr>
        <w:tabs>
          <w:tab w:val="num" w:pos="4380"/>
        </w:tabs>
        <w:ind w:left="4380" w:hanging="180"/>
      </w:pPr>
      <w:rPr>
        <w:rFonts w:cs="Times New Roman"/>
      </w:rPr>
    </w:lvl>
    <w:lvl w:ilvl="6" w:tplc="041F000F" w:tentative="1">
      <w:start w:val="1"/>
      <w:numFmt w:val="decimal"/>
      <w:lvlText w:val="%7."/>
      <w:lvlJc w:val="left"/>
      <w:pPr>
        <w:tabs>
          <w:tab w:val="num" w:pos="5100"/>
        </w:tabs>
        <w:ind w:left="5100" w:hanging="360"/>
      </w:pPr>
      <w:rPr>
        <w:rFonts w:cs="Times New Roman"/>
      </w:rPr>
    </w:lvl>
    <w:lvl w:ilvl="7" w:tplc="041F0019" w:tentative="1">
      <w:start w:val="1"/>
      <w:numFmt w:val="lowerLetter"/>
      <w:lvlText w:val="%8."/>
      <w:lvlJc w:val="left"/>
      <w:pPr>
        <w:tabs>
          <w:tab w:val="num" w:pos="5820"/>
        </w:tabs>
        <w:ind w:left="5820" w:hanging="360"/>
      </w:pPr>
      <w:rPr>
        <w:rFonts w:cs="Times New Roman"/>
      </w:rPr>
    </w:lvl>
    <w:lvl w:ilvl="8" w:tplc="041F001B" w:tentative="1">
      <w:start w:val="1"/>
      <w:numFmt w:val="lowerRoman"/>
      <w:lvlText w:val="%9."/>
      <w:lvlJc w:val="right"/>
      <w:pPr>
        <w:tabs>
          <w:tab w:val="num" w:pos="6540"/>
        </w:tabs>
        <w:ind w:left="6540" w:hanging="180"/>
      </w:pPr>
      <w:rPr>
        <w:rFonts w:cs="Times New Roman"/>
      </w:rPr>
    </w:lvl>
  </w:abstractNum>
  <w:abstractNum w:abstractNumId="21">
    <w:nsid w:val="6310298E"/>
    <w:multiLevelType w:val="hybridMultilevel"/>
    <w:tmpl w:val="B678907E"/>
    <w:lvl w:ilvl="0" w:tplc="D2106338">
      <w:start w:val="1"/>
      <w:numFmt w:val="decimal"/>
      <w:lvlText w:val="%1."/>
      <w:lvlJc w:val="left"/>
      <w:pPr>
        <w:tabs>
          <w:tab w:val="num" w:pos="1440"/>
        </w:tabs>
        <w:ind w:left="1440" w:hanging="360"/>
      </w:pPr>
      <w:rPr>
        <w:rFonts w:cs="Times New Roman" w:hint="default"/>
        <w:b/>
        <w:i w:val="0"/>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2">
    <w:nsid w:val="6A1901CF"/>
    <w:multiLevelType w:val="hybridMultilevel"/>
    <w:tmpl w:val="4670B02C"/>
    <w:lvl w:ilvl="0" w:tplc="041F0019">
      <w:start w:val="1"/>
      <w:numFmt w:val="lowerLetter"/>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DED6495E">
      <w:start w:val="1"/>
      <w:numFmt w:val="lowerLetter"/>
      <w:lvlText w:val="%3)"/>
      <w:lvlJc w:val="left"/>
      <w:pPr>
        <w:tabs>
          <w:tab w:val="num" w:pos="2340"/>
        </w:tabs>
        <w:ind w:left="2340" w:hanging="360"/>
      </w:pPr>
      <w:rPr>
        <w:rFonts w:cs="Times New Roman" w:hint="default"/>
      </w:rPr>
    </w:lvl>
    <w:lvl w:ilvl="3" w:tplc="25FC82E2">
      <w:start w:val="1"/>
      <w:numFmt w:val="decimal"/>
      <w:lvlText w:val="%4)"/>
      <w:lvlJc w:val="left"/>
      <w:pPr>
        <w:tabs>
          <w:tab w:val="num" w:pos="2880"/>
        </w:tabs>
        <w:ind w:left="2880" w:hanging="360"/>
      </w:pPr>
      <w:rPr>
        <w:rFonts w:cs="Times New Roman" w:hint="default"/>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3">
    <w:nsid w:val="7001306B"/>
    <w:multiLevelType w:val="multilevel"/>
    <w:tmpl w:val="671E6D9C"/>
    <w:lvl w:ilvl="0">
      <w:start w:val="1"/>
      <w:numFmt w:val="bullet"/>
      <w:lvlText w:val=""/>
      <w:lvlJc w:val="left"/>
      <w:pPr>
        <w:tabs>
          <w:tab w:val="num" w:pos="1440"/>
        </w:tabs>
        <w:ind w:left="1440" w:hanging="360"/>
      </w:pPr>
      <w:rPr>
        <w:rFonts w:ascii="Symbol" w:hAnsi="Symbol" w:hint="default"/>
        <w:b w:val="0"/>
        <w:i w:val="0"/>
        <w:color w:val="auto"/>
      </w:rPr>
    </w:lvl>
    <w:lvl w:ilvl="1">
      <w:start w:val="5"/>
      <w:numFmt w:val="decimal"/>
      <w:lvlText w:val="%2."/>
      <w:lvlJc w:val="left"/>
      <w:pPr>
        <w:tabs>
          <w:tab w:val="num" w:pos="1440"/>
        </w:tabs>
        <w:ind w:left="1440" w:hanging="360"/>
      </w:pPr>
      <w:rPr>
        <w:rFonts w:cs="Times New Roman" w:hint="default"/>
        <w:b/>
        <w:i w:val="0"/>
        <w:color w:val="auto"/>
      </w:rPr>
    </w:lvl>
    <w:lvl w:ilvl="2">
      <w:start w:val="1"/>
      <w:numFmt w:val="bullet"/>
      <w:lvlText w:val=""/>
      <w:lvlJc w:val="left"/>
      <w:pPr>
        <w:tabs>
          <w:tab w:val="num" w:pos="2340"/>
        </w:tabs>
        <w:ind w:left="2340" w:hanging="360"/>
      </w:pPr>
      <w:rPr>
        <w:rFonts w:ascii="Symbol" w:hAnsi="Symbol" w:hint="default"/>
        <w:b w:val="0"/>
        <w:i w:val="0"/>
        <w:color w:val="auto"/>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08B524B"/>
    <w:multiLevelType w:val="hybridMultilevel"/>
    <w:tmpl w:val="7B54B35C"/>
    <w:lvl w:ilvl="0" w:tplc="4C083B52">
      <w:start w:val="1"/>
      <w:numFmt w:val="decimal"/>
      <w:lvlText w:val="%1."/>
      <w:lvlJc w:val="left"/>
      <w:pPr>
        <w:tabs>
          <w:tab w:val="num" w:pos="720"/>
        </w:tabs>
        <w:ind w:left="720" w:hanging="360"/>
      </w:pPr>
      <w:rPr>
        <w:rFonts w:cs="Times New Roman" w:hint="default"/>
        <w:b w:val="0"/>
        <w:i w:val="0"/>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5">
    <w:nsid w:val="711D26FA"/>
    <w:multiLevelType w:val="hybridMultilevel"/>
    <w:tmpl w:val="BE4C0D2E"/>
    <w:lvl w:ilvl="0" w:tplc="4796B788">
      <w:start w:val="1"/>
      <w:numFmt w:val="decimal"/>
      <w:lvlText w:val="%1)"/>
      <w:lvlJc w:val="left"/>
      <w:pPr>
        <w:tabs>
          <w:tab w:val="num" w:pos="720"/>
        </w:tabs>
        <w:ind w:left="720" w:hanging="360"/>
      </w:pPr>
      <w:rPr>
        <w:rFonts w:cs="Times New Roman" w:hint="default"/>
        <w:b/>
      </w:rPr>
    </w:lvl>
    <w:lvl w:ilvl="1" w:tplc="00DAE74C">
      <w:start w:val="1"/>
      <w:numFmt w:val="lowerLetter"/>
      <w:lvlText w:val="%2)"/>
      <w:lvlJc w:val="left"/>
      <w:pPr>
        <w:tabs>
          <w:tab w:val="num" w:pos="1440"/>
        </w:tabs>
        <w:ind w:left="1440" w:hanging="360"/>
      </w:pPr>
      <w:rPr>
        <w:rFonts w:cs="Times New Roman" w:hint="default"/>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6">
    <w:nsid w:val="75AE71A2"/>
    <w:multiLevelType w:val="multilevel"/>
    <w:tmpl w:val="F85EBB56"/>
    <w:lvl w:ilvl="0">
      <w:start w:val="1"/>
      <w:numFmt w:val="bullet"/>
      <w:lvlText w:val=""/>
      <w:lvlJc w:val="left"/>
      <w:pPr>
        <w:tabs>
          <w:tab w:val="num" w:pos="720"/>
        </w:tabs>
        <w:ind w:left="720" w:hanging="360"/>
      </w:pPr>
      <w:rPr>
        <w:rFonts w:ascii="Symbol" w:hAnsi="Symbol" w:hint="default"/>
        <w:b w:val="0"/>
        <w:i w:val="0"/>
        <w:color w:val="auto"/>
      </w:rPr>
    </w:lvl>
    <w:lvl w:ilvl="1">
      <w:start w:val="17"/>
      <w:numFmt w:val="decimal"/>
      <w:lvlText w:val="%2."/>
      <w:lvlJc w:val="left"/>
      <w:pPr>
        <w:tabs>
          <w:tab w:val="num" w:pos="1440"/>
        </w:tabs>
        <w:ind w:left="1440" w:hanging="360"/>
      </w:pPr>
      <w:rPr>
        <w:rFonts w:cs="Times New Roman" w:hint="default"/>
        <w:b/>
        <w:i w:val="0"/>
        <w:color w:val="auto"/>
      </w:rPr>
    </w:lvl>
    <w:lvl w:ilvl="2">
      <w:start w:val="1"/>
      <w:numFmt w:val="bullet"/>
      <w:lvlText w:val=""/>
      <w:lvlJc w:val="left"/>
      <w:pPr>
        <w:tabs>
          <w:tab w:val="num" w:pos="2160"/>
        </w:tabs>
        <w:ind w:left="2160" w:hanging="360"/>
      </w:pPr>
      <w:rPr>
        <w:rFonts w:ascii="Symbol" w:hAnsi="Symbol" w:hint="default"/>
        <w:b w:val="0"/>
        <w:i w:val="0"/>
        <w:color w:val="auto"/>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EF8449E"/>
    <w:multiLevelType w:val="hybridMultilevel"/>
    <w:tmpl w:val="26B66BAE"/>
    <w:lvl w:ilvl="0" w:tplc="DD906618">
      <w:start w:val="1"/>
      <w:numFmt w:val="decimal"/>
      <w:lvlText w:val="%1."/>
      <w:lvlJc w:val="left"/>
      <w:pPr>
        <w:tabs>
          <w:tab w:val="num" w:pos="720"/>
        </w:tabs>
        <w:ind w:left="720" w:hanging="360"/>
      </w:pPr>
      <w:rPr>
        <w:rFonts w:cs="Times New Roman" w:hint="default"/>
        <w:b/>
        <w:i w:val="0"/>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8">
    <w:nsid w:val="7FEC5E5A"/>
    <w:multiLevelType w:val="hybridMultilevel"/>
    <w:tmpl w:val="8620037A"/>
    <w:lvl w:ilvl="0" w:tplc="041F000F">
      <w:start w:val="1"/>
      <w:numFmt w:val="decimal"/>
      <w:lvlText w:val="%1."/>
      <w:lvlJc w:val="left"/>
      <w:pPr>
        <w:tabs>
          <w:tab w:val="num" w:pos="720"/>
        </w:tabs>
        <w:ind w:left="720" w:hanging="360"/>
      </w:pPr>
      <w:rPr>
        <w:rFonts w:cs="Times New Roman"/>
      </w:rPr>
    </w:lvl>
    <w:lvl w:ilvl="1" w:tplc="B57000D4">
      <w:start w:val="5"/>
      <w:numFmt w:val="decimal"/>
      <w:lvlText w:val="%2)"/>
      <w:lvlJc w:val="left"/>
      <w:pPr>
        <w:tabs>
          <w:tab w:val="num" w:pos="1440"/>
        </w:tabs>
        <w:ind w:left="1440" w:hanging="360"/>
      </w:pPr>
      <w:rPr>
        <w:rFonts w:cs="Times New Roman" w:hint="default"/>
        <w:b/>
      </w:rPr>
    </w:lvl>
    <w:lvl w:ilvl="2" w:tplc="041F001B">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22"/>
  </w:num>
  <w:num w:numId="3">
    <w:abstractNumId w:val="15"/>
  </w:num>
  <w:num w:numId="4">
    <w:abstractNumId w:val="20"/>
  </w:num>
  <w:num w:numId="5">
    <w:abstractNumId w:val="28"/>
  </w:num>
  <w:num w:numId="6">
    <w:abstractNumId w:val="5"/>
  </w:num>
  <w:num w:numId="7">
    <w:abstractNumId w:val="18"/>
  </w:num>
  <w:num w:numId="8">
    <w:abstractNumId w:val="27"/>
  </w:num>
  <w:num w:numId="9">
    <w:abstractNumId w:val="16"/>
  </w:num>
  <w:num w:numId="10">
    <w:abstractNumId w:val="21"/>
  </w:num>
  <w:num w:numId="11">
    <w:abstractNumId w:val="19"/>
  </w:num>
  <w:num w:numId="12">
    <w:abstractNumId w:val="8"/>
  </w:num>
  <w:num w:numId="13">
    <w:abstractNumId w:val="13"/>
  </w:num>
  <w:num w:numId="14">
    <w:abstractNumId w:val="7"/>
  </w:num>
  <w:num w:numId="15">
    <w:abstractNumId w:val="10"/>
  </w:num>
  <w:num w:numId="16">
    <w:abstractNumId w:val="4"/>
  </w:num>
  <w:num w:numId="17">
    <w:abstractNumId w:val="24"/>
  </w:num>
  <w:num w:numId="18">
    <w:abstractNumId w:val="11"/>
  </w:num>
  <w:num w:numId="19">
    <w:abstractNumId w:val="17"/>
  </w:num>
  <w:num w:numId="20">
    <w:abstractNumId w:val="23"/>
  </w:num>
  <w:num w:numId="21">
    <w:abstractNumId w:val="26"/>
  </w:num>
  <w:num w:numId="22">
    <w:abstractNumId w:val="12"/>
  </w:num>
  <w:num w:numId="23">
    <w:abstractNumId w:val="9"/>
  </w:num>
  <w:num w:numId="24">
    <w:abstractNumId w:val="6"/>
  </w:num>
  <w:num w:numId="25">
    <w:abstractNumId w:val="14"/>
  </w:num>
  <w:num w:numId="26">
    <w:abstractNumId w:val="1"/>
  </w:num>
  <w:num w:numId="27">
    <w:abstractNumId w:val="2"/>
  </w:num>
  <w:num w:numId="28">
    <w:abstractNumId w:val="3"/>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16"/>
    <w:rsid w:val="00000CC6"/>
    <w:rsid w:val="00001723"/>
    <w:rsid w:val="000044C5"/>
    <w:rsid w:val="00005918"/>
    <w:rsid w:val="000115B0"/>
    <w:rsid w:val="00012B39"/>
    <w:rsid w:val="0001552F"/>
    <w:rsid w:val="00015557"/>
    <w:rsid w:val="000166CE"/>
    <w:rsid w:val="00024C50"/>
    <w:rsid w:val="00034036"/>
    <w:rsid w:val="00036325"/>
    <w:rsid w:val="00037405"/>
    <w:rsid w:val="00037F05"/>
    <w:rsid w:val="00040518"/>
    <w:rsid w:val="0004277D"/>
    <w:rsid w:val="00045F8C"/>
    <w:rsid w:val="00046119"/>
    <w:rsid w:val="000559B7"/>
    <w:rsid w:val="00060FFA"/>
    <w:rsid w:val="0006236C"/>
    <w:rsid w:val="0006318D"/>
    <w:rsid w:val="00067CA7"/>
    <w:rsid w:val="00071B9F"/>
    <w:rsid w:val="00071F5B"/>
    <w:rsid w:val="00072A8C"/>
    <w:rsid w:val="0007517A"/>
    <w:rsid w:val="00081BD0"/>
    <w:rsid w:val="000922F5"/>
    <w:rsid w:val="00094B48"/>
    <w:rsid w:val="000978EF"/>
    <w:rsid w:val="000A0ACD"/>
    <w:rsid w:val="000A21AD"/>
    <w:rsid w:val="000A3211"/>
    <w:rsid w:val="000A4999"/>
    <w:rsid w:val="000B200A"/>
    <w:rsid w:val="000B6064"/>
    <w:rsid w:val="000B6402"/>
    <w:rsid w:val="000B6CA3"/>
    <w:rsid w:val="000C212E"/>
    <w:rsid w:val="000C465E"/>
    <w:rsid w:val="000C5764"/>
    <w:rsid w:val="000C5B6F"/>
    <w:rsid w:val="000C61DB"/>
    <w:rsid w:val="000D037F"/>
    <w:rsid w:val="000D0843"/>
    <w:rsid w:val="000D1BCE"/>
    <w:rsid w:val="000D1F0E"/>
    <w:rsid w:val="000D2C53"/>
    <w:rsid w:val="000D7D84"/>
    <w:rsid w:val="000E02CC"/>
    <w:rsid w:val="000E25C6"/>
    <w:rsid w:val="000E3FC7"/>
    <w:rsid w:val="000E77B9"/>
    <w:rsid w:val="000F3DA9"/>
    <w:rsid w:val="000F5794"/>
    <w:rsid w:val="000F7CB0"/>
    <w:rsid w:val="0010031C"/>
    <w:rsid w:val="0010144A"/>
    <w:rsid w:val="00101632"/>
    <w:rsid w:val="00102361"/>
    <w:rsid w:val="001041D7"/>
    <w:rsid w:val="001043F5"/>
    <w:rsid w:val="00105CAC"/>
    <w:rsid w:val="00110054"/>
    <w:rsid w:val="001146B9"/>
    <w:rsid w:val="00120F81"/>
    <w:rsid w:val="00120FD8"/>
    <w:rsid w:val="001267F3"/>
    <w:rsid w:val="0013081A"/>
    <w:rsid w:val="00131880"/>
    <w:rsid w:val="0013208E"/>
    <w:rsid w:val="001350D2"/>
    <w:rsid w:val="00135C29"/>
    <w:rsid w:val="00140DF3"/>
    <w:rsid w:val="00141F3D"/>
    <w:rsid w:val="00143209"/>
    <w:rsid w:val="001432D7"/>
    <w:rsid w:val="00144805"/>
    <w:rsid w:val="001457B1"/>
    <w:rsid w:val="00147251"/>
    <w:rsid w:val="00152BBA"/>
    <w:rsid w:val="001549CB"/>
    <w:rsid w:val="00156157"/>
    <w:rsid w:val="00156B56"/>
    <w:rsid w:val="00157854"/>
    <w:rsid w:val="00157A7C"/>
    <w:rsid w:val="0016090A"/>
    <w:rsid w:val="00162BCB"/>
    <w:rsid w:val="0016470B"/>
    <w:rsid w:val="00165CEB"/>
    <w:rsid w:val="0016728B"/>
    <w:rsid w:val="00172564"/>
    <w:rsid w:val="00175951"/>
    <w:rsid w:val="00175E2F"/>
    <w:rsid w:val="00176FC9"/>
    <w:rsid w:val="00177EF9"/>
    <w:rsid w:val="00180370"/>
    <w:rsid w:val="001828A1"/>
    <w:rsid w:val="0018546C"/>
    <w:rsid w:val="00190985"/>
    <w:rsid w:val="001922C7"/>
    <w:rsid w:val="001928FF"/>
    <w:rsid w:val="00193658"/>
    <w:rsid w:val="00193F94"/>
    <w:rsid w:val="001A0AB5"/>
    <w:rsid w:val="001A2819"/>
    <w:rsid w:val="001A68AA"/>
    <w:rsid w:val="001B21B6"/>
    <w:rsid w:val="001B5AD5"/>
    <w:rsid w:val="001B5F8B"/>
    <w:rsid w:val="001B7C6F"/>
    <w:rsid w:val="001C1825"/>
    <w:rsid w:val="001D144B"/>
    <w:rsid w:val="001D1F48"/>
    <w:rsid w:val="001D470C"/>
    <w:rsid w:val="001D4901"/>
    <w:rsid w:val="001D7671"/>
    <w:rsid w:val="001E03F4"/>
    <w:rsid w:val="001E2C02"/>
    <w:rsid w:val="001E37D7"/>
    <w:rsid w:val="001E55B1"/>
    <w:rsid w:val="001E5CB1"/>
    <w:rsid w:val="001E7958"/>
    <w:rsid w:val="001F14B4"/>
    <w:rsid w:val="001F6D60"/>
    <w:rsid w:val="0020297B"/>
    <w:rsid w:val="00205072"/>
    <w:rsid w:val="00206FBA"/>
    <w:rsid w:val="00212EF0"/>
    <w:rsid w:val="00217C1D"/>
    <w:rsid w:val="002202DC"/>
    <w:rsid w:val="00226F92"/>
    <w:rsid w:val="0023169F"/>
    <w:rsid w:val="0023263F"/>
    <w:rsid w:val="00240BDF"/>
    <w:rsid w:val="00241102"/>
    <w:rsid w:val="00242EA0"/>
    <w:rsid w:val="0024465D"/>
    <w:rsid w:val="00252E9E"/>
    <w:rsid w:val="00255305"/>
    <w:rsid w:val="00255CC7"/>
    <w:rsid w:val="00256065"/>
    <w:rsid w:val="002611AE"/>
    <w:rsid w:val="0026434B"/>
    <w:rsid w:val="00265B0D"/>
    <w:rsid w:val="002722E4"/>
    <w:rsid w:val="00272950"/>
    <w:rsid w:val="002735CD"/>
    <w:rsid w:val="00274C88"/>
    <w:rsid w:val="00276C46"/>
    <w:rsid w:val="00284834"/>
    <w:rsid w:val="00287758"/>
    <w:rsid w:val="002909B3"/>
    <w:rsid w:val="002A04D1"/>
    <w:rsid w:val="002A3676"/>
    <w:rsid w:val="002A4890"/>
    <w:rsid w:val="002A5546"/>
    <w:rsid w:val="002C049D"/>
    <w:rsid w:val="002C0815"/>
    <w:rsid w:val="002C530D"/>
    <w:rsid w:val="002C57DE"/>
    <w:rsid w:val="002C70A3"/>
    <w:rsid w:val="002C789D"/>
    <w:rsid w:val="002D06A9"/>
    <w:rsid w:val="002D3B11"/>
    <w:rsid w:val="002D41C9"/>
    <w:rsid w:val="002D59C9"/>
    <w:rsid w:val="002D5BD2"/>
    <w:rsid w:val="002D747D"/>
    <w:rsid w:val="002D7530"/>
    <w:rsid w:val="002D78CD"/>
    <w:rsid w:val="002E099A"/>
    <w:rsid w:val="002E377D"/>
    <w:rsid w:val="002E4668"/>
    <w:rsid w:val="002E528D"/>
    <w:rsid w:val="002E6702"/>
    <w:rsid w:val="002F5E67"/>
    <w:rsid w:val="00305E4D"/>
    <w:rsid w:val="0030672E"/>
    <w:rsid w:val="003149CD"/>
    <w:rsid w:val="00315751"/>
    <w:rsid w:val="00322E7E"/>
    <w:rsid w:val="00324526"/>
    <w:rsid w:val="00324ECB"/>
    <w:rsid w:val="0032616E"/>
    <w:rsid w:val="0032719E"/>
    <w:rsid w:val="0033294B"/>
    <w:rsid w:val="0033398F"/>
    <w:rsid w:val="00337631"/>
    <w:rsid w:val="003376B6"/>
    <w:rsid w:val="0034366C"/>
    <w:rsid w:val="00345DC5"/>
    <w:rsid w:val="003519D2"/>
    <w:rsid w:val="0035273E"/>
    <w:rsid w:val="00355D73"/>
    <w:rsid w:val="00356F1A"/>
    <w:rsid w:val="003604CD"/>
    <w:rsid w:val="00360754"/>
    <w:rsid w:val="00361060"/>
    <w:rsid w:val="00361A5B"/>
    <w:rsid w:val="003628DE"/>
    <w:rsid w:val="003636F7"/>
    <w:rsid w:val="00364CEA"/>
    <w:rsid w:val="0036699A"/>
    <w:rsid w:val="0037181E"/>
    <w:rsid w:val="003731E3"/>
    <w:rsid w:val="003738EA"/>
    <w:rsid w:val="00373DC8"/>
    <w:rsid w:val="0037677D"/>
    <w:rsid w:val="0038041F"/>
    <w:rsid w:val="0038230D"/>
    <w:rsid w:val="00390650"/>
    <w:rsid w:val="00392A93"/>
    <w:rsid w:val="003931FF"/>
    <w:rsid w:val="003935FB"/>
    <w:rsid w:val="00394DBD"/>
    <w:rsid w:val="00396BA7"/>
    <w:rsid w:val="003A1B21"/>
    <w:rsid w:val="003A4A0F"/>
    <w:rsid w:val="003A6445"/>
    <w:rsid w:val="003A6A16"/>
    <w:rsid w:val="003A6E69"/>
    <w:rsid w:val="003B14D5"/>
    <w:rsid w:val="003B280E"/>
    <w:rsid w:val="003B342D"/>
    <w:rsid w:val="003C19F8"/>
    <w:rsid w:val="003C1C76"/>
    <w:rsid w:val="003C25E0"/>
    <w:rsid w:val="003C3BDD"/>
    <w:rsid w:val="003C518C"/>
    <w:rsid w:val="003C764E"/>
    <w:rsid w:val="003D0923"/>
    <w:rsid w:val="003D0B0B"/>
    <w:rsid w:val="003D169A"/>
    <w:rsid w:val="003D230D"/>
    <w:rsid w:val="003D53DE"/>
    <w:rsid w:val="003D779D"/>
    <w:rsid w:val="003D7BC8"/>
    <w:rsid w:val="003E29E5"/>
    <w:rsid w:val="003E4924"/>
    <w:rsid w:val="003E5067"/>
    <w:rsid w:val="003F2E42"/>
    <w:rsid w:val="003F3A62"/>
    <w:rsid w:val="003F4FE4"/>
    <w:rsid w:val="003F619F"/>
    <w:rsid w:val="003F687A"/>
    <w:rsid w:val="003F6FA5"/>
    <w:rsid w:val="00405DE5"/>
    <w:rsid w:val="004066BE"/>
    <w:rsid w:val="00407B23"/>
    <w:rsid w:val="004127BE"/>
    <w:rsid w:val="0041645E"/>
    <w:rsid w:val="00422D5A"/>
    <w:rsid w:val="00426C00"/>
    <w:rsid w:val="00431A41"/>
    <w:rsid w:val="004368EC"/>
    <w:rsid w:val="004459FE"/>
    <w:rsid w:val="004463E4"/>
    <w:rsid w:val="00446C89"/>
    <w:rsid w:val="00450356"/>
    <w:rsid w:val="004627A5"/>
    <w:rsid w:val="00463902"/>
    <w:rsid w:val="004703B3"/>
    <w:rsid w:val="00474CA5"/>
    <w:rsid w:val="00476224"/>
    <w:rsid w:val="004779DF"/>
    <w:rsid w:val="00480265"/>
    <w:rsid w:val="0048165E"/>
    <w:rsid w:val="004821C5"/>
    <w:rsid w:val="00482C80"/>
    <w:rsid w:val="00484B2D"/>
    <w:rsid w:val="004940C3"/>
    <w:rsid w:val="0049676A"/>
    <w:rsid w:val="004970B2"/>
    <w:rsid w:val="004A47C4"/>
    <w:rsid w:val="004A54A4"/>
    <w:rsid w:val="004A59BA"/>
    <w:rsid w:val="004A6436"/>
    <w:rsid w:val="004A664C"/>
    <w:rsid w:val="004B5D5B"/>
    <w:rsid w:val="004B685A"/>
    <w:rsid w:val="004C126B"/>
    <w:rsid w:val="004C7120"/>
    <w:rsid w:val="004D118D"/>
    <w:rsid w:val="004D3A99"/>
    <w:rsid w:val="004E204A"/>
    <w:rsid w:val="004F1D1B"/>
    <w:rsid w:val="004F2909"/>
    <w:rsid w:val="004F6C7E"/>
    <w:rsid w:val="004F7312"/>
    <w:rsid w:val="0050470A"/>
    <w:rsid w:val="00512507"/>
    <w:rsid w:val="00523AFE"/>
    <w:rsid w:val="00525EAF"/>
    <w:rsid w:val="00526DA3"/>
    <w:rsid w:val="00527439"/>
    <w:rsid w:val="00527D79"/>
    <w:rsid w:val="0053464A"/>
    <w:rsid w:val="00536536"/>
    <w:rsid w:val="00536719"/>
    <w:rsid w:val="005457A0"/>
    <w:rsid w:val="00546192"/>
    <w:rsid w:val="005503AA"/>
    <w:rsid w:val="00553AC4"/>
    <w:rsid w:val="005728F0"/>
    <w:rsid w:val="005749F7"/>
    <w:rsid w:val="0057671F"/>
    <w:rsid w:val="0058291B"/>
    <w:rsid w:val="00583048"/>
    <w:rsid w:val="00586301"/>
    <w:rsid w:val="00590CC5"/>
    <w:rsid w:val="00593741"/>
    <w:rsid w:val="00594637"/>
    <w:rsid w:val="00594F6E"/>
    <w:rsid w:val="00597D63"/>
    <w:rsid w:val="005A1FBE"/>
    <w:rsid w:val="005A2B22"/>
    <w:rsid w:val="005A2D22"/>
    <w:rsid w:val="005A6CB3"/>
    <w:rsid w:val="005B066C"/>
    <w:rsid w:val="005B2A9D"/>
    <w:rsid w:val="005B5A7F"/>
    <w:rsid w:val="005B73D8"/>
    <w:rsid w:val="005B7F0B"/>
    <w:rsid w:val="005C0063"/>
    <w:rsid w:val="005C02F5"/>
    <w:rsid w:val="005C10B7"/>
    <w:rsid w:val="005C1E2B"/>
    <w:rsid w:val="005D2010"/>
    <w:rsid w:val="005D569E"/>
    <w:rsid w:val="005E2292"/>
    <w:rsid w:val="005F1EDA"/>
    <w:rsid w:val="005F2295"/>
    <w:rsid w:val="005F3F82"/>
    <w:rsid w:val="005F4E4B"/>
    <w:rsid w:val="005F5E8E"/>
    <w:rsid w:val="005F6152"/>
    <w:rsid w:val="00600FC0"/>
    <w:rsid w:val="0060424E"/>
    <w:rsid w:val="0061170E"/>
    <w:rsid w:val="00612787"/>
    <w:rsid w:val="00612B1F"/>
    <w:rsid w:val="00613C25"/>
    <w:rsid w:val="0062152C"/>
    <w:rsid w:val="006242C0"/>
    <w:rsid w:val="00630A82"/>
    <w:rsid w:val="00632311"/>
    <w:rsid w:val="006324C9"/>
    <w:rsid w:val="00637AD5"/>
    <w:rsid w:val="006438A0"/>
    <w:rsid w:val="00645DC8"/>
    <w:rsid w:val="0065200C"/>
    <w:rsid w:val="006526D6"/>
    <w:rsid w:val="00653F12"/>
    <w:rsid w:val="00653FE6"/>
    <w:rsid w:val="00661BD4"/>
    <w:rsid w:val="00662C03"/>
    <w:rsid w:val="00663FD2"/>
    <w:rsid w:val="00666E1B"/>
    <w:rsid w:val="0066766C"/>
    <w:rsid w:val="006731A4"/>
    <w:rsid w:val="00677E0B"/>
    <w:rsid w:val="00683B18"/>
    <w:rsid w:val="00685090"/>
    <w:rsid w:val="00685C03"/>
    <w:rsid w:val="00686339"/>
    <w:rsid w:val="00687CB4"/>
    <w:rsid w:val="00690698"/>
    <w:rsid w:val="0069269C"/>
    <w:rsid w:val="00695984"/>
    <w:rsid w:val="006A2D36"/>
    <w:rsid w:val="006A6B4D"/>
    <w:rsid w:val="006B0D01"/>
    <w:rsid w:val="006B54DF"/>
    <w:rsid w:val="006C2707"/>
    <w:rsid w:val="006C2C75"/>
    <w:rsid w:val="006C6FA9"/>
    <w:rsid w:val="006C7A0C"/>
    <w:rsid w:val="006D11ED"/>
    <w:rsid w:val="006E07A3"/>
    <w:rsid w:val="006E1B49"/>
    <w:rsid w:val="006E3ACD"/>
    <w:rsid w:val="006E42C8"/>
    <w:rsid w:val="006F0344"/>
    <w:rsid w:val="006F0475"/>
    <w:rsid w:val="006F7D18"/>
    <w:rsid w:val="007004E4"/>
    <w:rsid w:val="00703F68"/>
    <w:rsid w:val="00704DDD"/>
    <w:rsid w:val="007129D3"/>
    <w:rsid w:val="00721AB2"/>
    <w:rsid w:val="007254F8"/>
    <w:rsid w:val="007258F5"/>
    <w:rsid w:val="00727369"/>
    <w:rsid w:val="007303F9"/>
    <w:rsid w:val="0073106C"/>
    <w:rsid w:val="00731CCD"/>
    <w:rsid w:val="0073420E"/>
    <w:rsid w:val="007360A0"/>
    <w:rsid w:val="0073615D"/>
    <w:rsid w:val="00737A58"/>
    <w:rsid w:val="0074179D"/>
    <w:rsid w:val="007460CC"/>
    <w:rsid w:val="007472A4"/>
    <w:rsid w:val="007476E3"/>
    <w:rsid w:val="00751994"/>
    <w:rsid w:val="00752622"/>
    <w:rsid w:val="00752D69"/>
    <w:rsid w:val="0075619C"/>
    <w:rsid w:val="00756C2B"/>
    <w:rsid w:val="0076253F"/>
    <w:rsid w:val="00765406"/>
    <w:rsid w:val="007705B2"/>
    <w:rsid w:val="00776CA5"/>
    <w:rsid w:val="007823A2"/>
    <w:rsid w:val="00790B8D"/>
    <w:rsid w:val="00791734"/>
    <w:rsid w:val="007929B8"/>
    <w:rsid w:val="00796199"/>
    <w:rsid w:val="007975FF"/>
    <w:rsid w:val="007A12EC"/>
    <w:rsid w:val="007A42E4"/>
    <w:rsid w:val="007A6233"/>
    <w:rsid w:val="007A7D37"/>
    <w:rsid w:val="007B0BA9"/>
    <w:rsid w:val="007B0C23"/>
    <w:rsid w:val="007B216D"/>
    <w:rsid w:val="007B2211"/>
    <w:rsid w:val="007B5DB4"/>
    <w:rsid w:val="007B7FEE"/>
    <w:rsid w:val="007C1110"/>
    <w:rsid w:val="007C3A2B"/>
    <w:rsid w:val="007D45E3"/>
    <w:rsid w:val="007D75F5"/>
    <w:rsid w:val="007E35BC"/>
    <w:rsid w:val="007E575F"/>
    <w:rsid w:val="007F0EF9"/>
    <w:rsid w:val="007F1565"/>
    <w:rsid w:val="007F2AA0"/>
    <w:rsid w:val="007F2E19"/>
    <w:rsid w:val="007F350E"/>
    <w:rsid w:val="007F6E84"/>
    <w:rsid w:val="007F743C"/>
    <w:rsid w:val="007F79DB"/>
    <w:rsid w:val="0080402A"/>
    <w:rsid w:val="0080513F"/>
    <w:rsid w:val="0080629A"/>
    <w:rsid w:val="00806408"/>
    <w:rsid w:val="00810FBE"/>
    <w:rsid w:val="00813982"/>
    <w:rsid w:val="00814D8B"/>
    <w:rsid w:val="008156CA"/>
    <w:rsid w:val="00827BB5"/>
    <w:rsid w:val="008305D2"/>
    <w:rsid w:val="00831DE8"/>
    <w:rsid w:val="00832E7E"/>
    <w:rsid w:val="00832EB9"/>
    <w:rsid w:val="00833D54"/>
    <w:rsid w:val="00834AF8"/>
    <w:rsid w:val="00836648"/>
    <w:rsid w:val="008432FA"/>
    <w:rsid w:val="008462FB"/>
    <w:rsid w:val="00851C5F"/>
    <w:rsid w:val="008530EC"/>
    <w:rsid w:val="00854927"/>
    <w:rsid w:val="00857CC7"/>
    <w:rsid w:val="00867337"/>
    <w:rsid w:val="008676B5"/>
    <w:rsid w:val="008757EF"/>
    <w:rsid w:val="00882C17"/>
    <w:rsid w:val="00882D82"/>
    <w:rsid w:val="00885A33"/>
    <w:rsid w:val="00890008"/>
    <w:rsid w:val="0089107E"/>
    <w:rsid w:val="008913B9"/>
    <w:rsid w:val="00891B77"/>
    <w:rsid w:val="00897820"/>
    <w:rsid w:val="008A1B6B"/>
    <w:rsid w:val="008A281C"/>
    <w:rsid w:val="008A53D3"/>
    <w:rsid w:val="008A5EDB"/>
    <w:rsid w:val="008A6F20"/>
    <w:rsid w:val="008B3441"/>
    <w:rsid w:val="008B41E1"/>
    <w:rsid w:val="008B6B38"/>
    <w:rsid w:val="008C25D9"/>
    <w:rsid w:val="008C4C41"/>
    <w:rsid w:val="008D12B7"/>
    <w:rsid w:val="008D336A"/>
    <w:rsid w:val="008D3EBE"/>
    <w:rsid w:val="008E41DB"/>
    <w:rsid w:val="008E674E"/>
    <w:rsid w:val="008E6E99"/>
    <w:rsid w:val="008F003A"/>
    <w:rsid w:val="008F0233"/>
    <w:rsid w:val="008F052D"/>
    <w:rsid w:val="008F3D60"/>
    <w:rsid w:val="008F6F77"/>
    <w:rsid w:val="009066ED"/>
    <w:rsid w:val="00907AB5"/>
    <w:rsid w:val="0091020F"/>
    <w:rsid w:val="00917872"/>
    <w:rsid w:val="00920477"/>
    <w:rsid w:val="009207FF"/>
    <w:rsid w:val="009264FB"/>
    <w:rsid w:val="00927292"/>
    <w:rsid w:val="009326BC"/>
    <w:rsid w:val="00940490"/>
    <w:rsid w:val="0095496C"/>
    <w:rsid w:val="00955E2A"/>
    <w:rsid w:val="00957684"/>
    <w:rsid w:val="00963556"/>
    <w:rsid w:val="00963D59"/>
    <w:rsid w:val="009653FD"/>
    <w:rsid w:val="00967173"/>
    <w:rsid w:val="00967A61"/>
    <w:rsid w:val="00984296"/>
    <w:rsid w:val="009862D8"/>
    <w:rsid w:val="0098711E"/>
    <w:rsid w:val="009908E4"/>
    <w:rsid w:val="00993438"/>
    <w:rsid w:val="00993491"/>
    <w:rsid w:val="00996817"/>
    <w:rsid w:val="009A0F84"/>
    <w:rsid w:val="009A19CC"/>
    <w:rsid w:val="009A7CE0"/>
    <w:rsid w:val="009B036F"/>
    <w:rsid w:val="009B1533"/>
    <w:rsid w:val="009B226E"/>
    <w:rsid w:val="009B3566"/>
    <w:rsid w:val="009B7448"/>
    <w:rsid w:val="009C350B"/>
    <w:rsid w:val="009C574B"/>
    <w:rsid w:val="009C60E6"/>
    <w:rsid w:val="009C6A24"/>
    <w:rsid w:val="009C7AFD"/>
    <w:rsid w:val="009D377B"/>
    <w:rsid w:val="009D4A43"/>
    <w:rsid w:val="009D4FA7"/>
    <w:rsid w:val="009D683F"/>
    <w:rsid w:val="009E2021"/>
    <w:rsid w:val="009E2327"/>
    <w:rsid w:val="009E2CAC"/>
    <w:rsid w:val="009E32E6"/>
    <w:rsid w:val="009E779C"/>
    <w:rsid w:val="00A0315F"/>
    <w:rsid w:val="00A04B4C"/>
    <w:rsid w:val="00A073E0"/>
    <w:rsid w:val="00A154A2"/>
    <w:rsid w:val="00A15974"/>
    <w:rsid w:val="00A30DB9"/>
    <w:rsid w:val="00A31454"/>
    <w:rsid w:val="00A330B9"/>
    <w:rsid w:val="00A36A59"/>
    <w:rsid w:val="00A36F4D"/>
    <w:rsid w:val="00A40358"/>
    <w:rsid w:val="00A44F59"/>
    <w:rsid w:val="00A45AE6"/>
    <w:rsid w:val="00A45D98"/>
    <w:rsid w:val="00A534D3"/>
    <w:rsid w:val="00A5523C"/>
    <w:rsid w:val="00A60BD6"/>
    <w:rsid w:val="00A7266C"/>
    <w:rsid w:val="00A804C8"/>
    <w:rsid w:val="00A81343"/>
    <w:rsid w:val="00A814F1"/>
    <w:rsid w:val="00A816D3"/>
    <w:rsid w:val="00A82661"/>
    <w:rsid w:val="00A852CA"/>
    <w:rsid w:val="00A865A9"/>
    <w:rsid w:val="00A91F9D"/>
    <w:rsid w:val="00A9282B"/>
    <w:rsid w:val="00A9466D"/>
    <w:rsid w:val="00A94F3B"/>
    <w:rsid w:val="00A9619D"/>
    <w:rsid w:val="00AA18AC"/>
    <w:rsid w:val="00AA1E16"/>
    <w:rsid w:val="00AA24CB"/>
    <w:rsid w:val="00AB2A02"/>
    <w:rsid w:val="00AB4207"/>
    <w:rsid w:val="00AB54B6"/>
    <w:rsid w:val="00AB564C"/>
    <w:rsid w:val="00AC07FA"/>
    <w:rsid w:val="00AC0FD3"/>
    <w:rsid w:val="00AC1C80"/>
    <w:rsid w:val="00AC38D5"/>
    <w:rsid w:val="00AC6D49"/>
    <w:rsid w:val="00AC722B"/>
    <w:rsid w:val="00AD03AA"/>
    <w:rsid w:val="00AD1E2E"/>
    <w:rsid w:val="00AD1EEF"/>
    <w:rsid w:val="00AD231D"/>
    <w:rsid w:val="00AD2913"/>
    <w:rsid w:val="00AD322F"/>
    <w:rsid w:val="00AD5783"/>
    <w:rsid w:val="00AD75B4"/>
    <w:rsid w:val="00AE054E"/>
    <w:rsid w:val="00AE17A0"/>
    <w:rsid w:val="00AE244E"/>
    <w:rsid w:val="00AE6A1A"/>
    <w:rsid w:val="00AF2084"/>
    <w:rsid w:val="00AF2C72"/>
    <w:rsid w:val="00AF6E5A"/>
    <w:rsid w:val="00AF7E15"/>
    <w:rsid w:val="00B028B4"/>
    <w:rsid w:val="00B04F00"/>
    <w:rsid w:val="00B060CF"/>
    <w:rsid w:val="00B064E1"/>
    <w:rsid w:val="00B0792A"/>
    <w:rsid w:val="00B175A1"/>
    <w:rsid w:val="00B20932"/>
    <w:rsid w:val="00B21102"/>
    <w:rsid w:val="00B2124B"/>
    <w:rsid w:val="00B22801"/>
    <w:rsid w:val="00B23D9F"/>
    <w:rsid w:val="00B26712"/>
    <w:rsid w:val="00B322A2"/>
    <w:rsid w:val="00B32D8A"/>
    <w:rsid w:val="00B3375D"/>
    <w:rsid w:val="00B35414"/>
    <w:rsid w:val="00B36AD1"/>
    <w:rsid w:val="00B41AE0"/>
    <w:rsid w:val="00B4267E"/>
    <w:rsid w:val="00B45130"/>
    <w:rsid w:val="00B45909"/>
    <w:rsid w:val="00B46482"/>
    <w:rsid w:val="00B47117"/>
    <w:rsid w:val="00B47B4C"/>
    <w:rsid w:val="00B50750"/>
    <w:rsid w:val="00B5456A"/>
    <w:rsid w:val="00B5467C"/>
    <w:rsid w:val="00B54759"/>
    <w:rsid w:val="00B55419"/>
    <w:rsid w:val="00B60229"/>
    <w:rsid w:val="00B60623"/>
    <w:rsid w:val="00B63089"/>
    <w:rsid w:val="00B72FD2"/>
    <w:rsid w:val="00B7508F"/>
    <w:rsid w:val="00B7631F"/>
    <w:rsid w:val="00B871D7"/>
    <w:rsid w:val="00B877E3"/>
    <w:rsid w:val="00B94721"/>
    <w:rsid w:val="00B97B3B"/>
    <w:rsid w:val="00BA3A96"/>
    <w:rsid w:val="00BA5181"/>
    <w:rsid w:val="00BB0174"/>
    <w:rsid w:val="00BB1775"/>
    <w:rsid w:val="00BB542B"/>
    <w:rsid w:val="00BC0846"/>
    <w:rsid w:val="00BC0D98"/>
    <w:rsid w:val="00BC2891"/>
    <w:rsid w:val="00BE41B3"/>
    <w:rsid w:val="00BE4623"/>
    <w:rsid w:val="00BE641E"/>
    <w:rsid w:val="00BE6BC5"/>
    <w:rsid w:val="00C005DE"/>
    <w:rsid w:val="00C009A1"/>
    <w:rsid w:val="00C02096"/>
    <w:rsid w:val="00C04D4A"/>
    <w:rsid w:val="00C063BA"/>
    <w:rsid w:val="00C073CC"/>
    <w:rsid w:val="00C14D40"/>
    <w:rsid w:val="00C228A3"/>
    <w:rsid w:val="00C23495"/>
    <w:rsid w:val="00C26E46"/>
    <w:rsid w:val="00C271F9"/>
    <w:rsid w:val="00C32DC1"/>
    <w:rsid w:val="00C3337E"/>
    <w:rsid w:val="00C36B50"/>
    <w:rsid w:val="00C3748A"/>
    <w:rsid w:val="00C40AA3"/>
    <w:rsid w:val="00C428D1"/>
    <w:rsid w:val="00C459CA"/>
    <w:rsid w:val="00C54242"/>
    <w:rsid w:val="00C5655B"/>
    <w:rsid w:val="00C572FC"/>
    <w:rsid w:val="00C60E61"/>
    <w:rsid w:val="00C70498"/>
    <w:rsid w:val="00C71787"/>
    <w:rsid w:val="00C75FAA"/>
    <w:rsid w:val="00C811AB"/>
    <w:rsid w:val="00C82F3F"/>
    <w:rsid w:val="00C85C25"/>
    <w:rsid w:val="00C86723"/>
    <w:rsid w:val="00C87E22"/>
    <w:rsid w:val="00C91EE9"/>
    <w:rsid w:val="00C921C5"/>
    <w:rsid w:val="00C94A8A"/>
    <w:rsid w:val="00C97094"/>
    <w:rsid w:val="00CA1D3C"/>
    <w:rsid w:val="00CA3CC9"/>
    <w:rsid w:val="00CB1371"/>
    <w:rsid w:val="00CB18D0"/>
    <w:rsid w:val="00CB230D"/>
    <w:rsid w:val="00CB32AE"/>
    <w:rsid w:val="00CB4C73"/>
    <w:rsid w:val="00CD1C8A"/>
    <w:rsid w:val="00CD4DB0"/>
    <w:rsid w:val="00CE0D03"/>
    <w:rsid w:val="00CE109B"/>
    <w:rsid w:val="00CE34BC"/>
    <w:rsid w:val="00CE478E"/>
    <w:rsid w:val="00CE4E94"/>
    <w:rsid w:val="00CF0690"/>
    <w:rsid w:val="00CF2301"/>
    <w:rsid w:val="00CF25BC"/>
    <w:rsid w:val="00CF32E2"/>
    <w:rsid w:val="00CF5D82"/>
    <w:rsid w:val="00CF6432"/>
    <w:rsid w:val="00D000BF"/>
    <w:rsid w:val="00D06385"/>
    <w:rsid w:val="00D06691"/>
    <w:rsid w:val="00D157AA"/>
    <w:rsid w:val="00D16394"/>
    <w:rsid w:val="00D1683D"/>
    <w:rsid w:val="00D20ADC"/>
    <w:rsid w:val="00D21A47"/>
    <w:rsid w:val="00D225BC"/>
    <w:rsid w:val="00D42178"/>
    <w:rsid w:val="00D43E69"/>
    <w:rsid w:val="00D4667A"/>
    <w:rsid w:val="00D47C0C"/>
    <w:rsid w:val="00D524FC"/>
    <w:rsid w:val="00D54C6F"/>
    <w:rsid w:val="00D55FB1"/>
    <w:rsid w:val="00D5695F"/>
    <w:rsid w:val="00D56FA4"/>
    <w:rsid w:val="00D57FDE"/>
    <w:rsid w:val="00D62262"/>
    <w:rsid w:val="00D646BD"/>
    <w:rsid w:val="00D64D44"/>
    <w:rsid w:val="00D711E0"/>
    <w:rsid w:val="00D745D8"/>
    <w:rsid w:val="00D76374"/>
    <w:rsid w:val="00D76ED8"/>
    <w:rsid w:val="00D81249"/>
    <w:rsid w:val="00D82694"/>
    <w:rsid w:val="00D827B7"/>
    <w:rsid w:val="00D827F8"/>
    <w:rsid w:val="00D85D43"/>
    <w:rsid w:val="00D91520"/>
    <w:rsid w:val="00D94238"/>
    <w:rsid w:val="00D96D6E"/>
    <w:rsid w:val="00DA07D7"/>
    <w:rsid w:val="00DA115A"/>
    <w:rsid w:val="00DA1B18"/>
    <w:rsid w:val="00DA6835"/>
    <w:rsid w:val="00DB02D0"/>
    <w:rsid w:val="00DB249E"/>
    <w:rsid w:val="00DB36BF"/>
    <w:rsid w:val="00DB36F5"/>
    <w:rsid w:val="00DC28F7"/>
    <w:rsid w:val="00DC4BCA"/>
    <w:rsid w:val="00DC4E25"/>
    <w:rsid w:val="00DD4469"/>
    <w:rsid w:val="00DD71B5"/>
    <w:rsid w:val="00DE09B7"/>
    <w:rsid w:val="00DE3DEA"/>
    <w:rsid w:val="00DE41A3"/>
    <w:rsid w:val="00DE4479"/>
    <w:rsid w:val="00DF0628"/>
    <w:rsid w:val="00DF06F5"/>
    <w:rsid w:val="00DF0F6B"/>
    <w:rsid w:val="00DF1FBB"/>
    <w:rsid w:val="00DF2FD7"/>
    <w:rsid w:val="00DF3F6B"/>
    <w:rsid w:val="00E00D05"/>
    <w:rsid w:val="00E01034"/>
    <w:rsid w:val="00E02907"/>
    <w:rsid w:val="00E05659"/>
    <w:rsid w:val="00E05EC8"/>
    <w:rsid w:val="00E067DA"/>
    <w:rsid w:val="00E07154"/>
    <w:rsid w:val="00E1158F"/>
    <w:rsid w:val="00E12DBB"/>
    <w:rsid w:val="00E14FBF"/>
    <w:rsid w:val="00E21DA3"/>
    <w:rsid w:val="00E24702"/>
    <w:rsid w:val="00E304F1"/>
    <w:rsid w:val="00E3258A"/>
    <w:rsid w:val="00E33AA7"/>
    <w:rsid w:val="00E33CF0"/>
    <w:rsid w:val="00E33F5C"/>
    <w:rsid w:val="00E407D5"/>
    <w:rsid w:val="00E427B3"/>
    <w:rsid w:val="00E469B4"/>
    <w:rsid w:val="00E54C24"/>
    <w:rsid w:val="00E60017"/>
    <w:rsid w:val="00E6049C"/>
    <w:rsid w:val="00E649DB"/>
    <w:rsid w:val="00E672D2"/>
    <w:rsid w:val="00E7007D"/>
    <w:rsid w:val="00E72AAB"/>
    <w:rsid w:val="00E74270"/>
    <w:rsid w:val="00E74D66"/>
    <w:rsid w:val="00E76EE6"/>
    <w:rsid w:val="00E839EC"/>
    <w:rsid w:val="00E84B5B"/>
    <w:rsid w:val="00E857A0"/>
    <w:rsid w:val="00E91EFD"/>
    <w:rsid w:val="00E9328D"/>
    <w:rsid w:val="00E94B64"/>
    <w:rsid w:val="00EA695C"/>
    <w:rsid w:val="00EB1A41"/>
    <w:rsid w:val="00EB6784"/>
    <w:rsid w:val="00EB680D"/>
    <w:rsid w:val="00EB7FE5"/>
    <w:rsid w:val="00EC0394"/>
    <w:rsid w:val="00EC365F"/>
    <w:rsid w:val="00EC63F7"/>
    <w:rsid w:val="00EC6F80"/>
    <w:rsid w:val="00ED3697"/>
    <w:rsid w:val="00ED40E1"/>
    <w:rsid w:val="00ED4E64"/>
    <w:rsid w:val="00EE546D"/>
    <w:rsid w:val="00EE67E8"/>
    <w:rsid w:val="00EE74C7"/>
    <w:rsid w:val="00EF7042"/>
    <w:rsid w:val="00F00BD5"/>
    <w:rsid w:val="00F0130D"/>
    <w:rsid w:val="00F044EE"/>
    <w:rsid w:val="00F10763"/>
    <w:rsid w:val="00F11173"/>
    <w:rsid w:val="00F11538"/>
    <w:rsid w:val="00F15388"/>
    <w:rsid w:val="00F20DBD"/>
    <w:rsid w:val="00F2406E"/>
    <w:rsid w:val="00F25AFD"/>
    <w:rsid w:val="00F32CF3"/>
    <w:rsid w:val="00F37F13"/>
    <w:rsid w:val="00F4251B"/>
    <w:rsid w:val="00F46AE3"/>
    <w:rsid w:val="00F50320"/>
    <w:rsid w:val="00F57DE8"/>
    <w:rsid w:val="00F62B16"/>
    <w:rsid w:val="00F659DC"/>
    <w:rsid w:val="00F84706"/>
    <w:rsid w:val="00F85122"/>
    <w:rsid w:val="00F87D76"/>
    <w:rsid w:val="00F9029E"/>
    <w:rsid w:val="00F9471B"/>
    <w:rsid w:val="00F96B9C"/>
    <w:rsid w:val="00FA046B"/>
    <w:rsid w:val="00FA1A69"/>
    <w:rsid w:val="00FA1B43"/>
    <w:rsid w:val="00FA69B1"/>
    <w:rsid w:val="00FB0F66"/>
    <w:rsid w:val="00FB222F"/>
    <w:rsid w:val="00FB40B9"/>
    <w:rsid w:val="00FB4214"/>
    <w:rsid w:val="00FB547C"/>
    <w:rsid w:val="00FB5B1E"/>
    <w:rsid w:val="00FB6D2A"/>
    <w:rsid w:val="00FB7BB0"/>
    <w:rsid w:val="00FC1108"/>
    <w:rsid w:val="00FC473D"/>
    <w:rsid w:val="00FD286E"/>
    <w:rsid w:val="00FD74EE"/>
    <w:rsid w:val="00FD774B"/>
    <w:rsid w:val="00FE0EC7"/>
    <w:rsid w:val="00FE3BAE"/>
    <w:rsid w:val="00FE6128"/>
    <w:rsid w:val="00FE743D"/>
    <w:rsid w:val="00FE746C"/>
    <w:rsid w:val="00FE7BFE"/>
    <w:rsid w:val="00FF5B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E16"/>
    <w:rPr>
      <w:sz w:val="24"/>
      <w:szCs w:val="24"/>
    </w:rPr>
  </w:style>
  <w:style w:type="paragraph" w:styleId="Balk5">
    <w:name w:val="heading 5"/>
    <w:basedOn w:val="Normal"/>
    <w:next w:val="Normal"/>
    <w:link w:val="Balk5Char"/>
    <w:uiPriority w:val="99"/>
    <w:qFormat/>
    <w:rsid w:val="00AA1E16"/>
    <w:pPr>
      <w:keepNext/>
      <w:outlineLvl w:val="4"/>
    </w:pPr>
    <w:rPr>
      <w:sz w:val="22"/>
      <w:u w:val="single"/>
    </w:rPr>
  </w:style>
  <w:style w:type="paragraph" w:styleId="Balk8">
    <w:name w:val="heading 8"/>
    <w:basedOn w:val="Normal"/>
    <w:next w:val="Normal"/>
    <w:link w:val="Balk8Char"/>
    <w:uiPriority w:val="99"/>
    <w:qFormat/>
    <w:rsid w:val="002C57DE"/>
    <w:pPr>
      <w:spacing w:before="240" w:after="60"/>
      <w:outlineLvl w:val="7"/>
    </w:pPr>
    <w:rPr>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5Char">
    <w:name w:val="Başlık 5 Char"/>
    <w:link w:val="Balk5"/>
    <w:uiPriority w:val="9"/>
    <w:semiHidden/>
    <w:rsid w:val="00AA761D"/>
    <w:rPr>
      <w:rFonts w:ascii="Calibri" w:eastAsia="Times New Roman" w:hAnsi="Calibri" w:cs="Times New Roman"/>
      <w:b/>
      <w:bCs/>
      <w:i/>
      <w:iCs/>
      <w:sz w:val="26"/>
      <w:szCs w:val="26"/>
    </w:rPr>
  </w:style>
  <w:style w:type="character" w:customStyle="1" w:styleId="Balk8Char">
    <w:name w:val="Başlık 8 Char"/>
    <w:link w:val="Balk8"/>
    <w:uiPriority w:val="99"/>
    <w:locked/>
    <w:rsid w:val="002C57DE"/>
    <w:rPr>
      <w:rFonts w:cs="Times New Roman"/>
      <w:i/>
      <w:iCs/>
      <w:sz w:val="24"/>
      <w:szCs w:val="24"/>
    </w:rPr>
  </w:style>
  <w:style w:type="paragraph" w:styleId="GvdeMetni2">
    <w:name w:val="Body Text 2"/>
    <w:basedOn w:val="Normal"/>
    <w:link w:val="GvdeMetni2Char"/>
    <w:uiPriority w:val="99"/>
    <w:rsid w:val="00AA1E16"/>
    <w:pPr>
      <w:jc w:val="center"/>
    </w:pPr>
  </w:style>
  <w:style w:type="character" w:customStyle="1" w:styleId="GvdeMetni2Char">
    <w:name w:val="Gövde Metni 2 Char"/>
    <w:link w:val="GvdeMetni2"/>
    <w:uiPriority w:val="99"/>
    <w:semiHidden/>
    <w:rsid w:val="00AA761D"/>
    <w:rPr>
      <w:sz w:val="24"/>
      <w:szCs w:val="24"/>
    </w:rPr>
  </w:style>
  <w:style w:type="paragraph" w:styleId="GvdeMetniGirintisi">
    <w:name w:val="Body Text Indent"/>
    <w:basedOn w:val="Normal"/>
    <w:link w:val="GvdeMetniGirintisiChar"/>
    <w:uiPriority w:val="99"/>
    <w:rsid w:val="00AA1E16"/>
    <w:pPr>
      <w:tabs>
        <w:tab w:val="left" w:pos="2100"/>
      </w:tabs>
      <w:ind w:left="2196" w:hanging="2196"/>
    </w:pPr>
  </w:style>
  <w:style w:type="character" w:customStyle="1" w:styleId="GvdeMetniGirintisiChar">
    <w:name w:val="Gövde Metni Girintisi Char"/>
    <w:link w:val="GvdeMetniGirintisi"/>
    <w:uiPriority w:val="99"/>
    <w:semiHidden/>
    <w:rsid w:val="00AA761D"/>
    <w:rPr>
      <w:sz w:val="24"/>
      <w:szCs w:val="24"/>
    </w:rPr>
  </w:style>
  <w:style w:type="paragraph" w:styleId="GvdeMetniGirintisi2">
    <w:name w:val="Body Text Indent 2"/>
    <w:basedOn w:val="Normal"/>
    <w:link w:val="GvdeMetniGirintisi2Char"/>
    <w:uiPriority w:val="99"/>
    <w:rsid w:val="00AA1E16"/>
    <w:pPr>
      <w:spacing w:after="120" w:line="480" w:lineRule="auto"/>
      <w:ind w:left="283"/>
    </w:pPr>
  </w:style>
  <w:style w:type="character" w:customStyle="1" w:styleId="GvdeMetniGirintisi2Char">
    <w:name w:val="Gövde Metni Girintisi 2 Char"/>
    <w:link w:val="GvdeMetniGirintisi2"/>
    <w:uiPriority w:val="99"/>
    <w:semiHidden/>
    <w:rsid w:val="00AA761D"/>
    <w:rPr>
      <w:sz w:val="24"/>
      <w:szCs w:val="24"/>
    </w:rPr>
  </w:style>
  <w:style w:type="paragraph" w:styleId="HTMLncedenBiimlendirilmi">
    <w:name w:val="HTML Preformatted"/>
    <w:basedOn w:val="Normal"/>
    <w:link w:val="HTMLncedenBiimlendirilmiChar"/>
    <w:uiPriority w:val="99"/>
    <w:rsid w:val="007B0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link w:val="HTMLncedenBiimlendirilmi"/>
    <w:uiPriority w:val="99"/>
    <w:semiHidden/>
    <w:rsid w:val="00AA761D"/>
    <w:rPr>
      <w:rFonts w:ascii="Courier New" w:hAnsi="Courier New" w:cs="Courier New"/>
      <w:sz w:val="20"/>
      <w:szCs w:val="20"/>
    </w:rPr>
  </w:style>
  <w:style w:type="paragraph" w:styleId="GvdeMetni">
    <w:name w:val="Body Text"/>
    <w:basedOn w:val="Normal"/>
    <w:link w:val="GvdeMetniChar"/>
    <w:uiPriority w:val="99"/>
    <w:rsid w:val="005B73D8"/>
    <w:pPr>
      <w:spacing w:after="120"/>
    </w:pPr>
  </w:style>
  <w:style w:type="character" w:customStyle="1" w:styleId="GvdeMetniChar">
    <w:name w:val="Gövde Metni Char"/>
    <w:link w:val="GvdeMetni"/>
    <w:uiPriority w:val="99"/>
    <w:semiHidden/>
    <w:rsid w:val="00AA761D"/>
    <w:rPr>
      <w:sz w:val="24"/>
      <w:szCs w:val="24"/>
    </w:rPr>
  </w:style>
  <w:style w:type="character" w:styleId="Kpr">
    <w:name w:val="Hyperlink"/>
    <w:uiPriority w:val="99"/>
    <w:rsid w:val="00D64D44"/>
    <w:rPr>
      <w:rFonts w:cs="Times New Roman"/>
      <w:color w:val="0000FF"/>
      <w:u w:val="single"/>
    </w:rPr>
  </w:style>
  <w:style w:type="table" w:styleId="TabloKlavuzu">
    <w:name w:val="Table Grid"/>
    <w:basedOn w:val="NormalTablo"/>
    <w:uiPriority w:val="99"/>
    <w:rsid w:val="005461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link w:val="AltbilgiChar"/>
    <w:uiPriority w:val="99"/>
    <w:rsid w:val="00917872"/>
    <w:pPr>
      <w:tabs>
        <w:tab w:val="center" w:pos="4536"/>
        <w:tab w:val="right" w:pos="9072"/>
      </w:tabs>
    </w:pPr>
  </w:style>
  <w:style w:type="character" w:customStyle="1" w:styleId="AltbilgiChar">
    <w:name w:val="Altbilgi Char"/>
    <w:link w:val="Altbilgi"/>
    <w:uiPriority w:val="99"/>
    <w:locked/>
    <w:rsid w:val="004F2909"/>
    <w:rPr>
      <w:rFonts w:cs="Times New Roman"/>
      <w:sz w:val="24"/>
      <w:szCs w:val="24"/>
    </w:rPr>
  </w:style>
  <w:style w:type="character" w:styleId="SayfaNumaras">
    <w:name w:val="page number"/>
    <w:uiPriority w:val="99"/>
    <w:rsid w:val="00917872"/>
    <w:rPr>
      <w:rFonts w:cs="Times New Roman"/>
    </w:rPr>
  </w:style>
  <w:style w:type="paragraph" w:styleId="DzMetin">
    <w:name w:val="Plain Text"/>
    <w:basedOn w:val="Normal"/>
    <w:link w:val="DzMetinChar"/>
    <w:uiPriority w:val="99"/>
    <w:rsid w:val="00A073E0"/>
    <w:rPr>
      <w:rFonts w:ascii="Courier New" w:hAnsi="Courier New" w:cs="Courier New"/>
      <w:sz w:val="20"/>
      <w:szCs w:val="20"/>
    </w:rPr>
  </w:style>
  <w:style w:type="character" w:customStyle="1" w:styleId="DzMetinChar">
    <w:name w:val="Düz Metin Char"/>
    <w:link w:val="DzMetin"/>
    <w:uiPriority w:val="99"/>
    <w:semiHidden/>
    <w:rsid w:val="00AA761D"/>
    <w:rPr>
      <w:rFonts w:ascii="Courier New" w:hAnsi="Courier New" w:cs="Courier New"/>
      <w:sz w:val="20"/>
      <w:szCs w:val="20"/>
    </w:rPr>
  </w:style>
  <w:style w:type="paragraph" w:styleId="NormalWeb">
    <w:name w:val="Normal (Web)"/>
    <w:basedOn w:val="Normal"/>
    <w:uiPriority w:val="99"/>
    <w:rsid w:val="009A19CC"/>
    <w:pPr>
      <w:overflowPunct w:val="0"/>
      <w:autoSpaceDE w:val="0"/>
      <w:autoSpaceDN w:val="0"/>
      <w:adjustRightInd w:val="0"/>
      <w:spacing w:before="100" w:after="100"/>
      <w:textAlignment w:val="baseline"/>
    </w:pPr>
    <w:rPr>
      <w:rFonts w:ascii="Arial Unicode MS"/>
      <w:szCs w:val="20"/>
    </w:rPr>
  </w:style>
  <w:style w:type="paragraph" w:styleId="stbilgi">
    <w:name w:val="header"/>
    <w:basedOn w:val="Normal"/>
    <w:link w:val="stbilgiChar"/>
    <w:uiPriority w:val="99"/>
    <w:rsid w:val="00C459CA"/>
    <w:pPr>
      <w:tabs>
        <w:tab w:val="center" w:pos="4536"/>
        <w:tab w:val="right" w:pos="9072"/>
      </w:tabs>
    </w:pPr>
  </w:style>
  <w:style w:type="character" w:customStyle="1" w:styleId="stbilgiChar">
    <w:name w:val="Üstbilgi Char"/>
    <w:link w:val="stbilgi"/>
    <w:uiPriority w:val="99"/>
    <w:locked/>
    <w:rsid w:val="004F2909"/>
    <w:rPr>
      <w:rFonts w:cs="Times New Roman"/>
      <w:sz w:val="24"/>
      <w:szCs w:val="24"/>
    </w:rPr>
  </w:style>
  <w:style w:type="character" w:styleId="Gl">
    <w:name w:val="Strong"/>
    <w:uiPriority w:val="99"/>
    <w:qFormat/>
    <w:rsid w:val="00A44F59"/>
    <w:rPr>
      <w:rFonts w:cs="Times New Roman"/>
      <w:b/>
      <w:bCs/>
    </w:rPr>
  </w:style>
  <w:style w:type="paragraph" w:styleId="ListeParagraf">
    <w:name w:val="List Paragraph"/>
    <w:basedOn w:val="Normal"/>
    <w:uiPriority w:val="99"/>
    <w:qFormat/>
    <w:rsid w:val="008913B9"/>
    <w:pPr>
      <w:ind w:left="720"/>
      <w:contextualSpacing/>
    </w:pPr>
  </w:style>
  <w:style w:type="character" w:styleId="zlenenKpr">
    <w:name w:val="FollowedHyperlink"/>
    <w:uiPriority w:val="99"/>
    <w:rsid w:val="00FB40B9"/>
    <w:rPr>
      <w:rFonts w:cs="Times New Roman"/>
      <w:color w:val="800080"/>
      <w:u w:val="single"/>
    </w:rPr>
  </w:style>
  <w:style w:type="paragraph" w:styleId="BalonMetni">
    <w:name w:val="Balloon Text"/>
    <w:basedOn w:val="Normal"/>
    <w:link w:val="BalonMetniChar"/>
    <w:uiPriority w:val="99"/>
    <w:semiHidden/>
    <w:unhideWhenUsed/>
    <w:rsid w:val="00012B39"/>
    <w:rPr>
      <w:rFonts w:ascii="Tahoma" w:hAnsi="Tahoma" w:cs="Tahoma"/>
      <w:sz w:val="16"/>
      <w:szCs w:val="16"/>
    </w:rPr>
  </w:style>
  <w:style w:type="character" w:customStyle="1" w:styleId="BalonMetniChar">
    <w:name w:val="Balon Metni Char"/>
    <w:basedOn w:val="VarsaylanParagrafYazTipi"/>
    <w:link w:val="BalonMetni"/>
    <w:uiPriority w:val="99"/>
    <w:semiHidden/>
    <w:rsid w:val="00012B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E16"/>
    <w:rPr>
      <w:sz w:val="24"/>
      <w:szCs w:val="24"/>
    </w:rPr>
  </w:style>
  <w:style w:type="paragraph" w:styleId="Balk5">
    <w:name w:val="heading 5"/>
    <w:basedOn w:val="Normal"/>
    <w:next w:val="Normal"/>
    <w:link w:val="Balk5Char"/>
    <w:uiPriority w:val="99"/>
    <w:qFormat/>
    <w:rsid w:val="00AA1E16"/>
    <w:pPr>
      <w:keepNext/>
      <w:outlineLvl w:val="4"/>
    </w:pPr>
    <w:rPr>
      <w:sz w:val="22"/>
      <w:u w:val="single"/>
    </w:rPr>
  </w:style>
  <w:style w:type="paragraph" w:styleId="Balk8">
    <w:name w:val="heading 8"/>
    <w:basedOn w:val="Normal"/>
    <w:next w:val="Normal"/>
    <w:link w:val="Balk8Char"/>
    <w:uiPriority w:val="99"/>
    <w:qFormat/>
    <w:rsid w:val="002C57DE"/>
    <w:pPr>
      <w:spacing w:before="240" w:after="60"/>
      <w:outlineLvl w:val="7"/>
    </w:pPr>
    <w:rPr>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5Char">
    <w:name w:val="Başlık 5 Char"/>
    <w:link w:val="Balk5"/>
    <w:uiPriority w:val="9"/>
    <w:semiHidden/>
    <w:rsid w:val="00AA761D"/>
    <w:rPr>
      <w:rFonts w:ascii="Calibri" w:eastAsia="Times New Roman" w:hAnsi="Calibri" w:cs="Times New Roman"/>
      <w:b/>
      <w:bCs/>
      <w:i/>
      <w:iCs/>
      <w:sz w:val="26"/>
      <w:szCs w:val="26"/>
    </w:rPr>
  </w:style>
  <w:style w:type="character" w:customStyle="1" w:styleId="Balk8Char">
    <w:name w:val="Başlık 8 Char"/>
    <w:link w:val="Balk8"/>
    <w:uiPriority w:val="99"/>
    <w:locked/>
    <w:rsid w:val="002C57DE"/>
    <w:rPr>
      <w:rFonts w:cs="Times New Roman"/>
      <w:i/>
      <w:iCs/>
      <w:sz w:val="24"/>
      <w:szCs w:val="24"/>
    </w:rPr>
  </w:style>
  <w:style w:type="paragraph" w:styleId="GvdeMetni2">
    <w:name w:val="Body Text 2"/>
    <w:basedOn w:val="Normal"/>
    <w:link w:val="GvdeMetni2Char"/>
    <w:uiPriority w:val="99"/>
    <w:rsid w:val="00AA1E16"/>
    <w:pPr>
      <w:jc w:val="center"/>
    </w:pPr>
  </w:style>
  <w:style w:type="character" w:customStyle="1" w:styleId="GvdeMetni2Char">
    <w:name w:val="Gövde Metni 2 Char"/>
    <w:link w:val="GvdeMetni2"/>
    <w:uiPriority w:val="99"/>
    <w:semiHidden/>
    <w:rsid w:val="00AA761D"/>
    <w:rPr>
      <w:sz w:val="24"/>
      <w:szCs w:val="24"/>
    </w:rPr>
  </w:style>
  <w:style w:type="paragraph" w:styleId="GvdeMetniGirintisi">
    <w:name w:val="Body Text Indent"/>
    <w:basedOn w:val="Normal"/>
    <w:link w:val="GvdeMetniGirintisiChar"/>
    <w:uiPriority w:val="99"/>
    <w:rsid w:val="00AA1E16"/>
    <w:pPr>
      <w:tabs>
        <w:tab w:val="left" w:pos="2100"/>
      </w:tabs>
      <w:ind w:left="2196" w:hanging="2196"/>
    </w:pPr>
  </w:style>
  <w:style w:type="character" w:customStyle="1" w:styleId="GvdeMetniGirintisiChar">
    <w:name w:val="Gövde Metni Girintisi Char"/>
    <w:link w:val="GvdeMetniGirintisi"/>
    <w:uiPriority w:val="99"/>
    <w:semiHidden/>
    <w:rsid w:val="00AA761D"/>
    <w:rPr>
      <w:sz w:val="24"/>
      <w:szCs w:val="24"/>
    </w:rPr>
  </w:style>
  <w:style w:type="paragraph" w:styleId="GvdeMetniGirintisi2">
    <w:name w:val="Body Text Indent 2"/>
    <w:basedOn w:val="Normal"/>
    <w:link w:val="GvdeMetniGirintisi2Char"/>
    <w:uiPriority w:val="99"/>
    <w:rsid w:val="00AA1E16"/>
    <w:pPr>
      <w:spacing w:after="120" w:line="480" w:lineRule="auto"/>
      <w:ind w:left="283"/>
    </w:pPr>
  </w:style>
  <w:style w:type="character" w:customStyle="1" w:styleId="GvdeMetniGirintisi2Char">
    <w:name w:val="Gövde Metni Girintisi 2 Char"/>
    <w:link w:val="GvdeMetniGirintisi2"/>
    <w:uiPriority w:val="99"/>
    <w:semiHidden/>
    <w:rsid w:val="00AA761D"/>
    <w:rPr>
      <w:sz w:val="24"/>
      <w:szCs w:val="24"/>
    </w:rPr>
  </w:style>
  <w:style w:type="paragraph" w:styleId="HTMLncedenBiimlendirilmi">
    <w:name w:val="HTML Preformatted"/>
    <w:basedOn w:val="Normal"/>
    <w:link w:val="HTMLncedenBiimlendirilmiChar"/>
    <w:uiPriority w:val="99"/>
    <w:rsid w:val="007B0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link w:val="HTMLncedenBiimlendirilmi"/>
    <w:uiPriority w:val="99"/>
    <w:semiHidden/>
    <w:rsid w:val="00AA761D"/>
    <w:rPr>
      <w:rFonts w:ascii="Courier New" w:hAnsi="Courier New" w:cs="Courier New"/>
      <w:sz w:val="20"/>
      <w:szCs w:val="20"/>
    </w:rPr>
  </w:style>
  <w:style w:type="paragraph" w:styleId="GvdeMetni">
    <w:name w:val="Body Text"/>
    <w:basedOn w:val="Normal"/>
    <w:link w:val="GvdeMetniChar"/>
    <w:uiPriority w:val="99"/>
    <w:rsid w:val="005B73D8"/>
    <w:pPr>
      <w:spacing w:after="120"/>
    </w:pPr>
  </w:style>
  <w:style w:type="character" w:customStyle="1" w:styleId="GvdeMetniChar">
    <w:name w:val="Gövde Metni Char"/>
    <w:link w:val="GvdeMetni"/>
    <w:uiPriority w:val="99"/>
    <w:semiHidden/>
    <w:rsid w:val="00AA761D"/>
    <w:rPr>
      <w:sz w:val="24"/>
      <w:szCs w:val="24"/>
    </w:rPr>
  </w:style>
  <w:style w:type="character" w:styleId="Kpr">
    <w:name w:val="Hyperlink"/>
    <w:uiPriority w:val="99"/>
    <w:rsid w:val="00D64D44"/>
    <w:rPr>
      <w:rFonts w:cs="Times New Roman"/>
      <w:color w:val="0000FF"/>
      <w:u w:val="single"/>
    </w:rPr>
  </w:style>
  <w:style w:type="table" w:styleId="TabloKlavuzu">
    <w:name w:val="Table Grid"/>
    <w:basedOn w:val="NormalTablo"/>
    <w:uiPriority w:val="99"/>
    <w:rsid w:val="005461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link w:val="AltbilgiChar"/>
    <w:uiPriority w:val="99"/>
    <w:rsid w:val="00917872"/>
    <w:pPr>
      <w:tabs>
        <w:tab w:val="center" w:pos="4536"/>
        <w:tab w:val="right" w:pos="9072"/>
      </w:tabs>
    </w:pPr>
  </w:style>
  <w:style w:type="character" w:customStyle="1" w:styleId="AltbilgiChar">
    <w:name w:val="Altbilgi Char"/>
    <w:link w:val="Altbilgi"/>
    <w:uiPriority w:val="99"/>
    <w:locked/>
    <w:rsid w:val="004F2909"/>
    <w:rPr>
      <w:rFonts w:cs="Times New Roman"/>
      <w:sz w:val="24"/>
      <w:szCs w:val="24"/>
    </w:rPr>
  </w:style>
  <w:style w:type="character" w:styleId="SayfaNumaras">
    <w:name w:val="page number"/>
    <w:uiPriority w:val="99"/>
    <w:rsid w:val="00917872"/>
    <w:rPr>
      <w:rFonts w:cs="Times New Roman"/>
    </w:rPr>
  </w:style>
  <w:style w:type="paragraph" w:styleId="DzMetin">
    <w:name w:val="Plain Text"/>
    <w:basedOn w:val="Normal"/>
    <w:link w:val="DzMetinChar"/>
    <w:uiPriority w:val="99"/>
    <w:rsid w:val="00A073E0"/>
    <w:rPr>
      <w:rFonts w:ascii="Courier New" w:hAnsi="Courier New" w:cs="Courier New"/>
      <w:sz w:val="20"/>
      <w:szCs w:val="20"/>
    </w:rPr>
  </w:style>
  <w:style w:type="character" w:customStyle="1" w:styleId="DzMetinChar">
    <w:name w:val="Düz Metin Char"/>
    <w:link w:val="DzMetin"/>
    <w:uiPriority w:val="99"/>
    <w:semiHidden/>
    <w:rsid w:val="00AA761D"/>
    <w:rPr>
      <w:rFonts w:ascii="Courier New" w:hAnsi="Courier New" w:cs="Courier New"/>
      <w:sz w:val="20"/>
      <w:szCs w:val="20"/>
    </w:rPr>
  </w:style>
  <w:style w:type="paragraph" w:styleId="NormalWeb">
    <w:name w:val="Normal (Web)"/>
    <w:basedOn w:val="Normal"/>
    <w:uiPriority w:val="99"/>
    <w:rsid w:val="009A19CC"/>
    <w:pPr>
      <w:overflowPunct w:val="0"/>
      <w:autoSpaceDE w:val="0"/>
      <w:autoSpaceDN w:val="0"/>
      <w:adjustRightInd w:val="0"/>
      <w:spacing w:before="100" w:after="100"/>
      <w:textAlignment w:val="baseline"/>
    </w:pPr>
    <w:rPr>
      <w:rFonts w:ascii="Arial Unicode MS"/>
      <w:szCs w:val="20"/>
    </w:rPr>
  </w:style>
  <w:style w:type="paragraph" w:styleId="stbilgi">
    <w:name w:val="header"/>
    <w:basedOn w:val="Normal"/>
    <w:link w:val="stbilgiChar"/>
    <w:uiPriority w:val="99"/>
    <w:rsid w:val="00C459CA"/>
    <w:pPr>
      <w:tabs>
        <w:tab w:val="center" w:pos="4536"/>
        <w:tab w:val="right" w:pos="9072"/>
      </w:tabs>
    </w:pPr>
  </w:style>
  <w:style w:type="character" w:customStyle="1" w:styleId="stbilgiChar">
    <w:name w:val="Üstbilgi Char"/>
    <w:link w:val="stbilgi"/>
    <w:uiPriority w:val="99"/>
    <w:locked/>
    <w:rsid w:val="004F2909"/>
    <w:rPr>
      <w:rFonts w:cs="Times New Roman"/>
      <w:sz w:val="24"/>
      <w:szCs w:val="24"/>
    </w:rPr>
  </w:style>
  <w:style w:type="character" w:styleId="Gl">
    <w:name w:val="Strong"/>
    <w:uiPriority w:val="99"/>
    <w:qFormat/>
    <w:rsid w:val="00A44F59"/>
    <w:rPr>
      <w:rFonts w:cs="Times New Roman"/>
      <w:b/>
      <w:bCs/>
    </w:rPr>
  </w:style>
  <w:style w:type="paragraph" w:styleId="ListeParagraf">
    <w:name w:val="List Paragraph"/>
    <w:basedOn w:val="Normal"/>
    <w:uiPriority w:val="99"/>
    <w:qFormat/>
    <w:rsid w:val="008913B9"/>
    <w:pPr>
      <w:ind w:left="720"/>
      <w:contextualSpacing/>
    </w:pPr>
  </w:style>
  <w:style w:type="character" w:styleId="zlenenKpr">
    <w:name w:val="FollowedHyperlink"/>
    <w:uiPriority w:val="99"/>
    <w:rsid w:val="00FB40B9"/>
    <w:rPr>
      <w:rFonts w:cs="Times New Roman"/>
      <w:color w:val="800080"/>
      <w:u w:val="single"/>
    </w:rPr>
  </w:style>
  <w:style w:type="paragraph" w:styleId="BalonMetni">
    <w:name w:val="Balloon Text"/>
    <w:basedOn w:val="Normal"/>
    <w:link w:val="BalonMetniChar"/>
    <w:uiPriority w:val="99"/>
    <w:semiHidden/>
    <w:unhideWhenUsed/>
    <w:rsid w:val="00012B39"/>
    <w:rPr>
      <w:rFonts w:ascii="Tahoma" w:hAnsi="Tahoma" w:cs="Tahoma"/>
      <w:sz w:val="16"/>
      <w:szCs w:val="16"/>
    </w:rPr>
  </w:style>
  <w:style w:type="character" w:customStyle="1" w:styleId="BalonMetniChar">
    <w:name w:val="Balon Metni Char"/>
    <w:basedOn w:val="VarsaylanParagrafYazTipi"/>
    <w:link w:val="BalonMetni"/>
    <w:uiPriority w:val="99"/>
    <w:semiHidden/>
    <w:rsid w:val="00012B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grafya.biz" TargetMode="External"/><Relationship Id="rId13" Type="http://schemas.openxmlformats.org/officeDocument/2006/relationships/hyperlink" Target="http://www.tck.org.tr" TargetMode="External"/><Relationship Id="rId18" Type="http://schemas.openxmlformats.org/officeDocument/2006/relationships/hyperlink" Target="http://www.orman.gov.tr"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www.enerji.gov.tr" TargetMode="External"/><Relationship Id="rId7" Type="http://schemas.openxmlformats.org/officeDocument/2006/relationships/endnotes" Target="endnotes.xml"/><Relationship Id="rId12" Type="http://schemas.openxmlformats.org/officeDocument/2006/relationships/hyperlink" Target="http://www.cografyam.net" TargetMode="External"/><Relationship Id="rId17" Type="http://schemas.openxmlformats.org/officeDocument/2006/relationships/hyperlink" Target="http://www.e-cografya.com"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ografyalar.com" TargetMode="External"/><Relationship Id="rId20" Type="http://schemas.openxmlformats.org/officeDocument/2006/relationships/hyperlink" Target="http://www.cekulvakfi.org.t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grafyam.org" TargetMode="External"/><Relationship Id="rId24" Type="http://schemas.openxmlformats.org/officeDocument/2006/relationships/hyperlink" Target="http://www.eba.gov.tr" TargetMode="External"/><Relationship Id="rId5" Type="http://schemas.openxmlformats.org/officeDocument/2006/relationships/webSettings" Target="webSettings.xml"/><Relationship Id="rId15" Type="http://schemas.openxmlformats.org/officeDocument/2006/relationships/hyperlink" Target="http://www.nationalgeographic.com.tr" TargetMode="External"/><Relationship Id="rId23" Type="http://schemas.openxmlformats.org/officeDocument/2006/relationships/hyperlink" Target="http://www.turizm.gov.tr" TargetMode="External"/><Relationship Id="rId28" Type="http://schemas.openxmlformats.org/officeDocument/2006/relationships/fontTable" Target="fontTable.xml"/><Relationship Id="rId10" Type="http://schemas.openxmlformats.org/officeDocument/2006/relationships/hyperlink" Target="http://www.cografyasaati.com" TargetMode="External"/><Relationship Id="rId19" Type="http://schemas.openxmlformats.org/officeDocument/2006/relationships/hyperlink" Target="http://www.tema.org.tr" TargetMode="External"/><Relationship Id="rId4" Type="http://schemas.openxmlformats.org/officeDocument/2006/relationships/settings" Target="settings.xml"/><Relationship Id="rId9" Type="http://schemas.openxmlformats.org/officeDocument/2006/relationships/hyperlink" Target="http://www.cografyakulubu.com" TargetMode="External"/><Relationship Id="rId14" Type="http://schemas.openxmlformats.org/officeDocument/2006/relationships/hyperlink" Target="http://www.kesfetmekicinbak.com" TargetMode="External"/><Relationship Id="rId22" Type="http://schemas.openxmlformats.org/officeDocument/2006/relationships/hyperlink" Target="http://www.mad.org.tr"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12</Pages>
  <Words>8221</Words>
  <Characters>46865</Characters>
  <Application>Microsoft Office Word</Application>
  <DocSecurity>0</DocSecurity>
  <Lines>390</Lines>
  <Paragraphs>109</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54977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Erol</cp:lastModifiedBy>
  <cp:revision>10</cp:revision>
  <cp:lastPrinted>2016-09-01T07:30:00Z</cp:lastPrinted>
  <dcterms:created xsi:type="dcterms:W3CDTF">2016-09-02T20:16:00Z</dcterms:created>
  <dcterms:modified xsi:type="dcterms:W3CDTF">2016-09-03T09:38:00Z</dcterms:modified>
  <cp:category>www.sorubak.com</cp:category>
</cp:coreProperties>
</file>